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C4F" w:rsidRDefault="007E7C4F">
      <w:pPr>
        <w:jc w:val="center"/>
        <w:rPr>
          <w:rFonts w:ascii="宋体" w:hAnsi="宋体"/>
          <w:b/>
          <w:bCs/>
          <w:sz w:val="36"/>
          <w:szCs w:val="36"/>
        </w:rPr>
      </w:pPr>
    </w:p>
    <w:p w:rsidR="007E7C4F" w:rsidRDefault="0006566B">
      <w:pPr>
        <w:jc w:val="center"/>
        <w:rPr>
          <w:rFonts w:ascii="宋体" w:hAnsi="宋体"/>
          <w:b/>
          <w:bCs/>
          <w:sz w:val="44"/>
          <w:szCs w:val="44"/>
        </w:rPr>
      </w:pPr>
      <w:r>
        <w:rPr>
          <w:rFonts w:ascii="宋体" w:hAnsi="宋体" w:hint="eastAsia"/>
          <w:b/>
          <w:bCs/>
          <w:sz w:val="44"/>
          <w:szCs w:val="44"/>
        </w:rPr>
        <w:t>宜兴市公用市政工程有限公司天荒圩闸和南溪河</w:t>
      </w:r>
      <w:r>
        <w:rPr>
          <w:rFonts w:ascii="宋体" w:hAnsi="宋体" w:hint="eastAsia"/>
          <w:b/>
          <w:bCs/>
          <w:sz w:val="44"/>
          <w:szCs w:val="44"/>
        </w:rPr>
        <w:t>天荒圩闸和南溪河金属结构设备（启闭机、钢闸门、木闸门等）采购</w:t>
      </w:r>
    </w:p>
    <w:p w:rsidR="007E7C4F" w:rsidRDefault="007E7C4F">
      <w:pPr>
        <w:jc w:val="center"/>
        <w:rPr>
          <w:rFonts w:ascii="宋体" w:hAnsi="宋体"/>
          <w:b/>
          <w:bCs/>
          <w:sz w:val="44"/>
          <w:szCs w:val="44"/>
        </w:rPr>
      </w:pPr>
    </w:p>
    <w:p w:rsidR="007E7C4F" w:rsidRDefault="007E7C4F">
      <w:pPr>
        <w:jc w:val="center"/>
        <w:rPr>
          <w:rFonts w:ascii="宋体"/>
          <w:b/>
          <w:bCs/>
          <w:sz w:val="52"/>
        </w:rPr>
      </w:pPr>
    </w:p>
    <w:p w:rsidR="007E7C4F" w:rsidRDefault="007E7C4F">
      <w:pPr>
        <w:jc w:val="center"/>
        <w:rPr>
          <w:rFonts w:ascii="宋体"/>
          <w:b/>
          <w:bCs/>
          <w:sz w:val="52"/>
        </w:rPr>
      </w:pPr>
    </w:p>
    <w:p w:rsidR="007E7C4F" w:rsidRDefault="0006566B">
      <w:pPr>
        <w:jc w:val="center"/>
        <w:rPr>
          <w:rFonts w:ascii="黑体" w:eastAsia="黑体" w:hAnsi="黑体"/>
          <w:b/>
          <w:bCs/>
          <w:sz w:val="96"/>
          <w:szCs w:val="96"/>
        </w:rPr>
      </w:pPr>
      <w:r>
        <w:rPr>
          <w:rFonts w:ascii="黑体" w:eastAsia="黑体" w:hAnsi="黑体" w:hint="eastAsia"/>
          <w:b/>
          <w:bCs/>
          <w:sz w:val="96"/>
          <w:szCs w:val="96"/>
        </w:rPr>
        <w:t>招</w:t>
      </w:r>
    </w:p>
    <w:p w:rsidR="007E7C4F" w:rsidRDefault="0006566B">
      <w:pPr>
        <w:jc w:val="center"/>
        <w:rPr>
          <w:rFonts w:ascii="黑体" w:eastAsia="黑体" w:hAnsi="黑体"/>
          <w:b/>
          <w:bCs/>
          <w:sz w:val="96"/>
          <w:szCs w:val="96"/>
        </w:rPr>
      </w:pPr>
      <w:r>
        <w:rPr>
          <w:rFonts w:ascii="黑体" w:eastAsia="黑体" w:hAnsi="黑体" w:hint="eastAsia"/>
          <w:b/>
          <w:bCs/>
          <w:sz w:val="96"/>
          <w:szCs w:val="96"/>
        </w:rPr>
        <w:t>标</w:t>
      </w:r>
    </w:p>
    <w:p w:rsidR="007E7C4F" w:rsidRDefault="0006566B">
      <w:pPr>
        <w:jc w:val="center"/>
        <w:rPr>
          <w:rFonts w:ascii="黑体" w:eastAsia="黑体" w:hAnsi="黑体"/>
          <w:b/>
          <w:bCs/>
          <w:sz w:val="96"/>
          <w:szCs w:val="96"/>
        </w:rPr>
      </w:pPr>
      <w:r>
        <w:rPr>
          <w:rFonts w:ascii="黑体" w:eastAsia="黑体" w:hAnsi="黑体" w:hint="eastAsia"/>
          <w:b/>
          <w:bCs/>
          <w:sz w:val="96"/>
          <w:szCs w:val="96"/>
        </w:rPr>
        <w:t>文</w:t>
      </w:r>
    </w:p>
    <w:p w:rsidR="007E7C4F" w:rsidRDefault="0006566B">
      <w:pPr>
        <w:jc w:val="center"/>
        <w:rPr>
          <w:rFonts w:ascii="黑体" w:eastAsia="黑体" w:hAnsi="黑体"/>
          <w:b/>
          <w:bCs/>
          <w:sz w:val="96"/>
          <w:szCs w:val="96"/>
        </w:rPr>
      </w:pPr>
      <w:r>
        <w:rPr>
          <w:rFonts w:ascii="黑体" w:eastAsia="黑体" w:hAnsi="黑体" w:hint="eastAsia"/>
          <w:b/>
          <w:bCs/>
          <w:sz w:val="96"/>
          <w:szCs w:val="96"/>
        </w:rPr>
        <w:t>件</w:t>
      </w:r>
    </w:p>
    <w:p w:rsidR="007E7C4F" w:rsidRDefault="007E7C4F">
      <w:pPr>
        <w:jc w:val="center"/>
        <w:rPr>
          <w:rFonts w:ascii="宋体"/>
          <w:b/>
          <w:bCs/>
          <w:sz w:val="72"/>
          <w:szCs w:val="72"/>
        </w:rPr>
      </w:pPr>
    </w:p>
    <w:p w:rsidR="007E7C4F" w:rsidRDefault="007E7C4F">
      <w:pPr>
        <w:jc w:val="center"/>
        <w:rPr>
          <w:rFonts w:ascii="宋体" w:hAnsi="宋体"/>
          <w:sz w:val="32"/>
        </w:rPr>
      </w:pPr>
    </w:p>
    <w:p w:rsidR="007E7C4F" w:rsidRDefault="007E7C4F">
      <w:pPr>
        <w:pStyle w:val="af6"/>
        <w:ind w:firstLine="210"/>
      </w:pPr>
    </w:p>
    <w:p w:rsidR="007E7C4F" w:rsidRDefault="0006566B">
      <w:pPr>
        <w:jc w:val="center"/>
        <w:rPr>
          <w:rFonts w:ascii="宋体" w:hAnsi="宋体"/>
          <w:sz w:val="32"/>
        </w:rPr>
      </w:pPr>
      <w:r>
        <w:rPr>
          <w:rFonts w:ascii="宋体" w:hAnsi="宋体" w:hint="eastAsia"/>
          <w:sz w:val="32"/>
        </w:rPr>
        <w:t>项目编号</w:t>
      </w:r>
      <w:r>
        <w:rPr>
          <w:rFonts w:ascii="宋体" w:hAnsi="宋体" w:hint="eastAsia"/>
          <w:sz w:val="32"/>
        </w:rPr>
        <w:t xml:space="preserve">: </w:t>
      </w:r>
      <w:r>
        <w:rPr>
          <w:rFonts w:ascii="宋体" w:hAnsi="宋体" w:hint="eastAsia"/>
          <w:sz w:val="32"/>
        </w:rPr>
        <w:t>YXGYJT202401015</w:t>
      </w:r>
    </w:p>
    <w:p w:rsidR="007E7C4F" w:rsidRDefault="0006566B">
      <w:pPr>
        <w:jc w:val="center"/>
        <w:rPr>
          <w:rFonts w:ascii="宋体"/>
          <w:sz w:val="32"/>
        </w:rPr>
      </w:pPr>
      <w:r>
        <w:rPr>
          <w:rFonts w:ascii="宋体" w:hAnsi="宋体" w:hint="eastAsia"/>
          <w:sz w:val="32"/>
        </w:rPr>
        <w:t>采购人：</w:t>
      </w:r>
      <w:r>
        <w:rPr>
          <w:rFonts w:hAnsi="宋体" w:hint="eastAsia"/>
          <w:sz w:val="32"/>
        </w:rPr>
        <w:t>宜兴市公用市政工程有限公司</w:t>
      </w:r>
    </w:p>
    <w:p w:rsidR="007E7C4F" w:rsidRDefault="0006566B">
      <w:pPr>
        <w:jc w:val="center"/>
        <w:rPr>
          <w:rFonts w:ascii="宋体"/>
          <w:sz w:val="32"/>
        </w:rPr>
      </w:pPr>
      <w:r>
        <w:rPr>
          <w:rFonts w:ascii="宋体" w:hAnsi="宋体" w:hint="eastAsia"/>
          <w:sz w:val="32"/>
        </w:rPr>
        <w:t>二</w:t>
      </w:r>
      <w:r>
        <w:rPr>
          <w:rFonts w:ascii="宋体"/>
          <w:sz w:val="32"/>
        </w:rPr>
        <w:t>0</w:t>
      </w:r>
      <w:r>
        <w:rPr>
          <w:rFonts w:ascii="宋体" w:hAnsi="宋体" w:hint="eastAsia"/>
          <w:sz w:val="32"/>
        </w:rPr>
        <w:t>二</w:t>
      </w:r>
      <w:r>
        <w:rPr>
          <w:rFonts w:ascii="宋体" w:hAnsi="宋体" w:hint="eastAsia"/>
          <w:sz w:val="32"/>
        </w:rPr>
        <w:t>四</w:t>
      </w:r>
      <w:r>
        <w:rPr>
          <w:rFonts w:ascii="宋体" w:hAnsi="宋体" w:hint="eastAsia"/>
          <w:sz w:val="32"/>
        </w:rPr>
        <w:t>年</w:t>
      </w:r>
      <w:r>
        <w:rPr>
          <w:rFonts w:ascii="宋体" w:hAnsi="宋体" w:hint="eastAsia"/>
          <w:sz w:val="32"/>
        </w:rPr>
        <w:t>二</w:t>
      </w:r>
      <w:r>
        <w:rPr>
          <w:rFonts w:ascii="宋体" w:hAnsi="宋体" w:hint="eastAsia"/>
          <w:sz w:val="32"/>
        </w:rPr>
        <w:t>月</w:t>
      </w:r>
      <w:r w:rsidR="00DD03D2">
        <w:rPr>
          <w:rFonts w:ascii="宋体" w:hAnsi="宋体" w:hint="eastAsia"/>
          <w:sz w:val="32"/>
        </w:rPr>
        <w:t>七</w:t>
      </w:r>
      <w:r>
        <w:rPr>
          <w:rFonts w:ascii="宋体" w:hAnsi="宋体" w:hint="eastAsia"/>
          <w:sz w:val="32"/>
        </w:rPr>
        <w:t>日</w:t>
      </w:r>
    </w:p>
    <w:p w:rsidR="007E7C4F" w:rsidRDefault="007E7C4F">
      <w:pPr>
        <w:rPr>
          <w:rFonts w:ascii="宋体"/>
          <w:sz w:val="32"/>
        </w:rPr>
      </w:pPr>
    </w:p>
    <w:p w:rsidR="007E7C4F" w:rsidRDefault="0006566B">
      <w:pPr>
        <w:jc w:val="center"/>
        <w:outlineLvl w:val="0"/>
        <w:rPr>
          <w:rFonts w:ascii="黑体" w:eastAsia="黑体" w:hAnsi="黑体"/>
          <w:sz w:val="32"/>
          <w:szCs w:val="32"/>
        </w:rPr>
      </w:pPr>
      <w:bookmarkStart w:id="0" w:name="OLE_LINK7"/>
      <w:r>
        <w:rPr>
          <w:rFonts w:ascii="黑体" w:eastAsia="黑体" w:hAnsi="黑体" w:hint="eastAsia"/>
          <w:sz w:val="32"/>
          <w:szCs w:val="32"/>
        </w:rPr>
        <w:t>一</w:t>
      </w:r>
      <w:bookmarkStart w:id="1" w:name="OLE_LINK177"/>
      <w:r>
        <w:rPr>
          <w:rFonts w:ascii="黑体" w:eastAsia="黑体" w:hAnsi="黑体" w:hint="eastAsia"/>
          <w:sz w:val="32"/>
          <w:szCs w:val="32"/>
        </w:rPr>
        <w:t xml:space="preserve"> </w:t>
      </w:r>
      <w:r>
        <w:rPr>
          <w:rFonts w:ascii="黑体" w:eastAsia="黑体" w:hAnsi="黑体" w:hint="eastAsia"/>
          <w:sz w:val="32"/>
          <w:szCs w:val="32"/>
        </w:rPr>
        <w:t>投标邀请函</w:t>
      </w:r>
      <w:bookmarkEnd w:id="0"/>
      <w:bookmarkEnd w:id="1"/>
    </w:p>
    <w:p w:rsidR="007E7C4F" w:rsidRDefault="007E7C4F">
      <w:pPr>
        <w:jc w:val="center"/>
        <w:outlineLvl w:val="0"/>
        <w:rPr>
          <w:rFonts w:ascii="黑体" w:eastAsia="黑体" w:hAnsi="黑体"/>
          <w:szCs w:val="21"/>
        </w:rPr>
      </w:pPr>
    </w:p>
    <w:p w:rsidR="007E7C4F" w:rsidRDefault="0006566B">
      <w:pPr>
        <w:ind w:firstLineChars="200" w:firstLine="480"/>
        <w:rPr>
          <w:rFonts w:ascii="宋体" w:hAnsi="宋体"/>
          <w:color w:val="000000"/>
          <w:sz w:val="24"/>
          <w:szCs w:val="24"/>
        </w:rPr>
      </w:pPr>
      <w:r>
        <w:rPr>
          <w:rFonts w:ascii="宋体" w:hAnsi="宋体" w:hint="eastAsia"/>
          <w:color w:val="000000"/>
          <w:sz w:val="24"/>
          <w:szCs w:val="24"/>
        </w:rPr>
        <w:t>宜兴市公用市政工程有限公司对</w:t>
      </w:r>
      <w:r>
        <w:rPr>
          <w:rFonts w:ascii="宋体" w:hAnsi="宋体" w:hint="eastAsia"/>
          <w:color w:val="000000"/>
          <w:sz w:val="24"/>
          <w:szCs w:val="24"/>
        </w:rPr>
        <w:t>天荒圩闸和南溪河金属结构设备（启闭机、钢闸门、木闸门等）采购</w:t>
      </w:r>
      <w:r>
        <w:rPr>
          <w:rFonts w:ascii="宋体" w:hAnsi="宋体" w:hint="eastAsia"/>
          <w:color w:val="000000"/>
          <w:sz w:val="24"/>
          <w:szCs w:val="24"/>
        </w:rPr>
        <w:t>组织招标，欢迎你单位参加投标并提请注意下列附表中的相关事项：</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8674"/>
      </w:tblGrid>
      <w:tr w:rsidR="007E7C4F">
        <w:trPr>
          <w:trHeight w:val="521"/>
          <w:jc w:val="center"/>
        </w:trPr>
        <w:tc>
          <w:tcPr>
            <w:tcW w:w="959" w:type="dxa"/>
            <w:noWrap/>
            <w:vAlign w:val="center"/>
          </w:tcPr>
          <w:p w:rsidR="007E7C4F" w:rsidRDefault="0006566B">
            <w:pPr>
              <w:spacing w:line="480" w:lineRule="exact"/>
              <w:jc w:val="center"/>
              <w:rPr>
                <w:rFonts w:ascii="宋体" w:hAnsi="宋体"/>
                <w:bCs/>
                <w:sz w:val="18"/>
                <w:szCs w:val="18"/>
              </w:rPr>
            </w:pPr>
            <w:r>
              <w:rPr>
                <w:rFonts w:ascii="宋体" w:hAnsi="宋体" w:hint="eastAsia"/>
                <w:bCs/>
                <w:sz w:val="24"/>
                <w:szCs w:val="24"/>
              </w:rPr>
              <w:t>序号</w:t>
            </w:r>
          </w:p>
        </w:tc>
        <w:tc>
          <w:tcPr>
            <w:tcW w:w="8674" w:type="dxa"/>
            <w:noWrap/>
            <w:vAlign w:val="center"/>
          </w:tcPr>
          <w:p w:rsidR="007E7C4F" w:rsidRDefault="0006566B">
            <w:pPr>
              <w:spacing w:line="480" w:lineRule="exact"/>
              <w:jc w:val="center"/>
              <w:rPr>
                <w:rFonts w:ascii="宋体" w:hAnsi="宋体"/>
                <w:bCs/>
                <w:sz w:val="18"/>
                <w:szCs w:val="18"/>
              </w:rPr>
            </w:pPr>
            <w:r>
              <w:rPr>
                <w:rFonts w:ascii="宋体" w:hAnsi="宋体" w:hint="eastAsia"/>
                <w:bCs/>
                <w:sz w:val="24"/>
                <w:szCs w:val="24"/>
              </w:rPr>
              <w:t>内容</w:t>
            </w:r>
          </w:p>
        </w:tc>
      </w:tr>
      <w:tr w:rsidR="007E7C4F">
        <w:trPr>
          <w:trHeight w:val="1616"/>
          <w:jc w:val="center"/>
        </w:trPr>
        <w:tc>
          <w:tcPr>
            <w:tcW w:w="959" w:type="dxa"/>
            <w:noWrap/>
            <w:vAlign w:val="center"/>
          </w:tcPr>
          <w:p w:rsidR="007E7C4F" w:rsidRDefault="0006566B">
            <w:pPr>
              <w:spacing w:line="480" w:lineRule="exact"/>
              <w:jc w:val="center"/>
              <w:rPr>
                <w:rFonts w:ascii="宋体" w:hAnsi="宋体"/>
                <w:bCs/>
                <w:sz w:val="18"/>
                <w:szCs w:val="18"/>
              </w:rPr>
            </w:pPr>
            <w:r>
              <w:rPr>
                <w:rFonts w:ascii="宋体" w:hAnsi="宋体"/>
                <w:bCs/>
                <w:sz w:val="18"/>
                <w:szCs w:val="18"/>
              </w:rPr>
              <w:t>1</w:t>
            </w:r>
          </w:p>
        </w:tc>
        <w:tc>
          <w:tcPr>
            <w:tcW w:w="8674" w:type="dxa"/>
            <w:noWrap/>
          </w:tcPr>
          <w:p w:rsidR="007E7C4F" w:rsidRDefault="0006566B">
            <w:pPr>
              <w:pStyle w:val="afffffff9"/>
              <w:spacing w:line="276" w:lineRule="auto"/>
            </w:pPr>
            <w:bookmarkStart w:id="2" w:name="OLE_LINK192"/>
            <w:r>
              <w:rPr>
                <w:rFonts w:hint="eastAsia"/>
              </w:rPr>
              <w:t>采购人：宜兴市公用市政工程有限公司</w:t>
            </w:r>
          </w:p>
          <w:p w:rsidR="007E7C4F" w:rsidRDefault="0006566B">
            <w:pPr>
              <w:pStyle w:val="afffffff9"/>
              <w:spacing w:line="276" w:lineRule="auto"/>
            </w:pPr>
            <w:r>
              <w:rPr>
                <w:rFonts w:hint="eastAsia"/>
              </w:rPr>
              <w:t>项目名称：</w:t>
            </w:r>
            <w:r>
              <w:rPr>
                <w:rFonts w:hint="eastAsia"/>
              </w:rPr>
              <w:t>天荒圩闸和南溪河金属结构设备（启闭机、钢闸门、木闸门等）采购</w:t>
            </w:r>
          </w:p>
          <w:p w:rsidR="007E7C4F" w:rsidRDefault="0006566B">
            <w:pPr>
              <w:pStyle w:val="afffffff9"/>
              <w:spacing w:line="276" w:lineRule="auto"/>
            </w:pPr>
            <w:r>
              <w:rPr>
                <w:rFonts w:hint="eastAsia"/>
              </w:rPr>
              <w:t>项目编号</w:t>
            </w:r>
            <w:r>
              <w:t xml:space="preserve">: </w:t>
            </w:r>
            <w:r>
              <w:rPr>
                <w:rFonts w:hint="eastAsia"/>
              </w:rPr>
              <w:t>YXGYJT202401015</w:t>
            </w:r>
          </w:p>
          <w:p w:rsidR="007E7C4F" w:rsidRDefault="0006566B">
            <w:pPr>
              <w:pStyle w:val="afffffff9"/>
              <w:spacing w:line="276" w:lineRule="auto"/>
            </w:pPr>
            <w:r>
              <w:rPr>
                <w:rFonts w:hint="eastAsia"/>
              </w:rPr>
              <w:t>评标方法：最低价中标法（集团网站公开招标）</w:t>
            </w:r>
          </w:p>
          <w:p w:rsidR="007E7C4F" w:rsidRDefault="0006566B">
            <w:pPr>
              <w:pStyle w:val="afffffff9"/>
              <w:spacing w:line="276" w:lineRule="auto"/>
            </w:pPr>
            <w:r>
              <w:rPr>
                <w:rFonts w:hint="eastAsia"/>
              </w:rPr>
              <w:t>本项目最高限价为：</w:t>
            </w:r>
            <w:bookmarkEnd w:id="2"/>
            <w:r>
              <w:rPr>
                <w:rFonts w:hint="eastAsia"/>
              </w:rPr>
              <w:t>37</w:t>
            </w:r>
            <w:r>
              <w:rPr>
                <w:rFonts w:hint="eastAsia"/>
              </w:rPr>
              <w:t>万元</w:t>
            </w:r>
          </w:p>
        </w:tc>
      </w:tr>
      <w:tr w:rsidR="007E7C4F">
        <w:trPr>
          <w:trHeight w:val="1555"/>
          <w:jc w:val="center"/>
        </w:trPr>
        <w:tc>
          <w:tcPr>
            <w:tcW w:w="959" w:type="dxa"/>
            <w:vMerge w:val="restart"/>
            <w:noWrap/>
            <w:vAlign w:val="center"/>
          </w:tcPr>
          <w:p w:rsidR="007E7C4F" w:rsidRDefault="0006566B">
            <w:pPr>
              <w:pStyle w:val="afffffff9"/>
              <w:spacing w:line="276" w:lineRule="auto"/>
            </w:pPr>
            <w:bookmarkStart w:id="3" w:name="OLE_LINK61" w:colFirst="1" w:colLast="1"/>
            <w:r>
              <w:rPr>
                <w:rFonts w:hint="eastAsia"/>
              </w:rPr>
              <w:t>2</w:t>
            </w:r>
          </w:p>
        </w:tc>
        <w:tc>
          <w:tcPr>
            <w:tcW w:w="8674" w:type="dxa"/>
            <w:noWrap/>
          </w:tcPr>
          <w:p w:rsidR="007E7C4F" w:rsidRDefault="0006566B">
            <w:pPr>
              <w:pStyle w:val="afffffff9"/>
              <w:spacing w:line="276" w:lineRule="auto"/>
            </w:pPr>
            <w:r>
              <w:rPr>
                <w:rFonts w:hint="eastAsia"/>
              </w:rPr>
              <w:t>2.1</w:t>
            </w:r>
            <w:r>
              <w:rPr>
                <w:rFonts w:hint="eastAsia"/>
              </w:rPr>
              <w:t>投标人参加本次投标活动应具备下列资格条件：</w:t>
            </w:r>
          </w:p>
          <w:p w:rsidR="007E7C4F" w:rsidRDefault="0006566B">
            <w:pPr>
              <w:pStyle w:val="afffffff9"/>
              <w:numPr>
                <w:ilvl w:val="0"/>
                <w:numId w:val="15"/>
              </w:numPr>
              <w:spacing w:line="276" w:lineRule="auto"/>
            </w:pPr>
            <w:r>
              <w:rPr>
                <w:rFonts w:hint="eastAsia"/>
              </w:rPr>
              <w:t>具有独立承担民事责任的能力；</w:t>
            </w:r>
          </w:p>
          <w:p w:rsidR="007E7C4F" w:rsidRDefault="0006566B">
            <w:pPr>
              <w:pStyle w:val="afffffff9"/>
              <w:numPr>
                <w:ilvl w:val="0"/>
                <w:numId w:val="15"/>
              </w:numPr>
              <w:spacing w:line="276" w:lineRule="auto"/>
            </w:pPr>
            <w:r>
              <w:rPr>
                <w:rFonts w:hint="eastAsia"/>
              </w:rPr>
              <w:t>有依法缴纳税收和社会保障资金的良好记录；</w:t>
            </w:r>
          </w:p>
          <w:p w:rsidR="007E7C4F" w:rsidRDefault="0006566B">
            <w:pPr>
              <w:pStyle w:val="afffffff9"/>
              <w:numPr>
                <w:ilvl w:val="0"/>
                <w:numId w:val="15"/>
              </w:numPr>
              <w:spacing w:line="276" w:lineRule="auto"/>
            </w:pPr>
            <w:r>
              <w:rPr>
                <w:rFonts w:hint="eastAsia"/>
              </w:rPr>
              <w:t>具有履行合同所必需的设备和专业技术能力；</w:t>
            </w:r>
          </w:p>
          <w:p w:rsidR="007E7C4F" w:rsidRDefault="0006566B">
            <w:pPr>
              <w:pStyle w:val="afffffff9"/>
              <w:numPr>
                <w:ilvl w:val="0"/>
                <w:numId w:val="15"/>
              </w:numPr>
              <w:spacing w:line="276" w:lineRule="auto"/>
            </w:pPr>
            <w:r>
              <w:rPr>
                <w:rFonts w:hint="eastAsia"/>
              </w:rPr>
              <w:t>不接受联合体，不接受成交后分包；</w:t>
            </w:r>
          </w:p>
          <w:p w:rsidR="007E7C4F" w:rsidRDefault="0006566B">
            <w:pPr>
              <w:pStyle w:val="afffffff9"/>
              <w:numPr>
                <w:ilvl w:val="0"/>
                <w:numId w:val="15"/>
              </w:numPr>
              <w:spacing w:line="276" w:lineRule="auto"/>
            </w:pPr>
            <w:r>
              <w:rPr>
                <w:rFonts w:hint="eastAsia"/>
              </w:rPr>
              <w:t>无不良信用记录</w:t>
            </w:r>
            <w:r>
              <w:rPr>
                <w:rFonts w:hint="eastAsia"/>
              </w:rPr>
              <w:t>:</w:t>
            </w:r>
            <w:r>
              <w:rPr>
                <w:rFonts w:hint="eastAsia"/>
                <w:lang w:val="zh-CN"/>
              </w:rPr>
              <w:t>良好的信用记录</w:t>
            </w:r>
            <w:r>
              <w:rPr>
                <w:rFonts w:hint="eastAsia"/>
              </w:rPr>
              <w:t>：</w:t>
            </w:r>
            <w:r>
              <w:rPr>
                <w:rFonts w:hint="eastAsia"/>
                <w:lang w:val="zh-CN"/>
              </w:rPr>
              <w:t>投标截止时间之前</w:t>
            </w:r>
            <w:r>
              <w:rPr>
                <w:rFonts w:hint="eastAsia"/>
              </w:rPr>
              <w:t>，</w:t>
            </w:r>
            <w:r>
              <w:rPr>
                <w:rFonts w:hint="eastAsia"/>
                <w:lang w:val="zh-CN"/>
              </w:rPr>
              <w:t>未被</w:t>
            </w:r>
            <w:r>
              <w:rPr>
                <w:rFonts w:hint="eastAsia"/>
              </w:rPr>
              <w:t>“</w:t>
            </w:r>
            <w:r>
              <w:rPr>
                <w:rFonts w:hint="eastAsia"/>
                <w:lang w:val="zh-CN"/>
              </w:rPr>
              <w:t>信用中国</w:t>
            </w:r>
            <w:r>
              <w:rPr>
                <w:rFonts w:hint="eastAsia"/>
              </w:rPr>
              <w:t>”</w:t>
            </w:r>
            <w:r>
              <w:rPr>
                <w:rFonts w:hint="eastAsia"/>
                <w:lang w:val="zh-CN"/>
              </w:rPr>
              <w:t>网站</w:t>
            </w:r>
            <w:r>
              <w:rPr>
                <w:rFonts w:hint="eastAsia"/>
              </w:rPr>
              <w:t>（</w:t>
            </w:r>
            <w:hyperlink r:id="rId8" w:history="1">
              <w:r>
                <w:rPr>
                  <w:rFonts w:hint="eastAsia"/>
                </w:rPr>
                <w:t>www.creditchina.gov.cn</w:t>
              </w:r>
            </w:hyperlink>
            <w:r>
              <w:rPr>
                <w:rFonts w:hint="eastAsia"/>
              </w:rPr>
              <w:t>）</w:t>
            </w:r>
            <w:r>
              <w:rPr>
                <w:rFonts w:hint="eastAsia"/>
                <w:lang w:val="zh-CN"/>
              </w:rPr>
              <w:t>列入失信执行人、税收违法黑名单、政府采购严重违法失信行为记录名单</w:t>
            </w:r>
            <w:r>
              <w:rPr>
                <w:rFonts w:hint="eastAsia"/>
              </w:rPr>
              <w:t>，</w:t>
            </w:r>
            <w:r>
              <w:rPr>
                <w:rFonts w:hint="eastAsia"/>
                <w:lang w:val="zh-CN"/>
              </w:rPr>
              <w:t>未被</w:t>
            </w:r>
            <w:r>
              <w:rPr>
                <w:rFonts w:hint="eastAsia"/>
              </w:rPr>
              <w:t>“</w:t>
            </w:r>
            <w:r>
              <w:rPr>
                <w:rFonts w:hint="eastAsia"/>
                <w:lang w:val="zh-CN"/>
              </w:rPr>
              <w:t>中国政府采购网</w:t>
            </w:r>
            <w:r>
              <w:rPr>
                <w:rFonts w:hint="eastAsia"/>
              </w:rPr>
              <w:t>”</w:t>
            </w:r>
            <w:r>
              <w:rPr>
                <w:rFonts w:hint="eastAsia"/>
                <w:lang w:val="zh-CN"/>
              </w:rPr>
              <w:t>网站</w:t>
            </w:r>
            <w:r>
              <w:rPr>
                <w:rFonts w:hint="eastAsia"/>
              </w:rPr>
              <w:t>（</w:t>
            </w:r>
            <w:r>
              <w:rPr>
                <w:rFonts w:hint="eastAsia"/>
              </w:rPr>
              <w:t>www.ccgp.gov.cn</w:t>
            </w:r>
            <w:r>
              <w:rPr>
                <w:rFonts w:hint="eastAsia"/>
              </w:rPr>
              <w:t>）</w:t>
            </w:r>
            <w:r>
              <w:rPr>
                <w:rFonts w:hint="eastAsia"/>
                <w:lang w:val="zh-CN"/>
              </w:rPr>
              <w:t>列入政府采购严违法失信行为记录名单</w:t>
            </w:r>
            <w:r>
              <w:rPr>
                <w:rFonts w:hint="eastAsia"/>
              </w:rPr>
              <w:t>；</w:t>
            </w:r>
          </w:p>
        </w:tc>
      </w:tr>
      <w:tr w:rsidR="007E7C4F">
        <w:trPr>
          <w:trHeight w:val="1271"/>
          <w:jc w:val="center"/>
        </w:trPr>
        <w:tc>
          <w:tcPr>
            <w:tcW w:w="959" w:type="dxa"/>
            <w:vMerge/>
            <w:noWrap/>
            <w:vAlign w:val="center"/>
          </w:tcPr>
          <w:p w:rsidR="007E7C4F" w:rsidRDefault="007E7C4F">
            <w:pPr>
              <w:spacing w:line="480" w:lineRule="exact"/>
              <w:rPr>
                <w:rFonts w:ascii="宋体" w:hAnsi="宋体"/>
                <w:sz w:val="18"/>
                <w:szCs w:val="18"/>
              </w:rPr>
            </w:pPr>
          </w:p>
        </w:tc>
        <w:tc>
          <w:tcPr>
            <w:tcW w:w="8674" w:type="dxa"/>
            <w:noWrap/>
          </w:tcPr>
          <w:p w:rsidR="007E7C4F" w:rsidRDefault="0006566B">
            <w:pPr>
              <w:pStyle w:val="afffffff9"/>
              <w:spacing w:line="276" w:lineRule="auto"/>
              <w:rPr>
                <w:rFonts w:hAnsi="宋体"/>
                <w:szCs w:val="24"/>
                <w:lang w:val="zh-CN"/>
              </w:rPr>
            </w:pPr>
            <w:r>
              <w:rPr>
                <w:rFonts w:hAnsi="宋体"/>
                <w:szCs w:val="24"/>
                <w:lang w:val="zh-CN"/>
              </w:rPr>
              <w:t>2.</w:t>
            </w:r>
            <w:r>
              <w:rPr>
                <w:rFonts w:hAnsi="宋体"/>
                <w:szCs w:val="24"/>
              </w:rPr>
              <w:t>2</w:t>
            </w:r>
            <w:r>
              <w:rPr>
                <w:rFonts w:hAnsi="宋体" w:hint="eastAsia"/>
                <w:szCs w:val="24"/>
                <w:lang w:val="zh-CN"/>
              </w:rPr>
              <w:t>拒绝下述供应商参加本次采购活动：</w:t>
            </w:r>
          </w:p>
          <w:p w:rsidR="007E7C4F" w:rsidRDefault="0006566B">
            <w:pPr>
              <w:autoSpaceDE w:val="0"/>
              <w:autoSpaceDN w:val="0"/>
              <w:adjustRightInd w:val="0"/>
              <w:spacing w:line="276" w:lineRule="auto"/>
              <w:rPr>
                <w:rFonts w:ascii="宋体" w:hAnsi="宋体"/>
                <w:bCs/>
                <w:sz w:val="24"/>
                <w:szCs w:val="24"/>
              </w:rPr>
            </w:pPr>
            <w:r>
              <w:rPr>
                <w:rFonts w:ascii="宋体" w:hAnsi="宋体" w:hint="eastAsia"/>
                <w:bCs/>
                <w:sz w:val="24"/>
                <w:szCs w:val="24"/>
              </w:rPr>
              <w:t>①供应商单位负责人为同一人或者存在直接控股、管理关系的不同供应商，不得参加同一合同项下的采购活动；</w:t>
            </w:r>
          </w:p>
          <w:p w:rsidR="007E7C4F" w:rsidRDefault="0006566B">
            <w:pPr>
              <w:spacing w:line="276" w:lineRule="auto"/>
              <w:rPr>
                <w:rFonts w:ascii="宋体" w:hAnsi="宋体"/>
                <w:sz w:val="24"/>
                <w:szCs w:val="24"/>
              </w:rPr>
            </w:pPr>
            <w:r>
              <w:rPr>
                <w:rFonts w:ascii="宋体" w:hAnsi="宋体" w:hint="eastAsia"/>
                <w:bCs/>
                <w:sz w:val="24"/>
                <w:szCs w:val="24"/>
              </w:rPr>
              <w:t>②</w:t>
            </w:r>
            <w:r>
              <w:rPr>
                <w:rFonts w:ascii="宋体" w:hAnsi="宋体" w:hint="eastAsia"/>
                <w:bCs/>
                <w:sz w:val="24"/>
                <w:szCs w:val="21"/>
              </w:rPr>
              <w:t>凡</w:t>
            </w:r>
            <w:r>
              <w:rPr>
                <w:rFonts w:ascii="宋体" w:hAnsi="宋体"/>
                <w:bCs/>
                <w:sz w:val="24"/>
                <w:szCs w:val="21"/>
              </w:rPr>
              <w:t>为采购项目提供整体设计、规范编制或者项目管理、监理、检测等服务的单位，不得再参加</w:t>
            </w:r>
            <w:r>
              <w:rPr>
                <w:rFonts w:ascii="宋体" w:hAnsi="宋体" w:hint="eastAsia"/>
                <w:bCs/>
                <w:sz w:val="24"/>
                <w:szCs w:val="21"/>
              </w:rPr>
              <w:t>本</w:t>
            </w:r>
            <w:r>
              <w:rPr>
                <w:rFonts w:ascii="宋体" w:hAnsi="宋体"/>
                <w:bCs/>
                <w:sz w:val="24"/>
                <w:szCs w:val="21"/>
              </w:rPr>
              <w:t>项目的采购活动。</w:t>
            </w:r>
          </w:p>
        </w:tc>
      </w:tr>
      <w:bookmarkEnd w:id="3"/>
      <w:tr w:rsidR="007E7C4F">
        <w:trPr>
          <w:trHeight w:val="457"/>
          <w:jc w:val="center"/>
        </w:trPr>
        <w:tc>
          <w:tcPr>
            <w:tcW w:w="959" w:type="dxa"/>
            <w:noWrap/>
            <w:vAlign w:val="center"/>
          </w:tcPr>
          <w:p w:rsidR="007E7C4F" w:rsidRDefault="0006566B">
            <w:pPr>
              <w:spacing w:line="480" w:lineRule="exact"/>
              <w:jc w:val="center"/>
              <w:rPr>
                <w:rFonts w:ascii="宋体" w:hAnsi="宋体"/>
                <w:bCs/>
                <w:sz w:val="18"/>
                <w:szCs w:val="18"/>
              </w:rPr>
            </w:pPr>
            <w:r>
              <w:rPr>
                <w:rFonts w:ascii="宋体" w:hAnsi="宋体"/>
                <w:bCs/>
                <w:sz w:val="18"/>
                <w:szCs w:val="18"/>
              </w:rPr>
              <w:t>3</w:t>
            </w:r>
          </w:p>
        </w:tc>
        <w:tc>
          <w:tcPr>
            <w:tcW w:w="8674" w:type="dxa"/>
            <w:noWrap/>
            <w:vAlign w:val="center"/>
          </w:tcPr>
          <w:p w:rsidR="007E7C4F" w:rsidRDefault="0006566B">
            <w:pPr>
              <w:pStyle w:val="afffffff9"/>
              <w:spacing w:line="276" w:lineRule="auto"/>
              <w:rPr>
                <w:rFonts w:hAnsi="宋体"/>
                <w:bCs/>
                <w:szCs w:val="24"/>
                <w:lang w:val="zh-CN"/>
              </w:rPr>
            </w:pPr>
            <w:r>
              <w:rPr>
                <w:rFonts w:hAnsi="宋体" w:hint="eastAsia"/>
                <w:bCs/>
                <w:szCs w:val="24"/>
                <w:lang w:val="zh-CN"/>
              </w:rPr>
              <w:t>集中考察或答疑：无。</w:t>
            </w:r>
          </w:p>
        </w:tc>
      </w:tr>
      <w:tr w:rsidR="007E7C4F">
        <w:trPr>
          <w:trHeight w:val="703"/>
          <w:jc w:val="center"/>
        </w:trPr>
        <w:tc>
          <w:tcPr>
            <w:tcW w:w="959" w:type="dxa"/>
            <w:noWrap/>
            <w:vAlign w:val="center"/>
          </w:tcPr>
          <w:p w:rsidR="007E7C4F" w:rsidRDefault="0006566B">
            <w:pPr>
              <w:spacing w:line="480" w:lineRule="exact"/>
              <w:jc w:val="center"/>
              <w:rPr>
                <w:rFonts w:ascii="宋体" w:hAnsi="宋体"/>
                <w:bCs/>
                <w:sz w:val="18"/>
                <w:szCs w:val="18"/>
              </w:rPr>
            </w:pPr>
            <w:r>
              <w:rPr>
                <w:rFonts w:ascii="宋体" w:hAnsi="宋体"/>
                <w:bCs/>
                <w:sz w:val="18"/>
                <w:szCs w:val="18"/>
              </w:rPr>
              <w:t>4</w:t>
            </w:r>
          </w:p>
        </w:tc>
        <w:tc>
          <w:tcPr>
            <w:tcW w:w="8674" w:type="dxa"/>
            <w:noWrap/>
            <w:vAlign w:val="center"/>
          </w:tcPr>
          <w:p w:rsidR="007E7C4F" w:rsidRDefault="0006566B">
            <w:pPr>
              <w:spacing w:line="276" w:lineRule="auto"/>
              <w:rPr>
                <w:rFonts w:ascii="宋体" w:hAnsi="宋体"/>
                <w:bCs/>
                <w:sz w:val="24"/>
                <w:szCs w:val="24"/>
              </w:rPr>
            </w:pPr>
            <w:r>
              <w:rPr>
                <w:rFonts w:ascii="宋体" w:hAnsi="宋体" w:hint="eastAsia"/>
                <w:bCs/>
                <w:sz w:val="24"/>
                <w:szCs w:val="24"/>
              </w:rPr>
              <w:t>资格审查原件：</w:t>
            </w:r>
            <w:r>
              <w:rPr>
                <w:rFonts w:ascii="宋体" w:hAnsi="宋体"/>
                <w:bCs/>
                <w:sz w:val="24"/>
                <w:szCs w:val="24"/>
              </w:rPr>
              <w:t>1</w:t>
            </w:r>
            <w:r>
              <w:rPr>
                <w:rFonts w:ascii="宋体" w:hAnsi="宋体" w:hint="eastAsia"/>
                <w:bCs/>
                <w:sz w:val="24"/>
                <w:szCs w:val="24"/>
              </w:rPr>
              <w:t>份（单独分装，不需密封）</w:t>
            </w:r>
          </w:p>
          <w:p w:rsidR="007E7C4F" w:rsidRDefault="0006566B">
            <w:pPr>
              <w:spacing w:line="276" w:lineRule="auto"/>
              <w:rPr>
                <w:rFonts w:ascii="宋体" w:hAnsi="宋体"/>
                <w:bCs/>
                <w:sz w:val="24"/>
                <w:szCs w:val="24"/>
              </w:rPr>
            </w:pPr>
            <w:r>
              <w:rPr>
                <w:rFonts w:ascii="宋体" w:hAnsi="宋体" w:hint="eastAsia"/>
                <w:bCs/>
                <w:sz w:val="24"/>
                <w:szCs w:val="24"/>
              </w:rPr>
              <w:t>投标文件份数：</w:t>
            </w:r>
            <w:r>
              <w:rPr>
                <w:rFonts w:ascii="宋体" w:hAnsi="宋体" w:hint="eastAsia"/>
                <w:bCs/>
                <w:sz w:val="24"/>
                <w:szCs w:val="24"/>
              </w:rPr>
              <w:t>2</w:t>
            </w:r>
            <w:r>
              <w:rPr>
                <w:rFonts w:ascii="宋体" w:hAnsi="宋体" w:hint="eastAsia"/>
                <w:bCs/>
                <w:sz w:val="24"/>
                <w:szCs w:val="24"/>
              </w:rPr>
              <w:t>份（一正一副，需装订后密封）</w:t>
            </w:r>
          </w:p>
        </w:tc>
      </w:tr>
      <w:tr w:rsidR="007E7C4F">
        <w:trPr>
          <w:trHeight w:val="385"/>
          <w:jc w:val="center"/>
        </w:trPr>
        <w:tc>
          <w:tcPr>
            <w:tcW w:w="959" w:type="dxa"/>
            <w:noWrap/>
            <w:vAlign w:val="center"/>
          </w:tcPr>
          <w:p w:rsidR="007E7C4F" w:rsidRDefault="0006566B">
            <w:pPr>
              <w:spacing w:line="480" w:lineRule="exact"/>
              <w:jc w:val="center"/>
              <w:rPr>
                <w:rFonts w:ascii="宋体" w:hAnsi="宋体"/>
                <w:bCs/>
                <w:sz w:val="18"/>
                <w:szCs w:val="18"/>
              </w:rPr>
            </w:pPr>
            <w:r>
              <w:rPr>
                <w:rFonts w:ascii="宋体" w:hAnsi="宋体"/>
                <w:bCs/>
                <w:sz w:val="18"/>
                <w:szCs w:val="18"/>
              </w:rPr>
              <w:t>5</w:t>
            </w:r>
          </w:p>
        </w:tc>
        <w:tc>
          <w:tcPr>
            <w:tcW w:w="8674" w:type="dxa"/>
            <w:noWrap/>
            <w:vAlign w:val="center"/>
          </w:tcPr>
          <w:p w:rsidR="007E7C4F" w:rsidRDefault="0006566B">
            <w:pPr>
              <w:spacing w:line="276" w:lineRule="auto"/>
              <w:rPr>
                <w:rFonts w:ascii="宋体" w:hAnsi="宋体"/>
                <w:b/>
                <w:bCs/>
                <w:color w:val="FF0000"/>
                <w:sz w:val="24"/>
                <w:szCs w:val="24"/>
              </w:rPr>
            </w:pPr>
            <w:r>
              <w:rPr>
                <w:rFonts w:ascii="宋体" w:hAnsi="宋体" w:hint="eastAsia"/>
                <w:b/>
                <w:bCs/>
                <w:sz w:val="24"/>
                <w:szCs w:val="21"/>
              </w:rPr>
              <w:t>标书下载：投标人自行至宜兴市公用环保集团有限公司网站下载标书</w:t>
            </w:r>
          </w:p>
        </w:tc>
      </w:tr>
      <w:tr w:rsidR="007E7C4F">
        <w:trPr>
          <w:trHeight w:val="982"/>
          <w:jc w:val="center"/>
        </w:trPr>
        <w:tc>
          <w:tcPr>
            <w:tcW w:w="959" w:type="dxa"/>
            <w:noWrap/>
            <w:vAlign w:val="center"/>
          </w:tcPr>
          <w:p w:rsidR="007E7C4F" w:rsidRDefault="0006566B">
            <w:pPr>
              <w:spacing w:line="480" w:lineRule="exact"/>
              <w:jc w:val="center"/>
              <w:rPr>
                <w:rFonts w:ascii="宋体" w:hAnsi="宋体"/>
                <w:bCs/>
                <w:sz w:val="18"/>
                <w:szCs w:val="18"/>
              </w:rPr>
            </w:pPr>
            <w:r>
              <w:rPr>
                <w:rFonts w:ascii="宋体" w:hAnsi="宋体" w:hint="eastAsia"/>
                <w:bCs/>
                <w:sz w:val="18"/>
                <w:szCs w:val="18"/>
              </w:rPr>
              <w:t>6</w:t>
            </w:r>
          </w:p>
        </w:tc>
        <w:tc>
          <w:tcPr>
            <w:tcW w:w="8674" w:type="dxa"/>
            <w:noWrap/>
          </w:tcPr>
          <w:p w:rsidR="007E7C4F" w:rsidRDefault="0006566B">
            <w:pPr>
              <w:spacing w:line="276" w:lineRule="auto"/>
              <w:rPr>
                <w:rFonts w:ascii="宋体" w:hAnsi="宋体"/>
                <w:bCs/>
                <w:sz w:val="24"/>
                <w:szCs w:val="21"/>
              </w:rPr>
            </w:pPr>
            <w:r>
              <w:rPr>
                <w:rFonts w:ascii="宋体" w:hAnsi="宋体" w:hint="eastAsia"/>
                <w:bCs/>
                <w:sz w:val="24"/>
                <w:szCs w:val="21"/>
              </w:rPr>
              <w:t>投标截止时间及开标时间：</w:t>
            </w:r>
            <w:r>
              <w:rPr>
                <w:rFonts w:ascii="宋体" w:hAnsi="宋体" w:hint="eastAsia"/>
                <w:bCs/>
                <w:sz w:val="24"/>
                <w:szCs w:val="21"/>
              </w:rPr>
              <w:t>202</w:t>
            </w:r>
            <w:r>
              <w:rPr>
                <w:rFonts w:ascii="宋体" w:hAnsi="宋体" w:hint="eastAsia"/>
                <w:bCs/>
                <w:sz w:val="24"/>
                <w:szCs w:val="21"/>
              </w:rPr>
              <w:t>4</w:t>
            </w:r>
            <w:r>
              <w:rPr>
                <w:rFonts w:ascii="宋体" w:hAnsi="宋体" w:hint="eastAsia"/>
                <w:bCs/>
                <w:sz w:val="24"/>
                <w:szCs w:val="21"/>
              </w:rPr>
              <w:t>年</w:t>
            </w:r>
            <w:r>
              <w:rPr>
                <w:rFonts w:ascii="宋体" w:hAnsi="宋体" w:hint="eastAsia"/>
                <w:bCs/>
                <w:sz w:val="24"/>
                <w:szCs w:val="21"/>
              </w:rPr>
              <w:t>2</w:t>
            </w:r>
            <w:r>
              <w:rPr>
                <w:rFonts w:ascii="宋体" w:hAnsi="宋体" w:hint="eastAsia"/>
                <w:bCs/>
                <w:sz w:val="24"/>
                <w:szCs w:val="21"/>
              </w:rPr>
              <w:t>月</w:t>
            </w:r>
            <w:r w:rsidR="00DD03D2">
              <w:rPr>
                <w:rFonts w:ascii="宋体" w:hAnsi="宋体" w:hint="eastAsia"/>
                <w:bCs/>
                <w:sz w:val="24"/>
                <w:szCs w:val="21"/>
              </w:rPr>
              <w:t>23</w:t>
            </w:r>
            <w:r>
              <w:rPr>
                <w:rFonts w:ascii="宋体" w:hAnsi="宋体" w:hint="eastAsia"/>
                <w:bCs/>
                <w:sz w:val="24"/>
                <w:szCs w:val="21"/>
              </w:rPr>
              <w:t>日</w:t>
            </w:r>
            <w:r>
              <w:rPr>
                <w:rFonts w:ascii="宋体" w:hAnsi="宋体" w:hint="eastAsia"/>
                <w:bCs/>
                <w:sz w:val="24"/>
                <w:szCs w:val="21"/>
              </w:rPr>
              <w:t>9:00</w:t>
            </w:r>
          </w:p>
          <w:p w:rsidR="007E7C4F" w:rsidRDefault="0006566B">
            <w:pPr>
              <w:spacing w:line="276" w:lineRule="auto"/>
              <w:rPr>
                <w:rFonts w:ascii="宋体" w:hAnsi="宋体"/>
                <w:bCs/>
                <w:sz w:val="24"/>
                <w:szCs w:val="21"/>
              </w:rPr>
            </w:pPr>
            <w:r>
              <w:rPr>
                <w:rFonts w:ascii="宋体" w:hAnsi="宋体" w:hint="eastAsia"/>
                <w:bCs/>
                <w:sz w:val="24"/>
                <w:szCs w:val="21"/>
              </w:rPr>
              <w:t>定标时间：评标结束后</w:t>
            </w:r>
          </w:p>
          <w:p w:rsidR="007E7C4F" w:rsidRDefault="0006566B">
            <w:pPr>
              <w:spacing w:line="276" w:lineRule="auto"/>
              <w:jc w:val="left"/>
              <w:rPr>
                <w:rFonts w:ascii="宋体" w:hAnsi="宋体"/>
                <w:sz w:val="24"/>
                <w:szCs w:val="24"/>
              </w:rPr>
            </w:pPr>
            <w:r>
              <w:rPr>
                <w:rFonts w:ascii="宋体" w:hAnsi="宋体" w:hint="eastAsia"/>
                <w:bCs/>
                <w:sz w:val="24"/>
                <w:szCs w:val="21"/>
              </w:rPr>
              <w:t>投标地点及开标地点：宜兴市环科园绿园路</w:t>
            </w:r>
            <w:r>
              <w:rPr>
                <w:rFonts w:ascii="宋体" w:hAnsi="宋体" w:hint="eastAsia"/>
                <w:bCs/>
                <w:sz w:val="24"/>
                <w:szCs w:val="21"/>
              </w:rPr>
              <w:t>528</w:t>
            </w:r>
            <w:r>
              <w:rPr>
                <w:rFonts w:ascii="宋体" w:hAnsi="宋体" w:hint="eastAsia"/>
                <w:bCs/>
                <w:sz w:val="24"/>
                <w:szCs w:val="21"/>
              </w:rPr>
              <w:t>号孵化园二楼开标室</w:t>
            </w:r>
          </w:p>
        </w:tc>
      </w:tr>
      <w:tr w:rsidR="007E7C4F">
        <w:trPr>
          <w:trHeight w:val="557"/>
          <w:jc w:val="center"/>
        </w:trPr>
        <w:tc>
          <w:tcPr>
            <w:tcW w:w="959" w:type="dxa"/>
            <w:noWrap/>
            <w:vAlign w:val="center"/>
          </w:tcPr>
          <w:p w:rsidR="007E7C4F" w:rsidRDefault="0006566B">
            <w:pPr>
              <w:spacing w:line="480" w:lineRule="exact"/>
              <w:jc w:val="center"/>
              <w:rPr>
                <w:rFonts w:ascii="宋体" w:hAnsi="宋体"/>
                <w:bCs/>
                <w:sz w:val="18"/>
                <w:szCs w:val="18"/>
              </w:rPr>
            </w:pPr>
            <w:r>
              <w:rPr>
                <w:rFonts w:ascii="宋体" w:hAnsi="宋体" w:hint="eastAsia"/>
                <w:bCs/>
                <w:sz w:val="18"/>
                <w:szCs w:val="18"/>
              </w:rPr>
              <w:t>7</w:t>
            </w:r>
          </w:p>
        </w:tc>
        <w:tc>
          <w:tcPr>
            <w:tcW w:w="8674" w:type="dxa"/>
            <w:noWrap/>
          </w:tcPr>
          <w:p w:rsidR="007E7C4F" w:rsidRDefault="0006566B">
            <w:pPr>
              <w:spacing w:line="276" w:lineRule="auto"/>
              <w:rPr>
                <w:rFonts w:ascii="宋体" w:hAnsi="宋体"/>
                <w:bCs/>
                <w:sz w:val="24"/>
                <w:szCs w:val="21"/>
              </w:rPr>
            </w:pPr>
            <w:r>
              <w:rPr>
                <w:rFonts w:ascii="宋体" w:hAnsi="宋体" w:hint="eastAsia"/>
                <w:bCs/>
                <w:sz w:val="24"/>
                <w:szCs w:val="21"/>
              </w:rPr>
              <w:t>采购人：</w:t>
            </w:r>
            <w:r>
              <w:rPr>
                <w:rFonts w:ascii="宋体" w:hAnsi="宋体" w:hint="eastAsia"/>
                <w:color w:val="000000"/>
                <w:sz w:val="24"/>
                <w:szCs w:val="24"/>
              </w:rPr>
              <w:t>宜兴市公用市政工程有限公司</w:t>
            </w:r>
          </w:p>
          <w:p w:rsidR="007E7C4F" w:rsidRDefault="0006566B">
            <w:pPr>
              <w:spacing w:line="276" w:lineRule="auto"/>
              <w:rPr>
                <w:rFonts w:ascii="宋体" w:hAnsi="宋体"/>
                <w:bCs/>
                <w:sz w:val="24"/>
                <w:szCs w:val="21"/>
              </w:rPr>
            </w:pPr>
            <w:r>
              <w:rPr>
                <w:rFonts w:ascii="宋体" w:hAnsi="宋体" w:hint="eastAsia"/>
                <w:bCs/>
                <w:sz w:val="24"/>
                <w:szCs w:val="21"/>
              </w:rPr>
              <w:t>联系人：吴先生、应先生</w:t>
            </w:r>
          </w:p>
          <w:p w:rsidR="007E7C4F" w:rsidRDefault="0006566B">
            <w:pPr>
              <w:spacing w:line="276" w:lineRule="auto"/>
              <w:rPr>
                <w:rFonts w:ascii="宋体" w:hAnsi="宋体"/>
                <w:bCs/>
                <w:sz w:val="24"/>
                <w:szCs w:val="21"/>
              </w:rPr>
            </w:pPr>
            <w:r>
              <w:rPr>
                <w:rFonts w:ascii="宋体" w:hAnsi="宋体" w:hint="eastAsia"/>
                <w:bCs/>
                <w:sz w:val="24"/>
                <w:szCs w:val="21"/>
              </w:rPr>
              <w:t>联系电话：</w:t>
            </w:r>
            <w:r>
              <w:rPr>
                <w:rFonts w:ascii="宋体" w:hAnsi="宋体"/>
                <w:bCs/>
                <w:sz w:val="24"/>
                <w:szCs w:val="21"/>
              </w:rPr>
              <w:t>0510-</w:t>
            </w:r>
            <w:r>
              <w:rPr>
                <w:rFonts w:ascii="宋体" w:hAnsi="宋体" w:hint="eastAsia"/>
                <w:bCs/>
                <w:sz w:val="24"/>
                <w:szCs w:val="21"/>
              </w:rPr>
              <w:t>80718867</w:t>
            </w:r>
            <w:r>
              <w:rPr>
                <w:rFonts w:ascii="宋体" w:hAnsi="宋体" w:hint="eastAsia"/>
                <w:bCs/>
                <w:sz w:val="24"/>
                <w:szCs w:val="21"/>
              </w:rPr>
              <w:t>，</w:t>
            </w:r>
            <w:r>
              <w:rPr>
                <w:rFonts w:ascii="宋体" w:hAnsi="宋体" w:hint="eastAsia"/>
                <w:bCs/>
                <w:sz w:val="24"/>
                <w:szCs w:val="21"/>
              </w:rPr>
              <w:t>0510-87117379</w:t>
            </w:r>
          </w:p>
          <w:p w:rsidR="007E7C4F" w:rsidRDefault="0006566B">
            <w:pPr>
              <w:spacing w:line="276" w:lineRule="auto"/>
              <w:rPr>
                <w:rFonts w:ascii="宋体" w:hAnsi="宋体"/>
                <w:bCs/>
                <w:sz w:val="24"/>
                <w:szCs w:val="21"/>
              </w:rPr>
            </w:pPr>
            <w:r>
              <w:rPr>
                <w:rFonts w:ascii="宋体" w:hAnsi="宋体" w:hint="eastAsia"/>
                <w:bCs/>
                <w:sz w:val="24"/>
                <w:szCs w:val="21"/>
              </w:rPr>
              <w:t>联系地址：宜兴市环科园绿园路</w:t>
            </w:r>
            <w:r>
              <w:rPr>
                <w:rFonts w:ascii="宋体" w:hAnsi="宋体" w:hint="eastAsia"/>
                <w:bCs/>
                <w:sz w:val="24"/>
                <w:szCs w:val="21"/>
              </w:rPr>
              <w:t>528</w:t>
            </w:r>
            <w:r>
              <w:rPr>
                <w:rFonts w:ascii="宋体" w:hAnsi="宋体" w:hint="eastAsia"/>
                <w:bCs/>
                <w:sz w:val="24"/>
                <w:szCs w:val="21"/>
              </w:rPr>
              <w:t>号</w:t>
            </w:r>
          </w:p>
          <w:p w:rsidR="007E7C4F" w:rsidRDefault="0006566B">
            <w:pPr>
              <w:spacing w:line="276" w:lineRule="auto"/>
              <w:rPr>
                <w:rFonts w:ascii="宋体" w:hAnsi="宋体"/>
                <w:bCs/>
                <w:sz w:val="24"/>
                <w:szCs w:val="24"/>
                <w:lang w:val="zh-CN"/>
              </w:rPr>
            </w:pPr>
            <w:r>
              <w:rPr>
                <w:rFonts w:ascii="宋体" w:hAnsi="宋体" w:hint="eastAsia"/>
                <w:bCs/>
                <w:sz w:val="24"/>
                <w:szCs w:val="21"/>
              </w:rPr>
              <w:t>邮政编码：</w:t>
            </w:r>
            <w:r>
              <w:rPr>
                <w:rFonts w:ascii="宋体" w:hAnsi="宋体" w:hint="eastAsia"/>
                <w:bCs/>
                <w:sz w:val="24"/>
                <w:szCs w:val="21"/>
              </w:rPr>
              <w:t>214200</w:t>
            </w:r>
          </w:p>
        </w:tc>
      </w:tr>
      <w:tr w:rsidR="007E7C4F">
        <w:trPr>
          <w:trHeight w:val="557"/>
          <w:jc w:val="center"/>
        </w:trPr>
        <w:tc>
          <w:tcPr>
            <w:tcW w:w="959" w:type="dxa"/>
            <w:noWrap/>
            <w:vAlign w:val="center"/>
          </w:tcPr>
          <w:p w:rsidR="007E7C4F" w:rsidRDefault="0006566B">
            <w:pPr>
              <w:spacing w:line="480" w:lineRule="exact"/>
              <w:jc w:val="center"/>
              <w:rPr>
                <w:rFonts w:ascii="宋体" w:hAnsi="宋体"/>
                <w:bCs/>
                <w:sz w:val="18"/>
                <w:szCs w:val="18"/>
              </w:rPr>
            </w:pPr>
            <w:r>
              <w:rPr>
                <w:rFonts w:ascii="宋体" w:hAnsi="宋体" w:hint="eastAsia"/>
                <w:bCs/>
                <w:sz w:val="18"/>
                <w:szCs w:val="18"/>
              </w:rPr>
              <w:lastRenderedPageBreak/>
              <w:t>8</w:t>
            </w:r>
          </w:p>
        </w:tc>
        <w:tc>
          <w:tcPr>
            <w:tcW w:w="8674" w:type="dxa"/>
            <w:noWrap/>
          </w:tcPr>
          <w:p w:rsidR="007E7C4F" w:rsidRDefault="0006566B">
            <w:pPr>
              <w:pStyle w:val="afffffff9"/>
              <w:rPr>
                <w:rFonts w:hAnsi="宋体"/>
                <w:bCs/>
                <w:kern w:val="2"/>
              </w:rPr>
            </w:pPr>
            <w:r>
              <w:rPr>
                <w:rFonts w:hAnsi="宋体" w:hint="eastAsia"/>
                <w:b/>
                <w:bCs/>
                <w:szCs w:val="21"/>
              </w:rPr>
              <w:t>投标保证金：</w:t>
            </w:r>
            <w:bookmarkStart w:id="4" w:name="OLE_LINK49"/>
            <w:bookmarkStart w:id="5" w:name="OLE_LINK138"/>
            <w:r>
              <w:rPr>
                <w:rFonts w:hint="eastAsia"/>
              </w:rPr>
              <w:t>采购人根据项目的实际情况，要求投</w:t>
            </w:r>
            <w:r>
              <w:rPr>
                <w:rFonts w:hint="eastAsia"/>
              </w:rPr>
              <w:t>标人交纳投标保证金</w:t>
            </w:r>
            <w:r>
              <w:rPr>
                <w:rFonts w:hint="eastAsia"/>
                <w:b/>
                <w:bCs/>
              </w:rPr>
              <w:t>：</w:t>
            </w:r>
            <w:r>
              <w:rPr>
                <w:rFonts w:hint="eastAsia"/>
                <w:b/>
                <w:bCs/>
              </w:rPr>
              <w:t>陆仟</w:t>
            </w:r>
            <w:r>
              <w:rPr>
                <w:rFonts w:hint="eastAsia"/>
                <w:b/>
                <w:bCs/>
              </w:rPr>
              <w:t>元人民币</w:t>
            </w:r>
            <w:r>
              <w:rPr>
                <w:rFonts w:hint="eastAsia"/>
              </w:rPr>
              <w:t>。</w:t>
            </w:r>
            <w:bookmarkEnd w:id="4"/>
            <w:r>
              <w:rPr>
                <w:rFonts w:hint="eastAsia"/>
              </w:rPr>
              <w:t>交纳投标保证金的单位名称必须与参加投标的投标人名称一致</w:t>
            </w:r>
            <w:bookmarkEnd w:id="5"/>
            <w:r>
              <w:rPr>
                <w:rFonts w:hAnsi="宋体" w:hint="eastAsia"/>
                <w:bCs/>
                <w:kern w:val="2"/>
              </w:rPr>
              <w:t>：</w:t>
            </w:r>
          </w:p>
          <w:tbl>
            <w:tblPr>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4"/>
              <w:gridCol w:w="3349"/>
              <w:gridCol w:w="1084"/>
              <w:gridCol w:w="2663"/>
            </w:tblGrid>
            <w:tr w:rsidR="007E7C4F">
              <w:trPr>
                <w:trHeight w:val="679"/>
                <w:jc w:val="center"/>
              </w:trPr>
              <w:tc>
                <w:tcPr>
                  <w:tcW w:w="1704" w:type="dxa"/>
                  <w:noWrap/>
                  <w:vAlign w:val="center"/>
                </w:tcPr>
                <w:p w:rsidR="007E7C4F" w:rsidRDefault="0006566B">
                  <w:pPr>
                    <w:jc w:val="center"/>
                    <w:rPr>
                      <w:rFonts w:hAnsi="宋体"/>
                      <w:bCs/>
                      <w:szCs w:val="21"/>
                      <w:lang w:val="zh-CN"/>
                    </w:rPr>
                  </w:pPr>
                  <w:r>
                    <w:rPr>
                      <w:rFonts w:hint="eastAsia"/>
                      <w:szCs w:val="21"/>
                    </w:rPr>
                    <w:t>交纳投标保证金账户名称</w:t>
                  </w:r>
                </w:p>
              </w:tc>
              <w:tc>
                <w:tcPr>
                  <w:tcW w:w="3349" w:type="dxa"/>
                  <w:noWrap/>
                  <w:vAlign w:val="center"/>
                </w:tcPr>
                <w:p w:rsidR="007E7C4F" w:rsidRDefault="0006566B">
                  <w:pPr>
                    <w:jc w:val="center"/>
                    <w:rPr>
                      <w:rFonts w:hAnsi="宋体"/>
                      <w:bCs/>
                      <w:szCs w:val="21"/>
                      <w:lang w:val="zh-CN"/>
                    </w:rPr>
                  </w:pPr>
                  <w:r>
                    <w:rPr>
                      <w:rFonts w:ascii="宋体" w:hAnsi="宋体" w:hint="eastAsia"/>
                      <w:bCs/>
                      <w:sz w:val="24"/>
                      <w:szCs w:val="21"/>
                    </w:rPr>
                    <w:t>宜兴市公用环保集团有限公司</w:t>
                  </w:r>
                </w:p>
              </w:tc>
              <w:tc>
                <w:tcPr>
                  <w:tcW w:w="1084" w:type="dxa"/>
                  <w:vMerge w:val="restart"/>
                  <w:noWrap/>
                  <w:vAlign w:val="center"/>
                </w:tcPr>
                <w:p w:rsidR="007E7C4F" w:rsidRDefault="0006566B">
                  <w:pPr>
                    <w:jc w:val="center"/>
                    <w:rPr>
                      <w:rFonts w:hAnsi="宋体"/>
                      <w:bCs/>
                      <w:szCs w:val="21"/>
                      <w:lang w:val="zh-CN"/>
                    </w:rPr>
                  </w:pPr>
                  <w:r>
                    <w:rPr>
                      <w:rFonts w:hAnsi="宋体" w:hint="eastAsia"/>
                      <w:bCs/>
                      <w:szCs w:val="21"/>
                      <w:lang w:val="zh-CN"/>
                    </w:rPr>
                    <w:t>交纳</w:t>
                  </w:r>
                </w:p>
                <w:p w:rsidR="007E7C4F" w:rsidRDefault="0006566B">
                  <w:pPr>
                    <w:jc w:val="center"/>
                    <w:rPr>
                      <w:rFonts w:hAnsi="宋体"/>
                      <w:bCs/>
                      <w:szCs w:val="21"/>
                      <w:lang w:val="zh-CN"/>
                    </w:rPr>
                  </w:pPr>
                  <w:r>
                    <w:rPr>
                      <w:rFonts w:hAnsi="宋体" w:hint="eastAsia"/>
                      <w:bCs/>
                      <w:szCs w:val="21"/>
                      <w:lang w:val="zh-CN"/>
                    </w:rPr>
                    <w:t>形式</w:t>
                  </w:r>
                </w:p>
              </w:tc>
              <w:tc>
                <w:tcPr>
                  <w:tcW w:w="2663" w:type="dxa"/>
                  <w:vMerge w:val="restart"/>
                  <w:noWrap/>
                  <w:vAlign w:val="center"/>
                </w:tcPr>
                <w:p w:rsidR="007E7C4F" w:rsidRDefault="0006566B">
                  <w:pPr>
                    <w:jc w:val="center"/>
                    <w:rPr>
                      <w:rFonts w:hAnsi="宋体"/>
                      <w:bCs/>
                      <w:szCs w:val="21"/>
                      <w:lang w:val="zh-CN"/>
                    </w:rPr>
                  </w:pPr>
                  <w:r>
                    <w:rPr>
                      <w:rFonts w:hint="eastAsia"/>
                      <w:b/>
                      <w:szCs w:val="21"/>
                    </w:rPr>
                    <w:t>投标保证金的交纳形式限于银行转账（不接受其他形式的投标保证金）</w:t>
                  </w:r>
                </w:p>
              </w:tc>
            </w:tr>
            <w:tr w:rsidR="007E7C4F">
              <w:trPr>
                <w:trHeight w:val="283"/>
                <w:jc w:val="center"/>
              </w:trPr>
              <w:tc>
                <w:tcPr>
                  <w:tcW w:w="1704" w:type="dxa"/>
                  <w:noWrap/>
                  <w:vAlign w:val="center"/>
                </w:tcPr>
                <w:p w:rsidR="007E7C4F" w:rsidRDefault="0006566B">
                  <w:pPr>
                    <w:jc w:val="center"/>
                    <w:rPr>
                      <w:szCs w:val="21"/>
                    </w:rPr>
                  </w:pPr>
                  <w:r>
                    <w:rPr>
                      <w:rFonts w:hAnsi="宋体" w:hint="eastAsia"/>
                      <w:bCs/>
                      <w:szCs w:val="21"/>
                      <w:lang w:val="zh-CN"/>
                    </w:rPr>
                    <w:t>开户银行</w:t>
                  </w:r>
                </w:p>
              </w:tc>
              <w:tc>
                <w:tcPr>
                  <w:tcW w:w="3349" w:type="dxa"/>
                  <w:noWrap/>
                  <w:vAlign w:val="center"/>
                </w:tcPr>
                <w:p w:rsidR="007E7C4F" w:rsidRDefault="0006566B">
                  <w:pPr>
                    <w:jc w:val="center"/>
                    <w:rPr>
                      <w:rFonts w:ascii="宋体" w:hAnsi="宋体"/>
                      <w:bCs/>
                      <w:sz w:val="24"/>
                      <w:szCs w:val="21"/>
                    </w:rPr>
                  </w:pPr>
                  <w:r>
                    <w:rPr>
                      <w:color w:val="000000"/>
                      <w:szCs w:val="21"/>
                      <w:shd w:val="clear" w:color="auto" w:fill="FFFFFF"/>
                    </w:rPr>
                    <w:t>光大银行宜兴支行</w:t>
                  </w:r>
                </w:p>
              </w:tc>
              <w:tc>
                <w:tcPr>
                  <w:tcW w:w="1084" w:type="dxa"/>
                  <w:vMerge/>
                  <w:noWrap/>
                  <w:vAlign w:val="center"/>
                </w:tcPr>
                <w:p w:rsidR="007E7C4F" w:rsidRDefault="007E7C4F">
                  <w:pPr>
                    <w:jc w:val="center"/>
                    <w:rPr>
                      <w:rFonts w:hAnsi="宋体"/>
                      <w:bCs/>
                      <w:szCs w:val="21"/>
                      <w:lang w:val="zh-CN"/>
                    </w:rPr>
                  </w:pPr>
                </w:p>
              </w:tc>
              <w:tc>
                <w:tcPr>
                  <w:tcW w:w="2663" w:type="dxa"/>
                  <w:vMerge/>
                  <w:noWrap/>
                  <w:vAlign w:val="center"/>
                </w:tcPr>
                <w:p w:rsidR="007E7C4F" w:rsidRDefault="007E7C4F">
                  <w:pPr>
                    <w:jc w:val="center"/>
                    <w:rPr>
                      <w:szCs w:val="21"/>
                    </w:rPr>
                  </w:pPr>
                </w:p>
              </w:tc>
            </w:tr>
            <w:tr w:rsidR="007E7C4F">
              <w:trPr>
                <w:trHeight w:val="283"/>
                <w:jc w:val="center"/>
              </w:trPr>
              <w:tc>
                <w:tcPr>
                  <w:tcW w:w="1704" w:type="dxa"/>
                  <w:noWrap/>
                  <w:vAlign w:val="center"/>
                </w:tcPr>
                <w:p w:rsidR="007E7C4F" w:rsidRDefault="0006566B">
                  <w:pPr>
                    <w:jc w:val="center"/>
                    <w:rPr>
                      <w:szCs w:val="21"/>
                    </w:rPr>
                  </w:pPr>
                  <w:r>
                    <w:rPr>
                      <w:rFonts w:hAnsi="宋体" w:hint="eastAsia"/>
                      <w:bCs/>
                      <w:szCs w:val="21"/>
                      <w:lang w:val="zh-CN"/>
                    </w:rPr>
                    <w:t>账号</w:t>
                  </w:r>
                </w:p>
              </w:tc>
              <w:tc>
                <w:tcPr>
                  <w:tcW w:w="3349" w:type="dxa"/>
                  <w:noWrap/>
                  <w:vAlign w:val="center"/>
                </w:tcPr>
                <w:p w:rsidR="007E7C4F" w:rsidRDefault="00DD03D2">
                  <w:pPr>
                    <w:jc w:val="center"/>
                    <w:rPr>
                      <w:rFonts w:ascii="宋体" w:hAnsi="宋体"/>
                      <w:bCs/>
                      <w:sz w:val="24"/>
                      <w:szCs w:val="21"/>
                    </w:rPr>
                  </w:pPr>
                  <w:r w:rsidRPr="00DD03D2">
                    <w:rPr>
                      <w:rFonts w:ascii="宋体" w:hAnsi="宋体"/>
                      <w:bCs/>
                      <w:sz w:val="24"/>
                      <w:szCs w:val="21"/>
                    </w:rPr>
                    <w:t>51610188000216521</w:t>
                  </w:r>
                </w:p>
              </w:tc>
              <w:tc>
                <w:tcPr>
                  <w:tcW w:w="1084" w:type="dxa"/>
                  <w:vMerge/>
                  <w:noWrap/>
                  <w:vAlign w:val="center"/>
                </w:tcPr>
                <w:p w:rsidR="007E7C4F" w:rsidRDefault="007E7C4F">
                  <w:pPr>
                    <w:jc w:val="center"/>
                    <w:rPr>
                      <w:rFonts w:hAnsi="宋体"/>
                      <w:bCs/>
                      <w:szCs w:val="21"/>
                      <w:lang w:val="zh-CN"/>
                    </w:rPr>
                  </w:pPr>
                </w:p>
              </w:tc>
              <w:tc>
                <w:tcPr>
                  <w:tcW w:w="2663" w:type="dxa"/>
                  <w:vMerge/>
                  <w:noWrap/>
                  <w:vAlign w:val="center"/>
                </w:tcPr>
                <w:p w:rsidR="007E7C4F" w:rsidRDefault="007E7C4F">
                  <w:pPr>
                    <w:jc w:val="center"/>
                    <w:rPr>
                      <w:szCs w:val="21"/>
                    </w:rPr>
                  </w:pPr>
                </w:p>
              </w:tc>
            </w:tr>
          </w:tbl>
          <w:p w:rsidR="007E7C4F" w:rsidRDefault="0006566B">
            <w:pPr>
              <w:spacing w:line="240" w:lineRule="atLeast"/>
              <w:rPr>
                <w:rFonts w:ascii="黑体" w:eastAsia="黑体" w:hAnsi="黑体" w:cs="宋体"/>
                <w:b/>
                <w:color w:val="FF0000"/>
                <w:sz w:val="28"/>
                <w:szCs w:val="28"/>
              </w:rPr>
            </w:pPr>
            <w:r>
              <w:rPr>
                <w:rFonts w:hAnsi="宋体" w:hint="eastAsia"/>
                <w:b/>
                <w:bCs/>
                <w:color w:val="FF0000"/>
                <w:sz w:val="24"/>
                <w:szCs w:val="24"/>
                <w:lang w:val="zh-CN"/>
              </w:rPr>
              <w:t>注：</w:t>
            </w:r>
            <w:r>
              <w:rPr>
                <w:rFonts w:hAnsi="宋体" w:hint="eastAsia"/>
                <w:b/>
                <w:bCs/>
                <w:color w:val="FF0000"/>
                <w:sz w:val="24"/>
                <w:szCs w:val="24"/>
              </w:rPr>
              <w:t>缴纳投标保证金账户为涉密账户，请投标单位仔细核对账号后缴纳投标保证金，投标人必须在开标前将保证金汇入以上账户，否则作废标处理</w:t>
            </w:r>
            <w:r>
              <w:rPr>
                <w:rFonts w:hAnsi="宋体" w:hint="eastAsia"/>
                <w:b/>
                <w:bCs/>
                <w:color w:val="FF0000"/>
                <w:sz w:val="24"/>
                <w:szCs w:val="24"/>
              </w:rPr>
              <w:t>,</w:t>
            </w:r>
            <w:r>
              <w:rPr>
                <w:rFonts w:hAnsi="宋体" w:hint="eastAsia"/>
                <w:b/>
                <w:bCs/>
                <w:color w:val="FF0000"/>
                <w:sz w:val="24"/>
                <w:szCs w:val="24"/>
              </w:rPr>
              <w:t>合同签订后，无息退回。</w:t>
            </w:r>
          </w:p>
        </w:tc>
      </w:tr>
      <w:tr w:rsidR="007E7C4F">
        <w:trPr>
          <w:trHeight w:val="2326"/>
          <w:jc w:val="center"/>
        </w:trPr>
        <w:tc>
          <w:tcPr>
            <w:tcW w:w="959" w:type="dxa"/>
            <w:noWrap/>
            <w:vAlign w:val="center"/>
          </w:tcPr>
          <w:p w:rsidR="007E7C4F" w:rsidRDefault="0006566B">
            <w:pPr>
              <w:spacing w:line="480" w:lineRule="exact"/>
              <w:jc w:val="center"/>
              <w:rPr>
                <w:rFonts w:ascii="宋体" w:hAnsi="宋体"/>
                <w:bCs/>
                <w:sz w:val="18"/>
                <w:szCs w:val="18"/>
              </w:rPr>
            </w:pPr>
            <w:bookmarkStart w:id="6" w:name="OLE_LINK84" w:colFirst="1" w:colLast="2"/>
            <w:r>
              <w:rPr>
                <w:rFonts w:ascii="宋体" w:hAnsi="宋体" w:hint="eastAsia"/>
                <w:bCs/>
                <w:sz w:val="18"/>
                <w:szCs w:val="18"/>
              </w:rPr>
              <w:t>9</w:t>
            </w:r>
          </w:p>
        </w:tc>
        <w:tc>
          <w:tcPr>
            <w:tcW w:w="8674" w:type="dxa"/>
            <w:noWrap/>
          </w:tcPr>
          <w:p w:rsidR="007E7C4F" w:rsidRDefault="0006566B">
            <w:pPr>
              <w:spacing w:line="276" w:lineRule="auto"/>
              <w:rPr>
                <w:rFonts w:ascii="宋体" w:hAnsi="宋体"/>
                <w:bCs/>
                <w:sz w:val="24"/>
              </w:rPr>
            </w:pPr>
            <w:r>
              <w:rPr>
                <w:rFonts w:ascii="宋体" w:hAnsi="宋体" w:hint="eastAsia"/>
                <w:b/>
                <w:bCs/>
                <w:sz w:val="24"/>
                <w:lang w:val="zh-CN"/>
              </w:rPr>
              <w:t>履约保证金：</w:t>
            </w:r>
            <w:r>
              <w:rPr>
                <w:rFonts w:ascii="宋体" w:hAnsi="宋体" w:hint="eastAsia"/>
                <w:bCs/>
                <w:sz w:val="24"/>
                <w:szCs w:val="24"/>
                <w:lang w:val="zh-CN"/>
              </w:rPr>
              <w:t>签订合同前，中标单位须按下表要求交纳</w:t>
            </w:r>
            <w:r>
              <w:rPr>
                <w:rFonts w:ascii="宋体" w:hAnsi="宋体" w:hint="eastAsia"/>
                <w:bCs/>
                <w:sz w:val="24"/>
                <w:lang w:val="zh-CN"/>
              </w:rPr>
              <w:t>缴纳中标合同总金额的</w:t>
            </w:r>
            <w:r>
              <w:rPr>
                <w:rFonts w:ascii="宋体" w:hAnsi="宋体" w:hint="eastAsia"/>
                <w:bCs/>
                <w:sz w:val="24"/>
              </w:rPr>
              <w:t>10%</w:t>
            </w:r>
            <w:r>
              <w:rPr>
                <w:rFonts w:ascii="宋体" w:hAnsi="宋体" w:hint="eastAsia"/>
                <w:bCs/>
                <w:sz w:val="24"/>
              </w:rPr>
              <w:t>作为履约保证金</w:t>
            </w:r>
            <w:r>
              <w:rPr>
                <w:rFonts w:ascii="宋体" w:hAnsi="宋体" w:hint="eastAsia"/>
                <w:bCs/>
                <w:sz w:val="24"/>
                <w:szCs w:val="24"/>
                <w:lang w:val="zh-CN"/>
              </w:rPr>
              <w:t>。</w:t>
            </w:r>
          </w:p>
          <w:tbl>
            <w:tblPr>
              <w:tblW w:w="8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4"/>
              <w:gridCol w:w="2644"/>
              <w:gridCol w:w="1134"/>
              <w:gridCol w:w="2844"/>
            </w:tblGrid>
            <w:tr w:rsidR="007E7C4F">
              <w:trPr>
                <w:trHeight w:val="376"/>
                <w:jc w:val="center"/>
              </w:trPr>
              <w:tc>
                <w:tcPr>
                  <w:tcW w:w="1704" w:type="dxa"/>
                  <w:noWrap/>
                  <w:vAlign w:val="center"/>
                </w:tcPr>
                <w:p w:rsidR="007E7C4F" w:rsidRDefault="0006566B">
                  <w:pPr>
                    <w:spacing w:line="276" w:lineRule="auto"/>
                    <w:jc w:val="center"/>
                    <w:rPr>
                      <w:rFonts w:hAnsi="宋体"/>
                      <w:bCs/>
                      <w:szCs w:val="21"/>
                      <w:lang w:val="zh-CN"/>
                    </w:rPr>
                  </w:pPr>
                  <w:r>
                    <w:rPr>
                      <w:rFonts w:hint="eastAsia"/>
                      <w:szCs w:val="21"/>
                    </w:rPr>
                    <w:t>交纳履约保证金账户名称</w:t>
                  </w:r>
                </w:p>
              </w:tc>
              <w:tc>
                <w:tcPr>
                  <w:tcW w:w="2644" w:type="dxa"/>
                  <w:noWrap/>
                  <w:vAlign w:val="center"/>
                </w:tcPr>
                <w:p w:rsidR="007E7C4F" w:rsidRDefault="0006566B">
                  <w:pPr>
                    <w:spacing w:line="276" w:lineRule="auto"/>
                    <w:jc w:val="center"/>
                    <w:rPr>
                      <w:rFonts w:hAnsi="宋体"/>
                      <w:bCs/>
                      <w:szCs w:val="21"/>
                      <w:lang w:val="zh-CN"/>
                    </w:rPr>
                  </w:pPr>
                  <w:r>
                    <w:rPr>
                      <w:rFonts w:hAnsi="宋体" w:hint="eastAsia"/>
                      <w:bCs/>
                      <w:szCs w:val="21"/>
                      <w:lang w:val="zh-CN"/>
                    </w:rPr>
                    <w:t>宜兴市公用市政工程有限公司</w:t>
                  </w:r>
                </w:p>
              </w:tc>
              <w:tc>
                <w:tcPr>
                  <w:tcW w:w="1134" w:type="dxa"/>
                  <w:vMerge w:val="restart"/>
                  <w:noWrap/>
                  <w:vAlign w:val="center"/>
                </w:tcPr>
                <w:p w:rsidR="007E7C4F" w:rsidRDefault="0006566B">
                  <w:pPr>
                    <w:spacing w:line="276" w:lineRule="auto"/>
                    <w:jc w:val="center"/>
                    <w:rPr>
                      <w:rFonts w:ascii="宋体" w:hAnsi="宋体"/>
                      <w:bCs/>
                      <w:szCs w:val="21"/>
                      <w:lang w:val="zh-CN"/>
                    </w:rPr>
                  </w:pPr>
                  <w:r>
                    <w:rPr>
                      <w:rFonts w:ascii="宋体" w:hAnsi="宋体" w:hint="eastAsia"/>
                      <w:bCs/>
                      <w:szCs w:val="21"/>
                      <w:lang w:val="zh-CN"/>
                    </w:rPr>
                    <w:t>交纳</w:t>
                  </w:r>
                </w:p>
                <w:p w:rsidR="007E7C4F" w:rsidRDefault="0006566B">
                  <w:pPr>
                    <w:spacing w:line="276" w:lineRule="auto"/>
                    <w:jc w:val="center"/>
                    <w:rPr>
                      <w:rFonts w:hAnsi="宋体"/>
                      <w:bCs/>
                      <w:szCs w:val="21"/>
                      <w:lang w:val="zh-CN"/>
                    </w:rPr>
                  </w:pPr>
                  <w:r>
                    <w:rPr>
                      <w:rFonts w:ascii="宋体" w:hAnsi="宋体" w:hint="eastAsia"/>
                      <w:bCs/>
                      <w:szCs w:val="21"/>
                      <w:lang w:val="zh-CN"/>
                    </w:rPr>
                    <w:t>形式</w:t>
                  </w:r>
                </w:p>
              </w:tc>
              <w:tc>
                <w:tcPr>
                  <w:tcW w:w="2844" w:type="dxa"/>
                  <w:vMerge w:val="restart"/>
                  <w:noWrap/>
                  <w:vAlign w:val="center"/>
                </w:tcPr>
                <w:p w:rsidR="007E7C4F" w:rsidRDefault="0006566B">
                  <w:pPr>
                    <w:spacing w:line="276" w:lineRule="auto"/>
                    <w:jc w:val="center"/>
                    <w:rPr>
                      <w:rFonts w:hAnsi="宋体"/>
                      <w:bCs/>
                      <w:szCs w:val="21"/>
                      <w:lang w:val="zh-CN"/>
                    </w:rPr>
                  </w:pPr>
                  <w:r>
                    <w:rPr>
                      <w:rFonts w:ascii="宋体" w:hAnsi="宋体" w:hint="eastAsia"/>
                      <w:bCs/>
                      <w:szCs w:val="21"/>
                    </w:rPr>
                    <w:t>履约</w:t>
                  </w:r>
                  <w:r>
                    <w:rPr>
                      <w:rFonts w:ascii="宋体" w:hAnsi="宋体" w:hint="eastAsia"/>
                      <w:bCs/>
                      <w:szCs w:val="21"/>
                      <w:lang w:val="zh-CN"/>
                    </w:rPr>
                    <w:t>保证金的交纳形式限于转账、电汇、本票、银行汇票、银行保函（不接受其他形式的投标保证金）</w:t>
                  </w:r>
                </w:p>
              </w:tc>
            </w:tr>
            <w:tr w:rsidR="007E7C4F">
              <w:trPr>
                <w:trHeight w:val="366"/>
                <w:jc w:val="center"/>
              </w:trPr>
              <w:tc>
                <w:tcPr>
                  <w:tcW w:w="1704" w:type="dxa"/>
                  <w:noWrap/>
                  <w:vAlign w:val="center"/>
                </w:tcPr>
                <w:p w:rsidR="007E7C4F" w:rsidRDefault="0006566B">
                  <w:pPr>
                    <w:spacing w:line="276" w:lineRule="auto"/>
                    <w:jc w:val="center"/>
                    <w:rPr>
                      <w:rFonts w:hAnsi="宋体"/>
                      <w:bCs/>
                      <w:szCs w:val="21"/>
                      <w:lang w:val="zh-CN"/>
                    </w:rPr>
                  </w:pPr>
                  <w:r>
                    <w:rPr>
                      <w:rFonts w:ascii="宋体" w:hAnsi="宋体" w:hint="eastAsia"/>
                      <w:bCs/>
                      <w:szCs w:val="21"/>
                      <w:lang w:val="zh-CN"/>
                    </w:rPr>
                    <w:t>开户银行及行号</w:t>
                  </w:r>
                </w:p>
              </w:tc>
              <w:tc>
                <w:tcPr>
                  <w:tcW w:w="2644" w:type="dxa"/>
                  <w:noWrap/>
                  <w:vAlign w:val="center"/>
                </w:tcPr>
                <w:p w:rsidR="007E7C4F" w:rsidRDefault="0006566B">
                  <w:pPr>
                    <w:spacing w:line="276" w:lineRule="auto"/>
                    <w:jc w:val="center"/>
                    <w:rPr>
                      <w:rFonts w:ascii="宋体" w:hAnsi="宋体"/>
                      <w:bCs/>
                      <w:sz w:val="24"/>
                      <w:szCs w:val="21"/>
                    </w:rPr>
                  </w:pPr>
                  <w:r>
                    <w:rPr>
                      <w:rFonts w:ascii="宋体" w:hAnsi="宋体" w:hint="eastAsia"/>
                      <w:bCs/>
                      <w:sz w:val="24"/>
                      <w:szCs w:val="21"/>
                    </w:rPr>
                    <w:t>招商银行宜兴支行</w:t>
                  </w:r>
                </w:p>
              </w:tc>
              <w:tc>
                <w:tcPr>
                  <w:tcW w:w="1134" w:type="dxa"/>
                  <w:vMerge/>
                  <w:noWrap/>
                  <w:vAlign w:val="center"/>
                </w:tcPr>
                <w:p w:rsidR="007E7C4F" w:rsidRDefault="007E7C4F">
                  <w:pPr>
                    <w:spacing w:line="276" w:lineRule="auto"/>
                    <w:jc w:val="center"/>
                    <w:rPr>
                      <w:rFonts w:hAnsi="宋体"/>
                      <w:bCs/>
                      <w:szCs w:val="21"/>
                      <w:lang w:val="zh-CN"/>
                    </w:rPr>
                  </w:pPr>
                </w:p>
              </w:tc>
              <w:tc>
                <w:tcPr>
                  <w:tcW w:w="2844" w:type="dxa"/>
                  <w:vMerge/>
                  <w:noWrap/>
                  <w:vAlign w:val="center"/>
                </w:tcPr>
                <w:p w:rsidR="007E7C4F" w:rsidRDefault="007E7C4F">
                  <w:pPr>
                    <w:spacing w:line="276" w:lineRule="auto"/>
                    <w:jc w:val="center"/>
                    <w:rPr>
                      <w:rFonts w:hAnsi="宋体"/>
                      <w:bCs/>
                      <w:szCs w:val="21"/>
                      <w:lang w:val="zh-CN"/>
                    </w:rPr>
                  </w:pPr>
                </w:p>
              </w:tc>
            </w:tr>
            <w:tr w:rsidR="007E7C4F">
              <w:trPr>
                <w:trHeight w:val="90"/>
                <w:jc w:val="center"/>
              </w:trPr>
              <w:tc>
                <w:tcPr>
                  <w:tcW w:w="1704" w:type="dxa"/>
                  <w:noWrap/>
                  <w:vAlign w:val="center"/>
                </w:tcPr>
                <w:p w:rsidR="007E7C4F" w:rsidRDefault="0006566B">
                  <w:pPr>
                    <w:spacing w:line="276" w:lineRule="auto"/>
                    <w:jc w:val="center"/>
                    <w:rPr>
                      <w:rFonts w:hAnsi="宋体"/>
                      <w:bCs/>
                      <w:szCs w:val="21"/>
                      <w:lang w:val="zh-CN"/>
                    </w:rPr>
                  </w:pPr>
                  <w:r>
                    <w:rPr>
                      <w:rFonts w:hAnsi="宋体" w:hint="eastAsia"/>
                      <w:bCs/>
                      <w:szCs w:val="21"/>
                      <w:lang w:val="zh-CN"/>
                    </w:rPr>
                    <w:t>账号</w:t>
                  </w:r>
                </w:p>
              </w:tc>
              <w:tc>
                <w:tcPr>
                  <w:tcW w:w="2644" w:type="dxa"/>
                  <w:noWrap/>
                  <w:vAlign w:val="center"/>
                </w:tcPr>
                <w:p w:rsidR="007E7C4F" w:rsidRDefault="0006566B">
                  <w:pPr>
                    <w:spacing w:line="276" w:lineRule="auto"/>
                    <w:jc w:val="center"/>
                    <w:rPr>
                      <w:rFonts w:ascii="宋体" w:hAnsi="宋体"/>
                      <w:bCs/>
                      <w:sz w:val="24"/>
                      <w:szCs w:val="21"/>
                    </w:rPr>
                  </w:pPr>
                  <w:r>
                    <w:rPr>
                      <w:rFonts w:ascii="宋体" w:hAnsi="宋体" w:hint="eastAsia"/>
                      <w:bCs/>
                      <w:sz w:val="24"/>
                      <w:szCs w:val="21"/>
                    </w:rPr>
                    <w:t>610902131610501</w:t>
                  </w:r>
                </w:p>
              </w:tc>
              <w:tc>
                <w:tcPr>
                  <w:tcW w:w="1134" w:type="dxa"/>
                  <w:vMerge/>
                  <w:noWrap/>
                  <w:vAlign w:val="center"/>
                </w:tcPr>
                <w:p w:rsidR="007E7C4F" w:rsidRDefault="007E7C4F">
                  <w:pPr>
                    <w:spacing w:line="276" w:lineRule="auto"/>
                    <w:jc w:val="center"/>
                    <w:rPr>
                      <w:rFonts w:hAnsi="宋体"/>
                      <w:bCs/>
                      <w:szCs w:val="21"/>
                      <w:lang w:val="zh-CN"/>
                    </w:rPr>
                  </w:pPr>
                </w:p>
              </w:tc>
              <w:tc>
                <w:tcPr>
                  <w:tcW w:w="2844" w:type="dxa"/>
                  <w:vMerge/>
                  <w:noWrap/>
                  <w:vAlign w:val="center"/>
                </w:tcPr>
                <w:p w:rsidR="007E7C4F" w:rsidRDefault="007E7C4F">
                  <w:pPr>
                    <w:spacing w:line="276" w:lineRule="auto"/>
                    <w:jc w:val="center"/>
                    <w:rPr>
                      <w:rFonts w:hAnsi="宋体"/>
                      <w:bCs/>
                      <w:szCs w:val="21"/>
                      <w:lang w:val="zh-CN"/>
                    </w:rPr>
                  </w:pPr>
                </w:p>
              </w:tc>
            </w:tr>
          </w:tbl>
          <w:p w:rsidR="007E7C4F" w:rsidRDefault="007E7C4F">
            <w:pPr>
              <w:jc w:val="left"/>
              <w:rPr>
                <w:rFonts w:ascii="宋体" w:hAnsi="宋体"/>
                <w:bCs/>
                <w:sz w:val="24"/>
                <w:szCs w:val="24"/>
              </w:rPr>
            </w:pPr>
          </w:p>
        </w:tc>
      </w:tr>
      <w:bookmarkEnd w:id="6"/>
    </w:tbl>
    <w:p w:rsidR="007E7C4F" w:rsidRDefault="007E7C4F">
      <w:pPr>
        <w:jc w:val="center"/>
        <w:outlineLvl w:val="0"/>
        <w:rPr>
          <w:rFonts w:ascii="黑体" w:eastAsia="黑体" w:hAnsi="黑体"/>
          <w:sz w:val="32"/>
          <w:szCs w:val="32"/>
        </w:rPr>
      </w:pPr>
    </w:p>
    <w:p w:rsidR="007E7C4F" w:rsidRDefault="007E7C4F">
      <w:pPr>
        <w:jc w:val="center"/>
        <w:outlineLvl w:val="0"/>
        <w:rPr>
          <w:rFonts w:ascii="黑体" w:eastAsia="黑体" w:hAnsi="黑体"/>
          <w:sz w:val="32"/>
          <w:szCs w:val="32"/>
        </w:rPr>
      </w:pPr>
    </w:p>
    <w:p w:rsidR="007E7C4F" w:rsidRDefault="007E7C4F">
      <w:pPr>
        <w:jc w:val="center"/>
        <w:outlineLvl w:val="0"/>
        <w:rPr>
          <w:rFonts w:ascii="黑体" w:eastAsia="黑体" w:hAnsi="黑体"/>
          <w:sz w:val="32"/>
          <w:szCs w:val="32"/>
        </w:rPr>
      </w:pPr>
    </w:p>
    <w:p w:rsidR="007E7C4F" w:rsidRDefault="007E7C4F">
      <w:pPr>
        <w:jc w:val="center"/>
        <w:outlineLvl w:val="0"/>
        <w:rPr>
          <w:rFonts w:ascii="黑体" w:eastAsia="黑体" w:hAnsi="黑体"/>
          <w:sz w:val="32"/>
          <w:szCs w:val="32"/>
        </w:rPr>
      </w:pPr>
    </w:p>
    <w:p w:rsidR="007E7C4F" w:rsidRDefault="007E7C4F">
      <w:pPr>
        <w:jc w:val="center"/>
        <w:outlineLvl w:val="0"/>
        <w:rPr>
          <w:rFonts w:ascii="黑体" w:eastAsia="黑体" w:hAnsi="黑体"/>
          <w:sz w:val="32"/>
          <w:szCs w:val="32"/>
        </w:rPr>
      </w:pPr>
    </w:p>
    <w:p w:rsidR="007E7C4F" w:rsidRDefault="007E7C4F">
      <w:pPr>
        <w:jc w:val="center"/>
        <w:outlineLvl w:val="0"/>
        <w:rPr>
          <w:rFonts w:ascii="黑体" w:eastAsia="黑体" w:hAnsi="黑体"/>
          <w:sz w:val="32"/>
          <w:szCs w:val="32"/>
        </w:rPr>
      </w:pPr>
    </w:p>
    <w:p w:rsidR="007E7C4F" w:rsidRDefault="0006566B">
      <w:pPr>
        <w:widowControl/>
        <w:jc w:val="center"/>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lastRenderedPageBreak/>
        <w:t>二</w:t>
      </w:r>
      <w:r>
        <w:rPr>
          <w:rFonts w:ascii="黑体" w:eastAsia="黑体" w:hAnsi="黑体" w:hint="eastAsia"/>
          <w:sz w:val="32"/>
          <w:szCs w:val="32"/>
        </w:rPr>
        <w:t xml:space="preserve"> </w:t>
      </w:r>
      <w:r>
        <w:rPr>
          <w:rFonts w:ascii="黑体" w:eastAsia="黑体" w:hAnsi="黑体" w:hint="eastAsia"/>
          <w:sz w:val="32"/>
          <w:szCs w:val="32"/>
        </w:rPr>
        <w:t>投标人须知</w:t>
      </w:r>
    </w:p>
    <w:p w:rsidR="007E7C4F" w:rsidRDefault="007E7C4F">
      <w:pPr>
        <w:widowControl/>
        <w:jc w:val="center"/>
        <w:rPr>
          <w:rFonts w:ascii="黑体" w:eastAsia="黑体" w:hAnsi="黑体"/>
          <w:sz w:val="32"/>
          <w:szCs w:val="32"/>
        </w:rPr>
      </w:pPr>
    </w:p>
    <w:p w:rsidR="007E7C4F" w:rsidRDefault="0006566B">
      <w:pPr>
        <w:spacing w:line="360" w:lineRule="auto"/>
        <w:ind w:firstLineChars="200" w:firstLine="482"/>
        <w:rPr>
          <w:rFonts w:ascii="宋体" w:hAnsi="宋体"/>
          <w:b/>
          <w:sz w:val="24"/>
          <w:lang w:val="zh-CN"/>
        </w:rPr>
      </w:pPr>
      <w:r>
        <w:rPr>
          <w:rFonts w:ascii="宋体" w:hAnsi="宋体" w:hint="eastAsia"/>
          <w:b/>
          <w:sz w:val="24"/>
          <w:lang w:val="zh-CN"/>
        </w:rPr>
        <w:t>一、总</w:t>
      </w:r>
      <w:r>
        <w:rPr>
          <w:rFonts w:ascii="宋体" w:hAnsi="宋体" w:hint="eastAsia"/>
          <w:b/>
          <w:sz w:val="24"/>
          <w:lang w:val="zh-CN"/>
        </w:rPr>
        <w:t xml:space="preserve">   </w:t>
      </w:r>
      <w:r>
        <w:rPr>
          <w:rFonts w:ascii="宋体" w:hAnsi="宋体" w:hint="eastAsia"/>
          <w:b/>
          <w:sz w:val="24"/>
          <w:lang w:val="zh-CN"/>
        </w:rPr>
        <w:t>则</w:t>
      </w:r>
    </w:p>
    <w:p w:rsidR="007E7C4F" w:rsidRDefault="0006566B">
      <w:pPr>
        <w:spacing w:line="360" w:lineRule="auto"/>
        <w:ind w:firstLineChars="200" w:firstLine="482"/>
        <w:rPr>
          <w:rFonts w:ascii="宋体" w:hAnsi="宋体"/>
          <w:bCs/>
          <w:sz w:val="24"/>
          <w:lang w:val="zh-CN"/>
        </w:rPr>
      </w:pPr>
      <w:r>
        <w:rPr>
          <w:rFonts w:ascii="宋体" w:hAnsi="宋体" w:hint="eastAsia"/>
          <w:b/>
          <w:sz w:val="24"/>
          <w:lang w:val="zh-CN"/>
        </w:rPr>
        <w:t>1</w:t>
      </w:r>
      <w:r>
        <w:rPr>
          <w:rFonts w:ascii="宋体" w:hAnsi="宋体" w:hint="eastAsia"/>
          <w:b/>
          <w:sz w:val="24"/>
          <w:lang w:val="zh-CN"/>
        </w:rPr>
        <w:t>、定义</w:t>
      </w:r>
    </w:p>
    <w:p w:rsidR="007E7C4F" w:rsidRDefault="0006566B">
      <w:pPr>
        <w:spacing w:line="360" w:lineRule="auto"/>
        <w:ind w:firstLineChars="200" w:firstLine="480"/>
        <w:rPr>
          <w:rFonts w:ascii="宋体" w:hAnsi="宋体"/>
          <w:bCs/>
          <w:sz w:val="24"/>
        </w:rPr>
      </w:pPr>
      <w:r>
        <w:rPr>
          <w:rFonts w:ascii="宋体" w:hAnsi="宋体" w:hint="eastAsia"/>
          <w:bCs/>
          <w:sz w:val="24"/>
          <w:lang w:val="zh-CN"/>
        </w:rPr>
        <w:t xml:space="preserve">1.1 </w:t>
      </w:r>
      <w:r>
        <w:rPr>
          <w:rFonts w:ascii="宋体" w:hAnsi="宋体" w:hint="eastAsia"/>
          <w:bCs/>
          <w:sz w:val="24"/>
          <w:lang w:val="zh-CN"/>
        </w:rPr>
        <w:t>“投标人”</w:t>
      </w:r>
      <w:r>
        <w:rPr>
          <w:rFonts w:ascii="宋体" w:hAnsi="宋体" w:hint="eastAsia"/>
          <w:bCs/>
          <w:sz w:val="24"/>
        </w:rPr>
        <w:t>是指参加投标竞争，并符合招标文件规定资格条件的法人、其他组织或者自然人。</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1.2 </w:t>
      </w:r>
      <w:r>
        <w:rPr>
          <w:rFonts w:ascii="宋体" w:hAnsi="宋体" w:hint="eastAsia"/>
          <w:bCs/>
          <w:sz w:val="24"/>
          <w:lang w:val="zh-CN"/>
        </w:rPr>
        <w:t>招标文件中的“法定代表人”是指投标人的营业执照中的“法定代表人”、“执行事务合伙人”、“经营者”。</w:t>
      </w:r>
    </w:p>
    <w:p w:rsidR="007E7C4F" w:rsidRDefault="0006566B">
      <w:pPr>
        <w:spacing w:line="360" w:lineRule="auto"/>
        <w:ind w:firstLineChars="200" w:firstLine="480"/>
        <w:rPr>
          <w:rFonts w:ascii="宋体" w:hAnsi="宋体"/>
          <w:bCs/>
          <w:sz w:val="24"/>
          <w:lang w:val="zh-CN"/>
        </w:rPr>
      </w:pPr>
      <w:r>
        <w:rPr>
          <w:rFonts w:ascii="宋体" w:hAnsi="宋体" w:hint="eastAsia"/>
          <w:bCs/>
          <w:sz w:val="24"/>
          <w:lang w:val="zh-CN"/>
        </w:rPr>
        <w:t>1.</w:t>
      </w:r>
      <w:r>
        <w:rPr>
          <w:rFonts w:ascii="宋体" w:hAnsi="宋体" w:hint="eastAsia"/>
          <w:bCs/>
          <w:sz w:val="24"/>
        </w:rPr>
        <w:t>3</w:t>
      </w:r>
      <w:r>
        <w:rPr>
          <w:rFonts w:ascii="宋体" w:hAnsi="宋体" w:hint="eastAsia"/>
          <w:bCs/>
          <w:sz w:val="24"/>
          <w:lang w:val="zh-CN"/>
        </w:rPr>
        <w:t xml:space="preserve"> </w:t>
      </w:r>
      <w:r>
        <w:rPr>
          <w:rFonts w:ascii="宋体" w:hAnsi="宋体" w:hint="eastAsia"/>
          <w:bCs/>
          <w:sz w:val="24"/>
          <w:lang w:val="zh-CN"/>
        </w:rPr>
        <w:t>“投标人签名”是指</w:t>
      </w:r>
      <w:r>
        <w:rPr>
          <w:rFonts w:ascii="宋体" w:hAnsi="宋体" w:hint="eastAsia"/>
          <w:bCs/>
          <w:sz w:val="24"/>
        </w:rPr>
        <w:t>法定代表人或法定代表人授权代表签字或盖章</w:t>
      </w:r>
      <w:r>
        <w:rPr>
          <w:rFonts w:ascii="宋体" w:hAnsi="宋体" w:hint="eastAsia"/>
          <w:bCs/>
          <w:sz w:val="24"/>
          <w:lang w:val="zh-CN"/>
        </w:rPr>
        <w:t>。</w:t>
      </w:r>
    </w:p>
    <w:p w:rsidR="007E7C4F" w:rsidRDefault="0006566B">
      <w:pPr>
        <w:spacing w:line="360" w:lineRule="auto"/>
        <w:ind w:firstLineChars="200" w:firstLine="480"/>
        <w:rPr>
          <w:rFonts w:ascii="宋体" w:hAnsi="宋体"/>
          <w:bCs/>
          <w:sz w:val="24"/>
        </w:rPr>
      </w:pPr>
      <w:r>
        <w:rPr>
          <w:rFonts w:ascii="宋体" w:hAnsi="宋体" w:hint="eastAsia"/>
          <w:bCs/>
          <w:sz w:val="24"/>
          <w:lang w:val="zh-CN"/>
        </w:rPr>
        <w:t>1.</w:t>
      </w:r>
      <w:r>
        <w:rPr>
          <w:rFonts w:ascii="宋体" w:hAnsi="宋体" w:hint="eastAsia"/>
          <w:bCs/>
          <w:sz w:val="24"/>
        </w:rPr>
        <w:t>4</w:t>
      </w:r>
      <w:r>
        <w:rPr>
          <w:rFonts w:ascii="宋体" w:hAnsi="宋体" w:hint="eastAsia"/>
          <w:bCs/>
          <w:sz w:val="24"/>
          <w:lang w:val="zh-CN"/>
        </w:rPr>
        <w:t xml:space="preserve"> </w:t>
      </w:r>
      <w:r>
        <w:rPr>
          <w:rFonts w:ascii="宋体" w:hAnsi="宋体" w:hint="eastAsia"/>
          <w:bCs/>
          <w:sz w:val="24"/>
          <w:lang w:val="zh-CN"/>
        </w:rPr>
        <w:t>“投标人名称（盖章）”及“投标人公章”</w:t>
      </w:r>
      <w:r>
        <w:rPr>
          <w:rFonts w:ascii="宋体" w:hAnsi="宋体" w:hint="eastAsia"/>
          <w:bCs/>
          <w:sz w:val="24"/>
        </w:rPr>
        <w:t>是指投标人的公章。</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1.5</w:t>
      </w:r>
      <w:r>
        <w:rPr>
          <w:rFonts w:ascii="宋体" w:hAnsi="宋体" w:hint="eastAsia"/>
          <w:bCs/>
          <w:sz w:val="24"/>
          <w:lang w:val="zh-CN"/>
        </w:rPr>
        <w:t xml:space="preserve"> </w:t>
      </w:r>
      <w:r>
        <w:rPr>
          <w:rFonts w:ascii="宋体" w:hAnsi="宋体" w:hint="eastAsia"/>
          <w:bCs/>
          <w:sz w:val="24"/>
          <w:lang w:val="zh-CN"/>
        </w:rPr>
        <w:t>“产品”指本招标文件中所述产品及相关产品。</w:t>
      </w:r>
    </w:p>
    <w:p w:rsidR="007E7C4F" w:rsidRDefault="0006566B">
      <w:pPr>
        <w:spacing w:line="360" w:lineRule="auto"/>
        <w:ind w:firstLineChars="200" w:firstLine="482"/>
        <w:rPr>
          <w:rFonts w:ascii="宋体" w:hAnsi="宋体"/>
          <w:b/>
          <w:sz w:val="24"/>
        </w:rPr>
      </w:pPr>
      <w:r>
        <w:rPr>
          <w:rFonts w:ascii="宋体" w:hAnsi="宋体" w:hint="eastAsia"/>
          <w:b/>
          <w:sz w:val="24"/>
        </w:rPr>
        <w:t>2</w:t>
      </w:r>
      <w:r>
        <w:rPr>
          <w:rFonts w:ascii="宋体" w:hAnsi="宋体" w:hint="eastAsia"/>
          <w:b/>
          <w:sz w:val="24"/>
        </w:rPr>
        <w:t>、投标费用</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2.1 </w:t>
      </w:r>
      <w:r>
        <w:rPr>
          <w:rFonts w:ascii="宋体" w:hAnsi="宋体" w:hint="eastAsia"/>
          <w:bCs/>
          <w:sz w:val="24"/>
        </w:rPr>
        <w:t>招标文件中的货币单位均为人民币元。</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2.2 </w:t>
      </w:r>
      <w:r>
        <w:rPr>
          <w:rFonts w:ascii="宋体" w:hAnsi="宋体" w:hint="eastAsia"/>
          <w:bCs/>
          <w:sz w:val="24"/>
        </w:rPr>
        <w:t>投标人应自行承担所有与准备和参加投标有关的一切费用。</w:t>
      </w:r>
    </w:p>
    <w:p w:rsidR="007E7C4F" w:rsidRDefault="0006566B">
      <w:pPr>
        <w:spacing w:line="360" w:lineRule="auto"/>
        <w:ind w:leftChars="200" w:left="420"/>
        <w:rPr>
          <w:rFonts w:ascii="宋体" w:hAnsi="宋体"/>
          <w:b/>
          <w:sz w:val="24"/>
        </w:rPr>
      </w:pPr>
      <w:r>
        <w:rPr>
          <w:rFonts w:ascii="宋体" w:hAnsi="宋体" w:hint="eastAsia"/>
          <w:b/>
          <w:sz w:val="24"/>
        </w:rPr>
        <w:t>3</w:t>
      </w:r>
      <w:r>
        <w:rPr>
          <w:rFonts w:ascii="宋体" w:hAnsi="宋体" w:hint="eastAsia"/>
          <w:b/>
          <w:sz w:val="24"/>
        </w:rPr>
        <w:t>、保密要求</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3.1 </w:t>
      </w:r>
      <w:r>
        <w:rPr>
          <w:rFonts w:ascii="宋体" w:hAnsi="宋体" w:hint="eastAsia"/>
          <w:bCs/>
          <w:sz w:val="24"/>
        </w:rPr>
        <w:t>采购各方当事人，对采购活动过程中获悉的国家秘密、商业秘密，应当依法予以保密。</w:t>
      </w:r>
    </w:p>
    <w:p w:rsidR="007E7C4F" w:rsidRDefault="0006566B">
      <w:pPr>
        <w:spacing w:line="360" w:lineRule="auto"/>
        <w:ind w:firstLineChars="200" w:firstLine="482"/>
        <w:rPr>
          <w:rFonts w:ascii="宋体" w:hAnsi="宋体"/>
          <w:b/>
          <w:sz w:val="24"/>
          <w:lang w:val="zh-CN"/>
        </w:rPr>
      </w:pPr>
      <w:r>
        <w:rPr>
          <w:rFonts w:ascii="宋体" w:hAnsi="宋体" w:hint="eastAsia"/>
          <w:b/>
          <w:sz w:val="24"/>
          <w:lang w:val="zh-CN"/>
        </w:rPr>
        <w:t>二、招标文件</w:t>
      </w:r>
    </w:p>
    <w:p w:rsidR="007E7C4F" w:rsidRDefault="0006566B">
      <w:pPr>
        <w:spacing w:line="360" w:lineRule="auto"/>
        <w:ind w:firstLineChars="200" w:firstLine="482"/>
        <w:rPr>
          <w:rFonts w:ascii="宋体" w:hAnsi="宋体"/>
          <w:b/>
          <w:sz w:val="24"/>
        </w:rPr>
      </w:pPr>
      <w:r>
        <w:rPr>
          <w:rFonts w:ascii="宋体" w:hAnsi="宋体" w:hint="eastAsia"/>
          <w:b/>
          <w:sz w:val="24"/>
        </w:rPr>
        <w:t>4</w:t>
      </w:r>
      <w:r>
        <w:rPr>
          <w:rFonts w:ascii="宋体" w:hAnsi="宋体" w:hint="eastAsia"/>
          <w:b/>
          <w:sz w:val="24"/>
        </w:rPr>
        <w:t>、</w:t>
      </w:r>
      <w:r>
        <w:rPr>
          <w:rFonts w:ascii="宋体" w:hAnsi="宋体" w:hint="eastAsia"/>
          <w:b/>
          <w:sz w:val="24"/>
          <w:lang w:val="zh-CN"/>
        </w:rPr>
        <w:t>招标文件的组成</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4.1 </w:t>
      </w:r>
      <w:r>
        <w:rPr>
          <w:rFonts w:ascii="宋体" w:hAnsi="宋体" w:hint="eastAsia"/>
          <w:bCs/>
          <w:sz w:val="24"/>
        </w:rPr>
        <w:t>投标人可在</w:t>
      </w:r>
      <w:r>
        <w:rPr>
          <w:rFonts w:ascii="宋体" w:hAnsi="宋体" w:hint="eastAsia"/>
          <w:bCs/>
          <w:sz w:val="24"/>
        </w:rPr>
        <w:t xml:space="preserve"> </w:t>
      </w:r>
      <w:r>
        <w:rPr>
          <w:rFonts w:ascii="宋体" w:hAnsi="宋体" w:hint="eastAsia"/>
          <w:bCs/>
          <w:sz w:val="24"/>
        </w:rPr>
        <w:t>“宜兴市公用环保集团有限公司”网站下载招标文件及有关资料。投标人须按招标文件要求提交全部资料并对招标文件各项内容作出实质性响应，否则投标无效。</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4.2 </w:t>
      </w:r>
      <w:r>
        <w:rPr>
          <w:rFonts w:ascii="宋体" w:hAnsi="宋体" w:hint="eastAsia"/>
          <w:bCs/>
          <w:sz w:val="24"/>
        </w:rPr>
        <w:t>招标文件包括本文件目录所列全部内容及其附件，如有缺漏，</w:t>
      </w:r>
      <w:r>
        <w:rPr>
          <w:rFonts w:hAnsi="宋体" w:hint="eastAsia"/>
          <w:bCs/>
          <w:sz w:val="24"/>
        </w:rPr>
        <w:t>请立即与</w:t>
      </w:r>
      <w:r>
        <w:rPr>
          <w:rFonts w:ascii="宋体" w:hAnsi="宋体" w:hint="eastAsia"/>
          <w:bCs/>
          <w:sz w:val="24"/>
        </w:rPr>
        <w:t>宜兴市公用市政工程有限公司</w:t>
      </w:r>
      <w:r>
        <w:rPr>
          <w:rFonts w:hAnsi="宋体" w:hint="eastAsia"/>
          <w:bCs/>
          <w:sz w:val="24"/>
        </w:rPr>
        <w:t>联系解决。</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4.3 </w:t>
      </w:r>
      <w:r>
        <w:rPr>
          <w:rFonts w:ascii="宋体" w:hAnsi="宋体" w:hint="eastAsia"/>
          <w:bCs/>
          <w:sz w:val="24"/>
        </w:rPr>
        <w:t>招标文件如与招标公告有不一致的地方，以招标文</w:t>
      </w:r>
      <w:r>
        <w:rPr>
          <w:rFonts w:ascii="宋体" w:hAnsi="宋体" w:hint="eastAsia"/>
          <w:bCs/>
          <w:sz w:val="24"/>
        </w:rPr>
        <w:t>件为准。</w:t>
      </w:r>
    </w:p>
    <w:p w:rsidR="007E7C4F" w:rsidRDefault="0006566B">
      <w:pPr>
        <w:spacing w:line="360" w:lineRule="auto"/>
        <w:ind w:firstLineChars="200" w:firstLine="482"/>
        <w:rPr>
          <w:rFonts w:ascii="宋体" w:hAnsi="宋体"/>
          <w:b/>
          <w:sz w:val="24"/>
        </w:rPr>
      </w:pPr>
      <w:r>
        <w:rPr>
          <w:rFonts w:ascii="宋体" w:hAnsi="宋体" w:hint="eastAsia"/>
          <w:b/>
          <w:sz w:val="24"/>
        </w:rPr>
        <w:t>5</w:t>
      </w:r>
      <w:r>
        <w:rPr>
          <w:rFonts w:ascii="宋体" w:hAnsi="宋体" w:hint="eastAsia"/>
          <w:b/>
          <w:sz w:val="24"/>
        </w:rPr>
        <w:t>、</w:t>
      </w:r>
      <w:r>
        <w:rPr>
          <w:rFonts w:ascii="宋体" w:hAnsi="宋体" w:hint="eastAsia"/>
          <w:b/>
          <w:sz w:val="24"/>
          <w:lang w:val="zh-CN"/>
        </w:rPr>
        <w:t>招标文件的解释</w:t>
      </w:r>
    </w:p>
    <w:p w:rsidR="007E7C4F" w:rsidRDefault="0006566B">
      <w:pPr>
        <w:spacing w:line="360" w:lineRule="auto"/>
        <w:ind w:firstLineChars="200" w:firstLine="480"/>
        <w:rPr>
          <w:rFonts w:ascii="宋体" w:hAnsi="宋体"/>
          <w:bCs/>
          <w:sz w:val="24"/>
        </w:rPr>
      </w:pPr>
      <w:bookmarkStart w:id="7" w:name="OLE_LINK90"/>
      <w:r>
        <w:rPr>
          <w:rFonts w:ascii="宋体" w:hAnsi="宋体" w:hint="eastAsia"/>
          <w:bCs/>
          <w:sz w:val="24"/>
        </w:rPr>
        <w:t xml:space="preserve">5.1 </w:t>
      </w:r>
      <w:bookmarkStart w:id="8" w:name="OLE_LINK13"/>
      <w:bookmarkStart w:id="9" w:name="OLE_LINK109"/>
      <w:r>
        <w:rPr>
          <w:rFonts w:ascii="宋体" w:hAnsi="宋体" w:hint="eastAsia"/>
          <w:bCs/>
          <w:sz w:val="24"/>
        </w:rPr>
        <w:t>宜兴市公用市政工程有限公司负责解释</w:t>
      </w:r>
      <w:bookmarkEnd w:id="8"/>
      <w:r>
        <w:rPr>
          <w:rFonts w:ascii="宋体" w:hAnsi="宋体" w:hint="eastAsia"/>
          <w:bCs/>
          <w:sz w:val="24"/>
        </w:rPr>
        <w:t>。</w:t>
      </w:r>
      <w:bookmarkEnd w:id="9"/>
    </w:p>
    <w:bookmarkEnd w:id="7"/>
    <w:p w:rsidR="007E7C4F" w:rsidRDefault="0006566B">
      <w:pPr>
        <w:spacing w:line="360" w:lineRule="auto"/>
        <w:ind w:firstLineChars="200" w:firstLine="482"/>
        <w:rPr>
          <w:rFonts w:ascii="宋体" w:hAnsi="宋体"/>
          <w:b/>
          <w:sz w:val="24"/>
          <w:lang w:val="zh-CN"/>
        </w:rPr>
      </w:pPr>
      <w:r>
        <w:rPr>
          <w:rFonts w:ascii="宋体" w:hAnsi="宋体" w:hint="eastAsia"/>
          <w:b/>
          <w:sz w:val="24"/>
        </w:rPr>
        <w:t>6</w:t>
      </w:r>
      <w:r>
        <w:rPr>
          <w:rFonts w:ascii="宋体" w:hAnsi="宋体" w:hint="eastAsia"/>
          <w:b/>
          <w:sz w:val="24"/>
        </w:rPr>
        <w:t>、</w:t>
      </w:r>
      <w:r>
        <w:rPr>
          <w:rFonts w:ascii="宋体" w:hAnsi="宋体" w:hint="eastAsia"/>
          <w:b/>
          <w:sz w:val="24"/>
          <w:lang w:val="zh-CN"/>
        </w:rPr>
        <w:t>招标文件的</w:t>
      </w:r>
      <w:bookmarkStart w:id="10" w:name="OLE_LINK160"/>
      <w:r>
        <w:rPr>
          <w:rFonts w:ascii="宋体" w:hAnsi="宋体" w:hint="eastAsia"/>
          <w:b/>
          <w:sz w:val="24"/>
          <w:lang w:val="zh-CN"/>
        </w:rPr>
        <w:t>澄清、修改</w:t>
      </w:r>
      <w:bookmarkEnd w:id="10"/>
    </w:p>
    <w:p w:rsidR="007E7C4F" w:rsidRDefault="0006566B">
      <w:pPr>
        <w:spacing w:line="360" w:lineRule="auto"/>
        <w:ind w:firstLineChars="200" w:firstLine="480"/>
        <w:rPr>
          <w:rFonts w:ascii="宋体"/>
          <w:sz w:val="24"/>
          <w:szCs w:val="21"/>
          <w:lang w:val="zh-CN"/>
        </w:rPr>
      </w:pPr>
      <w:bookmarkStart w:id="11" w:name="OLE_LINK91"/>
      <w:r>
        <w:rPr>
          <w:rFonts w:ascii="宋体" w:hAnsi="宋体" w:hint="eastAsia"/>
          <w:bCs/>
          <w:sz w:val="24"/>
        </w:rPr>
        <w:t xml:space="preserve">6.1 </w:t>
      </w:r>
      <w:bookmarkStart w:id="12" w:name="OLE_LINK14"/>
      <w:bookmarkStart w:id="13" w:name="OLE_LINK161"/>
      <w:r>
        <w:rPr>
          <w:rFonts w:ascii="宋体" w:hAnsi="宋体" w:cs="宋体" w:hint="eastAsia"/>
          <w:sz w:val="24"/>
        </w:rPr>
        <w:t>采购人或者</w:t>
      </w:r>
      <w:bookmarkEnd w:id="12"/>
      <w:r>
        <w:rPr>
          <w:rFonts w:ascii="宋体" w:hAnsi="宋体" w:cs="宋体" w:hint="eastAsia"/>
          <w:sz w:val="24"/>
        </w:rPr>
        <w:t>采购代理机构</w:t>
      </w:r>
      <w:r>
        <w:rPr>
          <w:rFonts w:ascii="宋体" w:hint="eastAsia"/>
          <w:sz w:val="24"/>
          <w:szCs w:val="21"/>
          <w:lang w:val="zh-CN"/>
        </w:rPr>
        <w:t>对</w:t>
      </w:r>
      <w:r>
        <w:rPr>
          <w:rFonts w:ascii="宋体" w:hAnsi="宋体" w:hint="eastAsia"/>
          <w:bCs/>
          <w:sz w:val="24"/>
          <w:lang w:val="zh-CN"/>
        </w:rPr>
        <w:t>已</w:t>
      </w:r>
      <w:r>
        <w:rPr>
          <w:rFonts w:ascii="宋体" w:hint="eastAsia"/>
          <w:sz w:val="24"/>
          <w:szCs w:val="21"/>
          <w:lang w:val="zh-CN"/>
        </w:rPr>
        <w:t>发出的招标文件进行必要澄清或者修改的，将在招标文件要求提交投标文件截止时间</w:t>
      </w:r>
      <w:r>
        <w:rPr>
          <w:rFonts w:ascii="宋体" w:hint="eastAsia"/>
          <w:b/>
          <w:bCs/>
          <w:iCs/>
          <w:sz w:val="24"/>
          <w:szCs w:val="21"/>
          <w:u w:val="single"/>
        </w:rPr>
        <w:t>3</w:t>
      </w:r>
      <w:r>
        <w:rPr>
          <w:rFonts w:ascii="宋体" w:hint="eastAsia"/>
          <w:b/>
          <w:bCs/>
          <w:iCs/>
          <w:sz w:val="24"/>
          <w:szCs w:val="21"/>
          <w:u w:val="single"/>
          <w:lang w:val="zh-CN"/>
        </w:rPr>
        <w:t>日</w:t>
      </w:r>
      <w:r>
        <w:rPr>
          <w:rFonts w:ascii="宋体" w:hint="eastAsia"/>
          <w:sz w:val="24"/>
          <w:szCs w:val="21"/>
          <w:lang w:val="zh-CN"/>
        </w:rPr>
        <w:t>前</w:t>
      </w:r>
      <w:r>
        <w:rPr>
          <w:rFonts w:ascii="宋体" w:hint="eastAsia"/>
          <w:sz w:val="24"/>
          <w:szCs w:val="21"/>
        </w:rPr>
        <w:t>，</w:t>
      </w:r>
      <w:r>
        <w:rPr>
          <w:rFonts w:ascii="宋体" w:hint="eastAsia"/>
          <w:sz w:val="24"/>
          <w:szCs w:val="21"/>
          <w:lang w:val="zh-CN"/>
        </w:rPr>
        <w:t>在原招标公告媒体发布更正公告。不足</w:t>
      </w:r>
      <w:r>
        <w:rPr>
          <w:rFonts w:ascii="宋体" w:hint="eastAsia"/>
          <w:sz w:val="24"/>
          <w:szCs w:val="21"/>
          <w:u w:val="single"/>
        </w:rPr>
        <w:t>3</w:t>
      </w:r>
      <w:r>
        <w:rPr>
          <w:rFonts w:ascii="宋体" w:hint="eastAsia"/>
          <w:sz w:val="24"/>
          <w:szCs w:val="21"/>
        </w:rPr>
        <w:lastRenderedPageBreak/>
        <w:t>日的，</w:t>
      </w:r>
      <w:r>
        <w:rPr>
          <w:rFonts w:ascii="宋体" w:hAnsi="宋体" w:cs="宋体" w:hint="eastAsia"/>
          <w:sz w:val="24"/>
        </w:rPr>
        <w:t>采购人或者采购代理机构有权决定延长投标文件的截止时间和开标时间，</w:t>
      </w:r>
      <w:r>
        <w:rPr>
          <w:rFonts w:ascii="宋体" w:hint="eastAsia"/>
          <w:sz w:val="24"/>
          <w:szCs w:val="21"/>
          <w:lang w:val="zh-CN"/>
        </w:rPr>
        <w:t>该澄清或者修改的内容为招标文件的组成部分。</w:t>
      </w:r>
      <w:bookmarkEnd w:id="13"/>
    </w:p>
    <w:bookmarkEnd w:id="11"/>
    <w:p w:rsidR="007E7C4F" w:rsidRDefault="0006566B">
      <w:pPr>
        <w:spacing w:line="360" w:lineRule="auto"/>
        <w:ind w:firstLineChars="200" w:firstLine="480"/>
        <w:rPr>
          <w:rFonts w:ascii="宋体" w:hAnsi="宋体"/>
          <w:sz w:val="24"/>
          <w:szCs w:val="21"/>
          <w:lang w:val="zh-CN"/>
        </w:rPr>
      </w:pPr>
      <w:r>
        <w:rPr>
          <w:rFonts w:ascii="宋体" w:hint="eastAsia"/>
          <w:sz w:val="24"/>
          <w:szCs w:val="21"/>
        </w:rPr>
        <w:t xml:space="preserve">6.2 </w:t>
      </w:r>
      <w:r>
        <w:rPr>
          <w:rFonts w:ascii="宋体" w:hAnsi="宋体" w:hint="eastAsia"/>
          <w:sz w:val="24"/>
          <w:szCs w:val="21"/>
          <w:lang w:val="zh-CN"/>
        </w:rPr>
        <w:t>投标人应在投标截止时间前关注原采购信息发布媒体上有关本招标项目有无变更公告。如投标人未及时关注，由此造成的一切损失由投标人自行承担。</w:t>
      </w:r>
    </w:p>
    <w:p w:rsidR="007E7C4F" w:rsidRDefault="0006566B">
      <w:pPr>
        <w:spacing w:line="360" w:lineRule="auto"/>
        <w:ind w:firstLineChars="200" w:firstLine="480"/>
        <w:rPr>
          <w:rFonts w:ascii="宋体" w:hAnsi="宋体"/>
          <w:sz w:val="24"/>
          <w:szCs w:val="21"/>
          <w:lang w:val="zh-CN"/>
        </w:rPr>
      </w:pPr>
      <w:r>
        <w:rPr>
          <w:rFonts w:ascii="宋体" w:hAnsi="宋体" w:hint="eastAsia"/>
          <w:sz w:val="24"/>
          <w:szCs w:val="21"/>
        </w:rPr>
        <w:t>6.3</w:t>
      </w:r>
      <w:r>
        <w:rPr>
          <w:rFonts w:ascii="宋体" w:hAnsi="宋体" w:hint="eastAsia"/>
          <w:sz w:val="24"/>
          <w:szCs w:val="21"/>
        </w:rPr>
        <w:t>本项目无需编制安装调试方案，对招标（编制投标文件）时间已经缩短，如投标人对此有异议，请在开标前</w:t>
      </w:r>
      <w:r>
        <w:rPr>
          <w:rFonts w:ascii="宋体" w:hAnsi="宋体" w:hint="eastAsia"/>
          <w:sz w:val="24"/>
          <w:szCs w:val="21"/>
        </w:rPr>
        <w:t>3</w:t>
      </w:r>
      <w:r>
        <w:rPr>
          <w:rFonts w:ascii="宋体" w:hAnsi="宋体" w:hint="eastAsia"/>
          <w:sz w:val="24"/>
          <w:szCs w:val="21"/>
        </w:rPr>
        <w:t>天以书面形式（加盖公章）向招标人提出，否则视为已经认同本项目招标时间。</w:t>
      </w:r>
    </w:p>
    <w:p w:rsidR="007E7C4F" w:rsidRDefault="0006566B">
      <w:pPr>
        <w:spacing w:line="360" w:lineRule="auto"/>
        <w:ind w:firstLineChars="200" w:firstLine="482"/>
        <w:rPr>
          <w:rFonts w:ascii="宋体" w:hAnsi="宋体"/>
          <w:b/>
          <w:sz w:val="24"/>
        </w:rPr>
      </w:pPr>
      <w:r>
        <w:rPr>
          <w:rFonts w:ascii="宋体" w:hAnsi="宋体" w:hint="eastAsia"/>
          <w:b/>
          <w:sz w:val="24"/>
        </w:rPr>
        <w:t>三、投标文件</w:t>
      </w:r>
    </w:p>
    <w:p w:rsidR="007E7C4F" w:rsidRDefault="0006566B">
      <w:pPr>
        <w:spacing w:line="360" w:lineRule="auto"/>
        <w:ind w:firstLineChars="200" w:firstLine="482"/>
        <w:rPr>
          <w:rFonts w:ascii="宋体" w:hAnsi="宋体"/>
          <w:b/>
          <w:sz w:val="24"/>
        </w:rPr>
      </w:pPr>
      <w:bookmarkStart w:id="14" w:name="OLE_LINK16"/>
      <w:bookmarkStart w:id="15" w:name="OLE_LINK21"/>
      <w:bookmarkStart w:id="16" w:name="OLE_LINK62"/>
      <w:bookmarkStart w:id="17" w:name="OLE_LINK162"/>
      <w:r>
        <w:rPr>
          <w:rFonts w:ascii="宋体" w:hAnsi="宋体" w:hint="eastAsia"/>
          <w:b/>
          <w:sz w:val="24"/>
        </w:rPr>
        <w:t>7</w:t>
      </w:r>
      <w:r>
        <w:rPr>
          <w:rFonts w:ascii="宋体" w:hAnsi="宋体" w:hint="eastAsia"/>
          <w:b/>
          <w:sz w:val="24"/>
        </w:rPr>
        <w:t>、投标文件的组成</w:t>
      </w:r>
      <w:bookmarkEnd w:id="14"/>
      <w:r>
        <w:rPr>
          <w:rFonts w:ascii="宋体" w:hAnsi="宋体" w:hint="eastAsia"/>
          <w:b/>
          <w:sz w:val="24"/>
        </w:rPr>
        <w:t>：</w:t>
      </w:r>
      <w:bookmarkStart w:id="18" w:name="OLE_LINK51"/>
    </w:p>
    <w:p w:rsidR="007E7C4F" w:rsidRDefault="0006566B">
      <w:pPr>
        <w:tabs>
          <w:tab w:val="left" w:pos="0"/>
          <w:tab w:val="left" w:pos="255"/>
        </w:tabs>
        <w:spacing w:line="360" w:lineRule="auto"/>
        <w:rPr>
          <w:rFonts w:ascii="宋体" w:hAnsi="宋体"/>
          <w:sz w:val="24"/>
          <w:szCs w:val="21"/>
          <w:lang w:val="zh-CN"/>
        </w:rPr>
      </w:pPr>
      <w:r>
        <w:rPr>
          <w:rFonts w:ascii="宋体" w:hAnsi="宋体" w:hint="eastAsia"/>
          <w:sz w:val="24"/>
          <w:szCs w:val="21"/>
          <w:lang w:val="zh-CN"/>
        </w:rPr>
        <w:t xml:space="preserve">    </w:t>
      </w:r>
      <w:r>
        <w:rPr>
          <w:rFonts w:ascii="宋体" w:hAnsi="宋体" w:hint="eastAsia"/>
          <w:sz w:val="24"/>
          <w:szCs w:val="21"/>
          <w:lang w:val="zh-CN"/>
        </w:rPr>
        <w:t>（</w:t>
      </w:r>
      <w:r>
        <w:rPr>
          <w:rFonts w:ascii="宋体" w:hAnsi="宋体" w:hint="eastAsia"/>
          <w:sz w:val="24"/>
          <w:szCs w:val="21"/>
          <w:lang w:val="zh-CN"/>
        </w:rPr>
        <w:t>1</w:t>
      </w:r>
      <w:r>
        <w:rPr>
          <w:rFonts w:ascii="宋体" w:hAnsi="宋体" w:hint="eastAsia"/>
          <w:sz w:val="24"/>
          <w:szCs w:val="21"/>
          <w:lang w:val="zh-CN"/>
        </w:rPr>
        <w:t>）投标函</w:t>
      </w:r>
      <w:bookmarkStart w:id="19" w:name="OLE_LINK17"/>
      <w:r>
        <w:rPr>
          <w:rFonts w:ascii="宋体" w:hAnsi="宋体" w:hint="eastAsia"/>
          <w:sz w:val="24"/>
          <w:szCs w:val="21"/>
          <w:lang w:val="zh-CN"/>
        </w:rPr>
        <w:t>（</w:t>
      </w:r>
      <w:r>
        <w:rPr>
          <w:rFonts w:ascii="宋体" w:hAnsi="宋体" w:hint="eastAsia"/>
          <w:sz w:val="24"/>
        </w:rPr>
        <w:t>格式见附件</w:t>
      </w:r>
      <w:r>
        <w:rPr>
          <w:rFonts w:ascii="宋体" w:hAnsi="宋体" w:hint="eastAsia"/>
          <w:sz w:val="24"/>
          <w:szCs w:val="21"/>
          <w:lang w:val="zh-CN"/>
        </w:rPr>
        <w:t>）</w:t>
      </w:r>
      <w:bookmarkEnd w:id="19"/>
    </w:p>
    <w:p w:rsidR="007E7C4F" w:rsidRDefault="0006566B">
      <w:pPr>
        <w:spacing w:line="360" w:lineRule="auto"/>
        <w:ind w:firstLineChars="200" w:firstLine="480"/>
        <w:rPr>
          <w:rFonts w:ascii="宋体" w:hAnsi="宋体"/>
          <w:sz w:val="24"/>
          <w:szCs w:val="21"/>
          <w:lang w:val="zh-CN"/>
        </w:rPr>
      </w:pPr>
      <w:r>
        <w:rPr>
          <w:rFonts w:ascii="宋体" w:hAnsi="宋体" w:hint="eastAsia"/>
          <w:sz w:val="24"/>
          <w:szCs w:val="21"/>
          <w:lang w:val="zh-CN"/>
        </w:rPr>
        <w:t>（</w:t>
      </w:r>
      <w:r>
        <w:rPr>
          <w:rFonts w:ascii="宋体" w:hAnsi="宋体" w:hint="eastAsia"/>
          <w:sz w:val="24"/>
          <w:szCs w:val="21"/>
        </w:rPr>
        <w:t>2</w:t>
      </w:r>
      <w:r>
        <w:rPr>
          <w:rFonts w:ascii="宋体" w:hAnsi="宋体" w:hint="eastAsia"/>
          <w:sz w:val="24"/>
          <w:szCs w:val="21"/>
          <w:lang w:val="zh-CN"/>
        </w:rPr>
        <w:t>）报价文件：</w:t>
      </w:r>
    </w:p>
    <w:p w:rsidR="007E7C4F" w:rsidRDefault="0006566B">
      <w:pPr>
        <w:numPr>
          <w:ilvl w:val="0"/>
          <w:numId w:val="16"/>
        </w:numPr>
        <w:spacing w:line="360" w:lineRule="auto"/>
        <w:ind w:firstLineChars="236" w:firstLine="566"/>
        <w:rPr>
          <w:rFonts w:ascii="宋体" w:hAnsi="宋体"/>
          <w:sz w:val="24"/>
          <w:szCs w:val="21"/>
          <w:lang w:val="zh-CN"/>
        </w:rPr>
      </w:pPr>
      <w:r>
        <w:rPr>
          <w:rFonts w:ascii="宋体" w:hAnsi="宋体" w:hint="eastAsia"/>
          <w:sz w:val="24"/>
          <w:szCs w:val="21"/>
          <w:lang w:val="zh-CN"/>
        </w:rPr>
        <w:t>报价一览表（格式见附件）；</w:t>
      </w:r>
    </w:p>
    <w:p w:rsidR="007E7C4F" w:rsidRDefault="0006566B">
      <w:pPr>
        <w:tabs>
          <w:tab w:val="left" w:pos="0"/>
          <w:tab w:val="left" w:pos="255"/>
        </w:tabs>
        <w:spacing w:line="360" w:lineRule="auto"/>
        <w:ind w:left="506"/>
        <w:rPr>
          <w:rFonts w:ascii="宋体" w:hAnsi="宋体"/>
          <w:sz w:val="24"/>
          <w:szCs w:val="21"/>
          <w:lang w:val="zh-CN"/>
        </w:rPr>
      </w:pPr>
      <w:r>
        <w:rPr>
          <w:rFonts w:ascii="宋体" w:hAnsi="宋体" w:hint="eastAsia"/>
          <w:sz w:val="24"/>
          <w:szCs w:val="21"/>
          <w:lang w:val="zh-CN"/>
        </w:rPr>
        <w:t>（</w:t>
      </w:r>
      <w:r>
        <w:rPr>
          <w:rFonts w:ascii="宋体" w:hAnsi="宋体" w:hint="eastAsia"/>
          <w:sz w:val="24"/>
          <w:szCs w:val="21"/>
        </w:rPr>
        <w:t>3</w:t>
      </w:r>
      <w:r>
        <w:rPr>
          <w:rFonts w:ascii="宋体" w:hAnsi="宋体" w:hint="eastAsia"/>
          <w:sz w:val="24"/>
          <w:szCs w:val="21"/>
          <w:lang w:val="zh-CN"/>
        </w:rPr>
        <w:t>）资格证明文件</w:t>
      </w:r>
    </w:p>
    <w:p w:rsidR="007E7C4F" w:rsidRDefault="0006566B">
      <w:pPr>
        <w:tabs>
          <w:tab w:val="left" w:pos="0"/>
          <w:tab w:val="left" w:pos="255"/>
        </w:tabs>
        <w:spacing w:line="360" w:lineRule="auto"/>
        <w:ind w:left="506"/>
        <w:rPr>
          <w:rFonts w:ascii="宋体" w:hAnsi="宋体"/>
          <w:b/>
          <w:bCs/>
          <w:sz w:val="24"/>
          <w:szCs w:val="24"/>
          <w:lang w:val="zh-CN"/>
        </w:rPr>
      </w:pPr>
      <w:r>
        <w:rPr>
          <w:rFonts w:ascii="宋体" w:hAnsi="宋体" w:hint="eastAsia"/>
          <w:b/>
          <w:bCs/>
          <w:sz w:val="24"/>
          <w:szCs w:val="24"/>
        </w:rPr>
        <w:t>投标人资格条件：</w:t>
      </w:r>
    </w:p>
    <w:p w:rsidR="007E7C4F" w:rsidRDefault="0006566B">
      <w:pPr>
        <w:numPr>
          <w:ilvl w:val="0"/>
          <w:numId w:val="17"/>
        </w:numPr>
        <w:tabs>
          <w:tab w:val="left" w:pos="0"/>
          <w:tab w:val="left" w:pos="255"/>
        </w:tabs>
        <w:spacing w:line="360" w:lineRule="auto"/>
        <w:ind w:firstLineChars="200" w:firstLine="480"/>
        <w:rPr>
          <w:rFonts w:ascii="宋体" w:hAnsi="宋体"/>
          <w:bCs/>
          <w:sz w:val="24"/>
          <w:szCs w:val="24"/>
          <w:lang w:val="zh-CN"/>
        </w:rPr>
      </w:pPr>
      <w:bookmarkStart w:id="20" w:name="OLE_LINK8"/>
      <w:r>
        <w:rPr>
          <w:rFonts w:ascii="宋体" w:hAnsi="宋体" w:hint="eastAsia"/>
          <w:bCs/>
          <w:sz w:val="24"/>
          <w:szCs w:val="24"/>
          <w:lang w:val="zh-CN"/>
        </w:rPr>
        <w:t>关于资格的声明函</w:t>
      </w:r>
      <w:r>
        <w:rPr>
          <w:rFonts w:ascii="宋体" w:hAnsi="宋体" w:hint="eastAsia"/>
          <w:bCs/>
          <w:sz w:val="24"/>
          <w:szCs w:val="24"/>
        </w:rPr>
        <w:t>（附法定代表人身份证复印件（正反两面））；</w:t>
      </w:r>
    </w:p>
    <w:p w:rsidR="007E7C4F" w:rsidRDefault="0006566B">
      <w:pPr>
        <w:numPr>
          <w:ilvl w:val="0"/>
          <w:numId w:val="17"/>
        </w:numPr>
        <w:tabs>
          <w:tab w:val="left" w:pos="0"/>
          <w:tab w:val="left" w:pos="255"/>
        </w:tabs>
        <w:spacing w:line="360" w:lineRule="auto"/>
        <w:ind w:firstLineChars="200" w:firstLine="480"/>
        <w:rPr>
          <w:rFonts w:ascii="宋体" w:hAnsi="宋体"/>
          <w:bCs/>
          <w:sz w:val="24"/>
          <w:szCs w:val="24"/>
          <w:lang w:val="zh-CN"/>
        </w:rPr>
      </w:pPr>
      <w:r>
        <w:rPr>
          <w:rFonts w:ascii="宋体" w:hAnsi="宋体" w:hint="eastAsia"/>
          <w:bCs/>
          <w:sz w:val="24"/>
          <w:szCs w:val="24"/>
        </w:rPr>
        <w:t>投标人法定代表人授权委托书原件及被授权代表的身份证复印件（法定代表人亲自参加的除外）</w:t>
      </w:r>
      <w:r>
        <w:rPr>
          <w:rFonts w:ascii="宋体" w:hAnsi="宋体" w:hint="eastAsia"/>
          <w:b/>
          <w:sz w:val="24"/>
          <w:szCs w:val="24"/>
        </w:rPr>
        <w:t>（</w:t>
      </w:r>
      <w:r>
        <w:rPr>
          <w:rFonts w:ascii="宋体" w:hAnsi="宋体" w:hint="eastAsia"/>
          <w:b/>
          <w:bCs/>
          <w:sz w:val="24"/>
          <w:szCs w:val="24"/>
        </w:rPr>
        <w:t>投标时必须提交被</w:t>
      </w:r>
      <w:r>
        <w:rPr>
          <w:rFonts w:ascii="宋体" w:hAnsi="宋体"/>
          <w:b/>
          <w:bCs/>
          <w:sz w:val="24"/>
          <w:szCs w:val="24"/>
        </w:rPr>
        <w:t>授权</w:t>
      </w:r>
      <w:r>
        <w:rPr>
          <w:rFonts w:ascii="宋体" w:hAnsi="宋体" w:hint="eastAsia"/>
          <w:b/>
          <w:bCs/>
          <w:sz w:val="24"/>
          <w:szCs w:val="24"/>
        </w:rPr>
        <w:t>代表的身份证</w:t>
      </w:r>
      <w:r>
        <w:rPr>
          <w:rFonts w:ascii="宋体" w:hAnsi="宋体"/>
          <w:b/>
          <w:bCs/>
          <w:sz w:val="24"/>
          <w:szCs w:val="24"/>
        </w:rPr>
        <w:t>原件</w:t>
      </w:r>
      <w:r>
        <w:rPr>
          <w:rFonts w:ascii="宋体" w:hAnsi="宋体"/>
          <w:b/>
          <w:bCs/>
          <w:sz w:val="24"/>
          <w:szCs w:val="24"/>
        </w:rPr>
        <w:t>，如是法人来提供法人的身份证原件</w:t>
      </w:r>
      <w:r>
        <w:rPr>
          <w:rFonts w:ascii="宋体" w:hAnsi="宋体" w:hint="eastAsia"/>
          <w:b/>
          <w:bCs/>
          <w:sz w:val="24"/>
          <w:szCs w:val="24"/>
        </w:rPr>
        <w:t>）</w:t>
      </w:r>
      <w:r>
        <w:rPr>
          <w:rFonts w:ascii="宋体" w:hAnsi="宋体" w:hint="eastAsia"/>
          <w:bCs/>
          <w:sz w:val="24"/>
          <w:szCs w:val="24"/>
        </w:rPr>
        <w:t>；</w:t>
      </w:r>
    </w:p>
    <w:p w:rsidR="007E7C4F" w:rsidRDefault="0006566B">
      <w:pPr>
        <w:numPr>
          <w:ilvl w:val="0"/>
          <w:numId w:val="17"/>
        </w:numPr>
        <w:tabs>
          <w:tab w:val="left" w:pos="0"/>
          <w:tab w:val="left" w:pos="255"/>
        </w:tabs>
        <w:spacing w:line="360" w:lineRule="auto"/>
        <w:ind w:firstLineChars="200" w:firstLine="480"/>
        <w:rPr>
          <w:rFonts w:ascii="宋体" w:hAnsi="宋体"/>
          <w:bCs/>
          <w:sz w:val="24"/>
          <w:szCs w:val="24"/>
          <w:lang w:val="zh-CN"/>
        </w:rPr>
      </w:pPr>
      <w:r>
        <w:rPr>
          <w:rFonts w:ascii="宋体" w:hAnsi="宋体" w:hint="eastAsia"/>
          <w:bCs/>
          <w:sz w:val="24"/>
          <w:szCs w:val="24"/>
          <w:lang w:val="zh-CN"/>
        </w:rPr>
        <w:t>投标人具有独立承担民事责任能力的供应商营业执照或法人（登记）证书复印件；</w:t>
      </w:r>
      <w:r>
        <w:rPr>
          <w:rFonts w:ascii="宋体" w:hAnsi="宋体" w:hint="eastAsia"/>
          <w:b/>
          <w:bCs/>
          <w:sz w:val="24"/>
          <w:szCs w:val="24"/>
          <w:lang w:val="zh-CN"/>
        </w:rPr>
        <w:t>（投标时必须提交相应原件或公证件）</w:t>
      </w:r>
      <w:r>
        <w:rPr>
          <w:rFonts w:ascii="宋体" w:hAnsi="宋体" w:hint="eastAsia"/>
          <w:bCs/>
          <w:sz w:val="24"/>
          <w:szCs w:val="24"/>
          <w:lang w:val="zh-CN"/>
        </w:rPr>
        <w:t>；</w:t>
      </w:r>
    </w:p>
    <w:p w:rsidR="007E7C4F" w:rsidRDefault="0006566B">
      <w:pPr>
        <w:numPr>
          <w:ilvl w:val="0"/>
          <w:numId w:val="17"/>
        </w:numPr>
        <w:tabs>
          <w:tab w:val="left" w:pos="420"/>
          <w:tab w:val="left" w:pos="945"/>
          <w:tab w:val="left" w:pos="1155"/>
        </w:tabs>
        <w:spacing w:line="360" w:lineRule="auto"/>
        <w:ind w:firstLineChars="200" w:firstLine="480"/>
        <w:rPr>
          <w:rFonts w:ascii="宋体" w:hAnsi="宋体"/>
          <w:sz w:val="24"/>
          <w:szCs w:val="24"/>
        </w:rPr>
      </w:pPr>
      <w:r>
        <w:rPr>
          <w:rFonts w:ascii="宋体" w:hAnsi="宋体" w:hint="eastAsia"/>
          <w:sz w:val="24"/>
          <w:szCs w:val="24"/>
        </w:rPr>
        <w:t>投标人依法缴纳</w:t>
      </w:r>
      <w:bookmarkStart w:id="21" w:name="OLE_LINK181"/>
      <w:r>
        <w:rPr>
          <w:rFonts w:ascii="宋体" w:hAnsi="宋体" w:hint="eastAsia"/>
          <w:sz w:val="24"/>
          <w:szCs w:val="24"/>
        </w:rPr>
        <w:t>近十二个月</w:t>
      </w:r>
      <w:bookmarkEnd w:id="21"/>
      <w:r>
        <w:rPr>
          <w:rFonts w:ascii="宋体" w:hAnsi="宋体" w:hint="eastAsia"/>
          <w:sz w:val="24"/>
          <w:szCs w:val="24"/>
        </w:rPr>
        <w:t>中任意一个月份税收的相关材料（提供相关主管部门证明或银行代扣证明）复印件；</w:t>
      </w:r>
    </w:p>
    <w:p w:rsidR="007E7C4F" w:rsidRDefault="0006566B">
      <w:pPr>
        <w:numPr>
          <w:ilvl w:val="0"/>
          <w:numId w:val="17"/>
        </w:numPr>
        <w:tabs>
          <w:tab w:val="left" w:pos="420"/>
          <w:tab w:val="left" w:pos="945"/>
          <w:tab w:val="left" w:pos="1155"/>
        </w:tabs>
        <w:spacing w:line="360" w:lineRule="auto"/>
        <w:ind w:firstLineChars="200" w:firstLine="480"/>
        <w:rPr>
          <w:rFonts w:ascii="宋体" w:hAnsi="宋体" w:cs="宋体"/>
          <w:sz w:val="24"/>
          <w:szCs w:val="24"/>
        </w:rPr>
      </w:pPr>
      <w:r>
        <w:rPr>
          <w:rFonts w:ascii="宋体" w:hAnsi="宋体" w:hint="eastAsia"/>
          <w:sz w:val="24"/>
          <w:szCs w:val="24"/>
        </w:rPr>
        <w:t>投标人</w:t>
      </w:r>
      <w:r>
        <w:rPr>
          <w:rFonts w:ascii="宋体" w:hAnsi="宋体" w:cs="宋体" w:hint="eastAsia"/>
          <w:sz w:val="24"/>
          <w:szCs w:val="24"/>
        </w:rPr>
        <w:t>依法缴纳</w:t>
      </w:r>
      <w:r>
        <w:rPr>
          <w:rFonts w:ascii="宋体" w:hAnsi="宋体" w:hint="eastAsia"/>
          <w:sz w:val="24"/>
          <w:szCs w:val="24"/>
        </w:rPr>
        <w:t>近十二个月中任意一个月份</w:t>
      </w:r>
      <w:r>
        <w:rPr>
          <w:rFonts w:ascii="宋体" w:hAnsi="宋体" w:cs="宋体" w:hint="eastAsia"/>
          <w:sz w:val="24"/>
          <w:szCs w:val="24"/>
        </w:rPr>
        <w:t>社会保障资金的相关材料（提供相关主管部门证明或银行代扣证明）复印件；</w:t>
      </w:r>
    </w:p>
    <w:bookmarkEnd w:id="20"/>
    <w:p w:rsidR="007E7C4F" w:rsidRDefault="0006566B">
      <w:pPr>
        <w:numPr>
          <w:ilvl w:val="0"/>
          <w:numId w:val="17"/>
        </w:numPr>
        <w:tabs>
          <w:tab w:val="left" w:pos="420"/>
          <w:tab w:val="left" w:pos="945"/>
          <w:tab w:val="left" w:pos="1155"/>
        </w:tabs>
        <w:spacing w:line="360" w:lineRule="auto"/>
        <w:ind w:firstLineChars="200" w:firstLine="480"/>
        <w:rPr>
          <w:rFonts w:ascii="宋体" w:hAnsi="宋体" w:cs="宋体"/>
          <w:sz w:val="24"/>
          <w:szCs w:val="24"/>
        </w:rPr>
      </w:pPr>
      <w:r>
        <w:rPr>
          <w:rFonts w:ascii="宋体" w:hAnsi="宋体" w:cs="宋体" w:hint="eastAsia"/>
          <w:sz w:val="24"/>
          <w:szCs w:val="24"/>
        </w:rPr>
        <w:t>投标人（或其全资子公司、分公司）为本项目被授权代表在近三个月内任意一个月缴纳的社保证明复印件（提供相关主管部门证明或银行代扣证明，法定代表人亲自参加报价的除外）；</w:t>
      </w:r>
    </w:p>
    <w:p w:rsidR="007E7C4F" w:rsidRDefault="0006566B">
      <w:pPr>
        <w:numPr>
          <w:ilvl w:val="0"/>
          <w:numId w:val="17"/>
        </w:numPr>
        <w:tabs>
          <w:tab w:val="left" w:pos="420"/>
          <w:tab w:val="left" w:pos="945"/>
          <w:tab w:val="left" w:pos="1155"/>
        </w:tabs>
        <w:spacing w:line="360" w:lineRule="auto"/>
        <w:ind w:firstLineChars="200" w:firstLine="480"/>
        <w:rPr>
          <w:rFonts w:ascii="宋体" w:hAnsi="宋体" w:cs="宋体"/>
          <w:sz w:val="24"/>
          <w:szCs w:val="24"/>
        </w:rPr>
      </w:pPr>
      <w:r>
        <w:rPr>
          <w:rFonts w:ascii="宋体" w:hAnsi="宋体" w:hint="eastAsia"/>
          <w:sz w:val="24"/>
          <w:szCs w:val="21"/>
        </w:rPr>
        <w:t>投标保证金交纳证明（</w:t>
      </w:r>
      <w:r>
        <w:rPr>
          <w:rFonts w:ascii="宋体" w:hAnsi="宋体" w:hint="eastAsia"/>
          <w:sz w:val="24"/>
          <w:szCs w:val="24"/>
        </w:rPr>
        <w:t>银行转账</w:t>
      </w:r>
      <w:r>
        <w:rPr>
          <w:rFonts w:ascii="宋体" w:hAnsi="宋体" w:hint="eastAsia"/>
          <w:sz w:val="24"/>
          <w:szCs w:val="21"/>
        </w:rPr>
        <w:t>）复印件；</w:t>
      </w:r>
    </w:p>
    <w:p w:rsidR="007E7C4F" w:rsidRDefault="0006566B">
      <w:pPr>
        <w:tabs>
          <w:tab w:val="left" w:pos="420"/>
          <w:tab w:val="left" w:pos="945"/>
          <w:tab w:val="left" w:pos="1155"/>
        </w:tabs>
        <w:spacing w:line="360" w:lineRule="auto"/>
        <w:ind w:left="506"/>
        <w:rPr>
          <w:rFonts w:ascii="宋体" w:hAnsi="宋体" w:cs="宋体"/>
          <w:sz w:val="24"/>
          <w:szCs w:val="24"/>
        </w:rPr>
      </w:pPr>
      <w:r>
        <w:rPr>
          <w:rFonts w:ascii="宋体" w:hAnsi="宋体" w:hint="eastAsia"/>
          <w:sz w:val="24"/>
          <w:szCs w:val="24"/>
        </w:rPr>
        <w:t>注：以上“近十二个月”是指投标截止日之前近十二个月（不含投标当月）。</w:t>
      </w:r>
    </w:p>
    <w:p w:rsidR="007E7C4F" w:rsidRDefault="0006566B">
      <w:pPr>
        <w:tabs>
          <w:tab w:val="left" w:pos="0"/>
          <w:tab w:val="left" w:pos="255"/>
        </w:tabs>
        <w:spacing w:line="360" w:lineRule="auto"/>
        <w:ind w:left="284"/>
        <w:rPr>
          <w:rFonts w:ascii="宋体" w:hAnsi="宋体"/>
          <w:sz w:val="24"/>
        </w:rPr>
      </w:pPr>
      <w:bookmarkStart w:id="22" w:name="OLE_LINK115"/>
      <w:r>
        <w:rPr>
          <w:rFonts w:ascii="宋体" w:hAnsi="宋体" w:hint="eastAsia"/>
          <w:sz w:val="24"/>
        </w:rPr>
        <w:t>（</w:t>
      </w:r>
      <w:r>
        <w:rPr>
          <w:rFonts w:ascii="宋体" w:hAnsi="宋体" w:hint="eastAsia"/>
          <w:sz w:val="24"/>
        </w:rPr>
        <w:t>4</w:t>
      </w:r>
      <w:r>
        <w:rPr>
          <w:rFonts w:ascii="宋体" w:hAnsi="宋体" w:hint="eastAsia"/>
          <w:sz w:val="24"/>
        </w:rPr>
        <w:t>）技术参数及相关要求偏离表</w:t>
      </w:r>
      <w:r>
        <w:rPr>
          <w:rFonts w:ascii="宋体" w:hAnsi="宋体" w:hint="eastAsia"/>
          <w:sz w:val="24"/>
          <w:szCs w:val="21"/>
          <w:lang w:val="zh-CN"/>
        </w:rPr>
        <w:t>（</w:t>
      </w:r>
      <w:r>
        <w:rPr>
          <w:rFonts w:ascii="宋体" w:hAnsi="宋体" w:hint="eastAsia"/>
          <w:sz w:val="24"/>
          <w:szCs w:val="24"/>
        </w:rPr>
        <w:t>格式见附件</w:t>
      </w:r>
      <w:r>
        <w:rPr>
          <w:rFonts w:ascii="宋体" w:hAnsi="宋体" w:hint="eastAsia"/>
          <w:sz w:val="24"/>
          <w:szCs w:val="21"/>
          <w:lang w:val="zh-CN"/>
        </w:rPr>
        <w:t>）</w:t>
      </w:r>
      <w:r>
        <w:rPr>
          <w:rFonts w:ascii="宋体" w:hAnsi="宋体" w:hint="eastAsia"/>
          <w:sz w:val="24"/>
        </w:rPr>
        <w:t>；</w:t>
      </w:r>
    </w:p>
    <w:p w:rsidR="007E7C4F" w:rsidRDefault="0006566B">
      <w:pPr>
        <w:tabs>
          <w:tab w:val="left" w:pos="0"/>
          <w:tab w:val="left" w:pos="255"/>
        </w:tabs>
        <w:spacing w:line="360" w:lineRule="auto"/>
        <w:ind w:left="284"/>
        <w:rPr>
          <w:rFonts w:ascii="宋体" w:hAnsi="宋体"/>
          <w:sz w:val="24"/>
        </w:rPr>
      </w:pPr>
      <w:r>
        <w:rPr>
          <w:rFonts w:ascii="宋体" w:hAnsi="宋体" w:hint="eastAsia"/>
          <w:sz w:val="24"/>
        </w:rPr>
        <w:lastRenderedPageBreak/>
        <w:t>（</w:t>
      </w:r>
      <w:r>
        <w:rPr>
          <w:rFonts w:ascii="宋体" w:hAnsi="宋体" w:hint="eastAsia"/>
          <w:sz w:val="24"/>
        </w:rPr>
        <w:t>5</w:t>
      </w:r>
      <w:r>
        <w:rPr>
          <w:rFonts w:ascii="宋体" w:hAnsi="宋体" w:hint="eastAsia"/>
          <w:sz w:val="24"/>
        </w:rPr>
        <w:t>）招标文件</w:t>
      </w:r>
      <w:r>
        <w:rPr>
          <w:rFonts w:ascii="宋体" w:hAnsi="宋体" w:hint="eastAsia"/>
          <w:sz w:val="24"/>
        </w:rPr>
        <w:t xml:space="preserve"> </w:t>
      </w:r>
      <w:r>
        <w:rPr>
          <w:rFonts w:ascii="宋体" w:hAnsi="宋体" w:hint="eastAsia"/>
          <w:sz w:val="24"/>
        </w:rPr>
        <w:t>“项目技术要求和有关说明”中要求提供的相关证明材料（如有自行添加）</w:t>
      </w:r>
      <w:bookmarkEnd w:id="22"/>
    </w:p>
    <w:p w:rsidR="007E7C4F" w:rsidRDefault="0006566B">
      <w:pPr>
        <w:tabs>
          <w:tab w:val="left" w:pos="0"/>
        </w:tabs>
        <w:spacing w:line="360" w:lineRule="auto"/>
        <w:ind w:left="284"/>
        <w:rPr>
          <w:rFonts w:ascii="宋体" w:hAnsi="宋体"/>
          <w:sz w:val="24"/>
          <w:lang w:val="zh-CN"/>
        </w:rPr>
      </w:pPr>
      <w:r>
        <w:rPr>
          <w:rFonts w:ascii="宋体" w:hAnsi="宋体" w:hint="eastAsia"/>
          <w:sz w:val="24"/>
        </w:rPr>
        <w:t>（</w:t>
      </w:r>
      <w:r>
        <w:rPr>
          <w:rFonts w:ascii="宋体" w:hAnsi="宋体" w:hint="eastAsia"/>
          <w:sz w:val="24"/>
        </w:rPr>
        <w:t>6</w:t>
      </w:r>
      <w:r>
        <w:rPr>
          <w:rFonts w:ascii="宋体" w:hAnsi="宋体" w:hint="eastAsia"/>
          <w:sz w:val="24"/>
        </w:rPr>
        <w:t>）要求采购人提供的配合（如有自拟并自行添加）</w:t>
      </w:r>
    </w:p>
    <w:p w:rsidR="007E7C4F" w:rsidRDefault="0006566B">
      <w:pPr>
        <w:tabs>
          <w:tab w:val="left" w:pos="0"/>
          <w:tab w:val="left" w:pos="255"/>
        </w:tabs>
        <w:spacing w:line="360" w:lineRule="auto"/>
        <w:ind w:left="284"/>
        <w:rPr>
          <w:rFonts w:ascii="宋体" w:hAnsi="宋体"/>
          <w:bCs/>
          <w:sz w:val="24"/>
          <w:lang w:val="zh-CN"/>
        </w:rPr>
      </w:pPr>
      <w:bookmarkStart w:id="23" w:name="OLE_LINK116"/>
      <w:r>
        <w:rPr>
          <w:rFonts w:ascii="宋体" w:hAnsi="宋体" w:hint="eastAsia"/>
          <w:sz w:val="24"/>
          <w:lang w:val="zh-CN"/>
        </w:rPr>
        <w:t>（</w:t>
      </w:r>
      <w:r>
        <w:rPr>
          <w:rFonts w:ascii="宋体" w:hAnsi="宋体" w:hint="eastAsia"/>
          <w:sz w:val="24"/>
        </w:rPr>
        <w:t>7</w:t>
      </w:r>
      <w:r>
        <w:rPr>
          <w:rFonts w:ascii="宋体" w:hAnsi="宋体" w:hint="eastAsia"/>
          <w:sz w:val="24"/>
          <w:lang w:val="zh-CN"/>
        </w:rPr>
        <w:t>）其他（投标人认为有必要提供的声明和文件，</w:t>
      </w:r>
      <w:r>
        <w:rPr>
          <w:rFonts w:ascii="宋体" w:hAnsi="宋体" w:hint="eastAsia"/>
          <w:sz w:val="24"/>
        </w:rPr>
        <w:t>如有自拟并自行添加）</w:t>
      </w:r>
      <w:bookmarkEnd w:id="18"/>
      <w:bookmarkEnd w:id="23"/>
    </w:p>
    <w:p w:rsidR="007E7C4F" w:rsidRDefault="0006566B">
      <w:pPr>
        <w:spacing w:line="360" w:lineRule="auto"/>
        <w:jc w:val="left"/>
        <w:rPr>
          <w:rFonts w:ascii="宋体" w:hAnsi="宋体"/>
          <w:bCs/>
          <w:sz w:val="24"/>
        </w:rPr>
      </w:pPr>
      <w:bookmarkStart w:id="24" w:name="OLE_LINK92"/>
      <w:bookmarkEnd w:id="15"/>
      <w:bookmarkEnd w:id="16"/>
      <w:r>
        <w:rPr>
          <w:rFonts w:ascii="宋体" w:hAnsi="宋体" w:hint="eastAsia"/>
          <w:b/>
          <w:sz w:val="24"/>
        </w:rPr>
        <w:t xml:space="preserve">    </w:t>
      </w:r>
      <w:r>
        <w:rPr>
          <w:rFonts w:ascii="宋体" w:hAnsi="宋体" w:hint="eastAsia"/>
          <w:b/>
          <w:sz w:val="24"/>
        </w:rPr>
        <w:t>上述（</w:t>
      </w:r>
      <w:r>
        <w:rPr>
          <w:rFonts w:ascii="宋体" w:hAnsi="宋体" w:hint="eastAsia"/>
          <w:b/>
          <w:sz w:val="24"/>
        </w:rPr>
        <w:t>1</w:t>
      </w:r>
      <w:r>
        <w:rPr>
          <w:rFonts w:ascii="宋体" w:hAnsi="宋体" w:hint="eastAsia"/>
          <w:b/>
          <w:sz w:val="24"/>
        </w:rPr>
        <w:t>）</w:t>
      </w:r>
      <w:r>
        <w:rPr>
          <w:rFonts w:ascii="宋体" w:hAnsi="宋体" w:hint="eastAsia"/>
          <w:b/>
          <w:sz w:val="24"/>
        </w:rPr>
        <w:t>-</w:t>
      </w:r>
      <w:r>
        <w:rPr>
          <w:rFonts w:ascii="仿宋" w:eastAsia="仿宋" w:hAnsi="仿宋" w:hint="eastAsia"/>
          <w:b/>
          <w:sz w:val="24"/>
        </w:rPr>
        <w:t>（</w:t>
      </w:r>
      <w:r>
        <w:rPr>
          <w:rFonts w:ascii="仿宋" w:eastAsia="仿宋" w:hAnsi="仿宋" w:hint="eastAsia"/>
          <w:b/>
          <w:sz w:val="24"/>
        </w:rPr>
        <w:t>4</w:t>
      </w:r>
      <w:r>
        <w:rPr>
          <w:rFonts w:ascii="仿宋" w:eastAsia="仿宋" w:hAnsi="仿宋" w:hint="eastAsia"/>
          <w:b/>
          <w:sz w:val="24"/>
        </w:rPr>
        <w:t>）</w:t>
      </w:r>
      <w:r>
        <w:rPr>
          <w:rFonts w:ascii="宋体" w:hAnsi="宋体" w:hint="eastAsia"/>
          <w:b/>
          <w:sz w:val="24"/>
        </w:rPr>
        <w:t>项投标人必须按要求全部提供，否则投标无效。投标人</w:t>
      </w:r>
      <w:bookmarkStart w:id="25" w:name="OLE_LINK117"/>
      <w:r>
        <w:rPr>
          <w:rFonts w:ascii="宋体" w:hAnsi="宋体" w:hint="eastAsia"/>
          <w:b/>
          <w:sz w:val="24"/>
        </w:rPr>
        <w:t>应在提交投标文件截止时间之前将相关原件或公证件与投标文件一并提交。</w:t>
      </w:r>
      <w:bookmarkEnd w:id="25"/>
      <w:r>
        <w:rPr>
          <w:rFonts w:ascii="宋体" w:hAnsi="宋体" w:hint="eastAsia"/>
          <w:bCs/>
          <w:sz w:val="24"/>
        </w:rPr>
        <w:t>如上述证明文件遇年检、换证，则必须提供法定年检、换证单位出具的有效证明复印件，原件一并提交</w:t>
      </w:r>
      <w:bookmarkStart w:id="26" w:name="OLE_LINK118"/>
      <w:r>
        <w:rPr>
          <w:rFonts w:ascii="宋体" w:hAnsi="宋体" w:hint="eastAsia"/>
          <w:bCs/>
          <w:sz w:val="24"/>
        </w:rPr>
        <w:t>。</w:t>
      </w:r>
      <w:bookmarkEnd w:id="26"/>
      <w:r>
        <w:rPr>
          <w:rFonts w:ascii="宋体" w:hAnsi="宋体" w:hint="eastAsia"/>
          <w:bCs/>
          <w:sz w:val="24"/>
          <w:szCs w:val="24"/>
        </w:rPr>
        <w:t>如上述“（</w:t>
      </w:r>
      <w:r>
        <w:rPr>
          <w:rFonts w:ascii="宋体" w:hAnsi="宋体" w:hint="eastAsia"/>
          <w:bCs/>
          <w:sz w:val="24"/>
          <w:szCs w:val="24"/>
        </w:rPr>
        <w:t>3</w:t>
      </w:r>
      <w:r>
        <w:rPr>
          <w:rFonts w:ascii="宋体" w:hAnsi="宋体" w:hint="eastAsia"/>
          <w:bCs/>
          <w:sz w:val="24"/>
          <w:szCs w:val="24"/>
        </w:rPr>
        <w:t>）资格证明文件”第</w:t>
      </w:r>
      <w:r>
        <w:rPr>
          <w:rFonts w:ascii="仿宋" w:eastAsia="仿宋" w:hAnsi="仿宋" w:cs="仿宋" w:hint="eastAsia"/>
          <w:bCs/>
          <w:sz w:val="24"/>
          <w:szCs w:val="24"/>
        </w:rPr>
        <w:t>④、⑤</w:t>
      </w:r>
      <w:r>
        <w:rPr>
          <w:rFonts w:ascii="宋体" w:hAnsi="宋体" w:hint="eastAsia"/>
          <w:bCs/>
          <w:sz w:val="24"/>
          <w:szCs w:val="24"/>
        </w:rPr>
        <w:t>项，依法免税或</w:t>
      </w:r>
      <w:bookmarkStart w:id="27" w:name="OLE_LINK19"/>
      <w:r>
        <w:rPr>
          <w:rFonts w:ascii="宋体" w:hAnsi="宋体" w:hint="eastAsia"/>
          <w:bCs/>
          <w:sz w:val="24"/>
          <w:szCs w:val="24"/>
        </w:rPr>
        <w:t>不需要缴纳社会保障资金</w:t>
      </w:r>
      <w:bookmarkEnd w:id="27"/>
      <w:r>
        <w:rPr>
          <w:rFonts w:ascii="宋体" w:hAnsi="宋体" w:hint="eastAsia"/>
          <w:bCs/>
          <w:sz w:val="24"/>
          <w:szCs w:val="24"/>
        </w:rPr>
        <w:t>的投标人，须在投标文件中提供相应文件证明其依法免税或不需要缴纳社会保障资金。</w:t>
      </w:r>
      <w:r>
        <w:rPr>
          <w:rFonts w:ascii="宋体" w:hAnsi="宋体" w:hint="eastAsia"/>
          <w:bCs/>
          <w:sz w:val="24"/>
        </w:rPr>
        <w:t>投标人法定代表人或授权代表为外籍、港、澳、台地区人士的，其身份证明须提供有效的护照或港澳同胞来往内地通行证、台</w:t>
      </w:r>
      <w:r>
        <w:rPr>
          <w:rFonts w:ascii="宋体" w:hAnsi="宋体" w:hint="eastAsia"/>
          <w:bCs/>
          <w:sz w:val="24"/>
        </w:rPr>
        <w:t>湾同胞来往大陆通行证，或其它可在中国大陆有效居留的许可证明。</w:t>
      </w:r>
      <w:bookmarkEnd w:id="17"/>
      <w:bookmarkEnd w:id="24"/>
    </w:p>
    <w:p w:rsidR="007E7C4F" w:rsidRDefault="0006566B">
      <w:pPr>
        <w:spacing w:line="360" w:lineRule="auto"/>
        <w:ind w:firstLineChars="200" w:firstLine="482"/>
        <w:rPr>
          <w:rFonts w:ascii="宋体" w:hAnsi="宋体"/>
          <w:b/>
          <w:sz w:val="24"/>
        </w:rPr>
      </w:pPr>
      <w:bookmarkStart w:id="28" w:name="OLE_LINK93"/>
      <w:bookmarkStart w:id="29" w:name="OLE_LINK163"/>
      <w:r>
        <w:rPr>
          <w:rFonts w:ascii="宋体" w:hAnsi="宋体" w:hint="eastAsia"/>
          <w:b/>
          <w:sz w:val="24"/>
        </w:rPr>
        <w:t>8</w:t>
      </w:r>
      <w:r>
        <w:rPr>
          <w:rFonts w:ascii="宋体" w:hAnsi="宋体" w:hint="eastAsia"/>
          <w:b/>
          <w:sz w:val="24"/>
        </w:rPr>
        <w:t>、投标文件的制作及密封</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8.1 </w:t>
      </w:r>
      <w:r>
        <w:rPr>
          <w:rFonts w:ascii="宋体" w:hAnsi="宋体" w:hint="eastAsia"/>
          <w:bCs/>
          <w:sz w:val="24"/>
          <w:lang w:val="zh-CN"/>
        </w:rPr>
        <w:t>所有文件、往来函件均应使用简体中文（规格、型号辅助符号例外）。</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8.2 </w:t>
      </w:r>
      <w:r>
        <w:rPr>
          <w:rFonts w:ascii="宋体" w:hAnsi="宋体" w:hint="eastAsia"/>
          <w:bCs/>
          <w:sz w:val="24"/>
          <w:lang w:val="zh-CN"/>
        </w:rPr>
        <w:t>投标人所使用的计量单位应为国家法定计量单位。</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8.3 </w:t>
      </w:r>
      <w:r>
        <w:rPr>
          <w:rFonts w:ascii="宋体" w:hAnsi="宋体" w:hint="eastAsia"/>
          <w:bCs/>
          <w:sz w:val="24"/>
        </w:rPr>
        <w:t>投标文件由投标人按要求参考给定格式如实填写（编写），格式中有盖章和签名要求的，须加盖投标人公章、并由法定代表人或被授权代表人签名。加盖的公章应为红章。</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8.4 </w:t>
      </w:r>
      <w:r>
        <w:rPr>
          <w:rFonts w:ascii="宋体" w:hAnsi="宋体" w:hint="eastAsia"/>
          <w:bCs/>
          <w:sz w:val="24"/>
          <w:lang w:val="zh-CN"/>
        </w:rPr>
        <w:t>如投标人对招标文件的相关内容不得有不同意见的偏离，</w:t>
      </w:r>
      <w:bookmarkStart w:id="30" w:name="OLE_LINK119"/>
      <w:r>
        <w:rPr>
          <w:rFonts w:ascii="宋体" w:hAnsi="宋体" w:hint="eastAsia"/>
          <w:bCs/>
          <w:sz w:val="24"/>
          <w:lang w:val="zh-CN"/>
        </w:rPr>
        <w:t>否则投标文件无效</w:t>
      </w:r>
      <w:r>
        <w:rPr>
          <w:rFonts w:ascii="宋体" w:hAnsi="宋体" w:hint="eastAsia"/>
          <w:bCs/>
          <w:sz w:val="24"/>
        </w:rPr>
        <w:t>。</w:t>
      </w:r>
      <w:bookmarkEnd w:id="30"/>
    </w:p>
    <w:p w:rsidR="007E7C4F" w:rsidRDefault="0006566B">
      <w:pPr>
        <w:spacing w:line="360" w:lineRule="auto"/>
        <w:ind w:firstLineChars="200" w:firstLine="480"/>
        <w:rPr>
          <w:rFonts w:ascii="宋体" w:hAnsi="宋体"/>
          <w:bCs/>
          <w:sz w:val="24"/>
        </w:rPr>
      </w:pPr>
      <w:r>
        <w:rPr>
          <w:rFonts w:ascii="宋体" w:hAnsi="宋体" w:hint="eastAsia"/>
          <w:bCs/>
          <w:sz w:val="24"/>
        </w:rPr>
        <w:t>8</w:t>
      </w:r>
      <w:r>
        <w:rPr>
          <w:rFonts w:ascii="宋体" w:hAnsi="宋体" w:hint="eastAsia"/>
          <w:sz w:val="24"/>
          <w:szCs w:val="28"/>
        </w:rPr>
        <w:t xml:space="preserve">.5 </w:t>
      </w:r>
      <w:r>
        <w:rPr>
          <w:rFonts w:ascii="宋体" w:hAnsi="宋体" w:hint="eastAsia"/>
          <w:sz w:val="24"/>
          <w:szCs w:val="28"/>
        </w:rPr>
        <w:t>投标文件</w:t>
      </w:r>
      <w:bookmarkStart w:id="31" w:name="OLE_LINK120"/>
      <w:bookmarkStart w:id="32" w:name="OLE_LINK121"/>
      <w:r>
        <w:rPr>
          <w:rFonts w:ascii="宋体" w:hAnsi="宋体" w:hint="eastAsia"/>
          <w:sz w:val="24"/>
          <w:szCs w:val="28"/>
        </w:rPr>
        <w:t>不应有涂改、增删和潦草之处，如有必须修改时，</w:t>
      </w:r>
      <w:r>
        <w:rPr>
          <w:rFonts w:ascii="宋体" w:hAnsi="宋体" w:hint="eastAsia"/>
          <w:sz w:val="24"/>
          <w:szCs w:val="28"/>
        </w:rPr>
        <w:t>修改处须有投标人公章和法定代表人或被授权代表人签字</w:t>
      </w:r>
      <w:bookmarkEnd w:id="31"/>
      <w:r>
        <w:rPr>
          <w:rFonts w:ascii="宋体" w:hAnsi="宋体" w:hint="eastAsia"/>
          <w:sz w:val="24"/>
          <w:szCs w:val="28"/>
        </w:rPr>
        <w:t>。</w:t>
      </w:r>
      <w:bookmarkEnd w:id="32"/>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8.6 </w:t>
      </w:r>
      <w:r>
        <w:rPr>
          <w:rFonts w:ascii="宋体" w:hAnsi="宋体" w:hint="eastAsia"/>
          <w:bCs/>
          <w:sz w:val="24"/>
        </w:rPr>
        <w:t>投标文件应按照“投标文件的组成”顺序</w:t>
      </w:r>
      <w:r>
        <w:rPr>
          <w:rFonts w:ascii="宋体" w:hAnsi="宋体" w:hint="eastAsia"/>
          <w:bCs/>
          <w:sz w:val="24"/>
          <w:lang w:val="zh-CN"/>
        </w:rPr>
        <w:t>统一用</w:t>
      </w:r>
      <w:r>
        <w:rPr>
          <w:rFonts w:ascii="宋体" w:hAnsi="宋体" w:hint="eastAsia"/>
          <w:bCs/>
          <w:sz w:val="24"/>
          <w:lang w:val="zh-CN"/>
        </w:rPr>
        <w:t>A4</w:t>
      </w:r>
      <w:bookmarkStart w:id="33" w:name="OLE_LINK122"/>
      <w:r>
        <w:rPr>
          <w:rFonts w:ascii="宋体" w:hAnsi="宋体" w:hint="eastAsia"/>
          <w:bCs/>
          <w:sz w:val="24"/>
          <w:lang w:val="zh-CN"/>
        </w:rPr>
        <w:t>规格幅面打印、装订成册，</w:t>
      </w:r>
      <w:bookmarkEnd w:id="33"/>
      <w:r>
        <w:rPr>
          <w:rFonts w:ascii="宋体" w:hAnsi="宋体" w:hint="eastAsia"/>
          <w:bCs/>
          <w:sz w:val="24"/>
          <w:lang w:val="zh-CN"/>
        </w:rPr>
        <w:t>由于编排混乱导致投标文件被误读或查找不到，责任由投标人承担。</w:t>
      </w:r>
    </w:p>
    <w:p w:rsidR="007E7C4F" w:rsidRDefault="0006566B">
      <w:pPr>
        <w:tabs>
          <w:tab w:val="left" w:pos="425"/>
        </w:tabs>
        <w:spacing w:line="360" w:lineRule="auto"/>
        <w:ind w:left="420"/>
        <w:rPr>
          <w:rFonts w:ascii="宋体" w:hAnsi="宋体"/>
          <w:bCs/>
          <w:sz w:val="24"/>
          <w:lang w:val="zh-CN"/>
        </w:rPr>
      </w:pPr>
      <w:r>
        <w:rPr>
          <w:rFonts w:ascii="宋体" w:hAnsi="宋体" w:hint="eastAsia"/>
          <w:bCs/>
          <w:sz w:val="24"/>
        </w:rPr>
        <w:t xml:space="preserve">8.7 </w:t>
      </w:r>
      <w:bookmarkStart w:id="34" w:name="OLE_LINK123"/>
      <w:r>
        <w:rPr>
          <w:rFonts w:ascii="宋体" w:hAnsi="宋体" w:hint="eastAsia"/>
          <w:bCs/>
          <w:sz w:val="24"/>
        </w:rPr>
        <w:t>投标人应该将投标文件密封，同时注明投标人名称。</w:t>
      </w:r>
      <w:bookmarkEnd w:id="28"/>
      <w:bookmarkEnd w:id="34"/>
    </w:p>
    <w:p w:rsidR="007E7C4F" w:rsidRDefault="0006566B">
      <w:pPr>
        <w:spacing w:line="360" w:lineRule="auto"/>
        <w:ind w:firstLineChars="200" w:firstLine="482"/>
        <w:rPr>
          <w:rFonts w:ascii="宋体" w:hAnsi="宋体"/>
          <w:b/>
          <w:sz w:val="24"/>
        </w:rPr>
      </w:pPr>
      <w:bookmarkStart w:id="35" w:name="OLE_LINK94"/>
      <w:r>
        <w:rPr>
          <w:rFonts w:ascii="宋体" w:hAnsi="宋体" w:hint="eastAsia"/>
          <w:b/>
          <w:sz w:val="24"/>
        </w:rPr>
        <w:t>9</w:t>
      </w:r>
      <w:r>
        <w:rPr>
          <w:rFonts w:ascii="宋体" w:hAnsi="宋体" w:hint="eastAsia"/>
          <w:b/>
          <w:sz w:val="24"/>
        </w:rPr>
        <w:t>、投标文件的真实性</w:t>
      </w:r>
    </w:p>
    <w:p w:rsidR="007E7C4F" w:rsidRDefault="0006566B">
      <w:pPr>
        <w:spacing w:line="360" w:lineRule="auto"/>
        <w:ind w:firstLineChars="200" w:firstLine="480"/>
        <w:rPr>
          <w:rFonts w:ascii="宋体" w:hAnsi="宋体"/>
          <w:sz w:val="24"/>
          <w:szCs w:val="28"/>
        </w:rPr>
      </w:pPr>
      <w:r>
        <w:rPr>
          <w:rFonts w:ascii="宋体" w:hAnsi="宋体" w:hint="eastAsia"/>
          <w:sz w:val="24"/>
          <w:szCs w:val="28"/>
        </w:rPr>
        <w:t xml:space="preserve">9.1 </w:t>
      </w:r>
      <w:r>
        <w:rPr>
          <w:rFonts w:ascii="宋体" w:hAnsi="宋体" w:hint="eastAsia"/>
          <w:sz w:val="24"/>
          <w:szCs w:val="28"/>
        </w:rPr>
        <w:t>投标人（含中标供应商）应对其投标文件中提供的所有材料的真实性负责。</w:t>
      </w:r>
    </w:p>
    <w:p w:rsidR="007E7C4F" w:rsidRDefault="0006566B">
      <w:pPr>
        <w:spacing w:line="360" w:lineRule="auto"/>
        <w:ind w:firstLineChars="200" w:firstLine="480"/>
        <w:rPr>
          <w:rFonts w:ascii="宋体" w:hAnsi="宋体"/>
          <w:sz w:val="24"/>
          <w:szCs w:val="28"/>
        </w:rPr>
      </w:pPr>
      <w:r>
        <w:rPr>
          <w:rFonts w:ascii="宋体" w:hAnsi="宋体" w:hint="eastAsia"/>
          <w:sz w:val="24"/>
          <w:szCs w:val="28"/>
        </w:rPr>
        <w:t xml:space="preserve">9.2 </w:t>
      </w:r>
      <w:r>
        <w:rPr>
          <w:rFonts w:ascii="宋体" w:hAnsi="宋体" w:hint="eastAsia"/>
          <w:sz w:val="24"/>
          <w:szCs w:val="28"/>
        </w:rPr>
        <w:t>如</w:t>
      </w:r>
      <w:bookmarkStart w:id="36" w:name="OLE_LINK45"/>
      <w:r>
        <w:rPr>
          <w:rFonts w:ascii="宋体" w:hAnsi="宋体" w:hint="eastAsia"/>
          <w:sz w:val="24"/>
          <w:szCs w:val="28"/>
        </w:rPr>
        <w:t>采购人、</w:t>
      </w:r>
      <w:bookmarkStart w:id="37" w:name="OLE_LINK53"/>
      <w:bookmarkEnd w:id="36"/>
      <w:r>
        <w:rPr>
          <w:rFonts w:ascii="宋体" w:hAnsi="宋体" w:hint="eastAsia"/>
          <w:sz w:val="24"/>
          <w:szCs w:val="28"/>
        </w:rPr>
        <w:t>采购代理机构</w:t>
      </w:r>
      <w:bookmarkEnd w:id="37"/>
      <w:r>
        <w:rPr>
          <w:rFonts w:ascii="宋体" w:hAnsi="宋体" w:hint="eastAsia"/>
          <w:sz w:val="24"/>
          <w:szCs w:val="28"/>
        </w:rPr>
        <w:t>视情况或根据各项法律、法规、规章及相关制度的规定，要求投标人（含中标供应商）提供投标文件中某材料的原件、其他相关证明性资料等材料，投标人（含中标供应商）应按照规定的时间、内容、数量等相关要求，予以提供原件、相关证明性资料等材料。如投标人（含中标供应商）未能按照以上要求予以提</w:t>
      </w:r>
      <w:r>
        <w:rPr>
          <w:rFonts w:ascii="宋体" w:hAnsi="宋体" w:hint="eastAsia"/>
          <w:sz w:val="24"/>
          <w:szCs w:val="28"/>
        </w:rPr>
        <w:lastRenderedPageBreak/>
        <w:t>供的，采购人、采购代理机构将视同该投标人（含中标供应商）无该材料的原件、相关证明性资料等材料，则投标人（含中标供应商）的投标文件在该材料上未响应（满足）招标文件的要求。</w:t>
      </w:r>
    </w:p>
    <w:p w:rsidR="007E7C4F" w:rsidRDefault="0006566B">
      <w:pPr>
        <w:spacing w:line="360" w:lineRule="auto"/>
        <w:ind w:firstLineChars="200" w:firstLine="482"/>
        <w:rPr>
          <w:rFonts w:ascii="宋体" w:hAnsi="宋体"/>
          <w:b/>
          <w:sz w:val="24"/>
        </w:rPr>
      </w:pPr>
      <w:r>
        <w:rPr>
          <w:rFonts w:ascii="宋体" w:hAnsi="宋体" w:hint="eastAsia"/>
          <w:b/>
          <w:sz w:val="24"/>
        </w:rPr>
        <w:t>10</w:t>
      </w:r>
      <w:r>
        <w:rPr>
          <w:rFonts w:ascii="宋体" w:hAnsi="宋体" w:hint="eastAsia"/>
          <w:b/>
          <w:sz w:val="24"/>
        </w:rPr>
        <w:t>、投标文件的递交</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10.1 </w:t>
      </w:r>
      <w:r>
        <w:rPr>
          <w:rFonts w:ascii="宋体" w:hAnsi="宋体" w:hint="eastAsia"/>
          <w:bCs/>
          <w:sz w:val="24"/>
        </w:rPr>
        <w:t>投标人须在招标文件规定的提交投标文件截止时间之前到宜兴市公用市政工程有限公司提交投标文件，逾期不予受理。</w:t>
      </w:r>
    </w:p>
    <w:p w:rsidR="007E7C4F" w:rsidRDefault="0006566B">
      <w:pPr>
        <w:spacing w:line="360" w:lineRule="auto"/>
        <w:ind w:firstLineChars="196" w:firstLine="472"/>
        <w:rPr>
          <w:rFonts w:ascii="宋体" w:hAnsi="宋体"/>
          <w:b/>
          <w:sz w:val="24"/>
        </w:rPr>
      </w:pPr>
      <w:bookmarkStart w:id="38" w:name="OLE_LINK124"/>
      <w:r>
        <w:rPr>
          <w:rFonts w:ascii="宋体" w:hAnsi="宋体" w:hint="eastAsia"/>
          <w:b/>
          <w:sz w:val="24"/>
        </w:rPr>
        <w:t>11</w:t>
      </w:r>
      <w:r>
        <w:rPr>
          <w:rFonts w:ascii="宋体" w:hAnsi="宋体" w:hint="eastAsia"/>
          <w:b/>
          <w:sz w:val="24"/>
        </w:rPr>
        <w:t>、有下列情形之一的投标文件将拒收</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11.1 </w:t>
      </w:r>
      <w:r>
        <w:rPr>
          <w:rFonts w:ascii="宋体" w:hAnsi="宋体" w:hint="eastAsia"/>
          <w:bCs/>
          <w:sz w:val="24"/>
        </w:rPr>
        <w:t>在招标文件要求提交投标文件的截止时间之后送达的；</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11.2 </w:t>
      </w:r>
      <w:r>
        <w:rPr>
          <w:rFonts w:ascii="宋体" w:hAnsi="宋体" w:cs="宋体" w:hint="eastAsia"/>
          <w:sz w:val="24"/>
        </w:rPr>
        <w:t>未按照招标文件要求密封的。</w:t>
      </w:r>
      <w:bookmarkEnd w:id="35"/>
    </w:p>
    <w:p w:rsidR="007E7C4F" w:rsidRDefault="0006566B">
      <w:pPr>
        <w:spacing w:line="360" w:lineRule="auto"/>
        <w:ind w:firstLineChars="200" w:firstLine="482"/>
        <w:rPr>
          <w:rFonts w:ascii="宋体" w:hAnsi="宋体"/>
          <w:b/>
          <w:sz w:val="24"/>
        </w:rPr>
      </w:pPr>
      <w:bookmarkStart w:id="39" w:name="OLE_LINK95"/>
      <w:bookmarkEnd w:id="38"/>
      <w:r>
        <w:rPr>
          <w:rFonts w:ascii="宋体" w:hAnsi="宋体" w:hint="eastAsia"/>
          <w:b/>
          <w:sz w:val="24"/>
        </w:rPr>
        <w:t>12</w:t>
      </w:r>
      <w:r>
        <w:rPr>
          <w:rFonts w:ascii="宋体" w:hAnsi="宋体" w:hint="eastAsia"/>
          <w:b/>
          <w:sz w:val="24"/>
        </w:rPr>
        <w:t>、投标文件的有效期</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12.1 </w:t>
      </w:r>
      <w:r>
        <w:rPr>
          <w:rFonts w:ascii="宋体" w:hAnsi="宋体" w:hint="eastAsia"/>
          <w:bCs/>
          <w:sz w:val="24"/>
        </w:rPr>
        <w:t>投标文件的有效期为提交投标文件截止之日起的</w:t>
      </w:r>
      <w:r>
        <w:rPr>
          <w:rFonts w:ascii="宋体" w:hAnsi="宋体" w:hint="eastAsia"/>
          <w:bCs/>
          <w:sz w:val="24"/>
        </w:rPr>
        <w:t>60</w:t>
      </w:r>
      <w:r>
        <w:rPr>
          <w:rFonts w:ascii="宋体" w:hAnsi="宋体" w:hint="eastAsia"/>
          <w:bCs/>
          <w:sz w:val="24"/>
        </w:rPr>
        <w:t>天（含提交当日）。在特殊情况下，招标人、</w:t>
      </w:r>
      <w:r>
        <w:rPr>
          <w:rFonts w:ascii="宋体" w:hAnsi="宋体" w:hint="eastAsia"/>
          <w:sz w:val="24"/>
          <w:szCs w:val="28"/>
        </w:rPr>
        <w:t>招标代理机构</w:t>
      </w:r>
      <w:r>
        <w:rPr>
          <w:rFonts w:ascii="宋体" w:hAnsi="宋体" w:hint="eastAsia"/>
          <w:bCs/>
          <w:sz w:val="24"/>
        </w:rPr>
        <w:t>可与投标人协商延长投标文件的有效期。</w:t>
      </w:r>
    </w:p>
    <w:p w:rsidR="007E7C4F" w:rsidRDefault="0006566B">
      <w:pPr>
        <w:spacing w:line="360" w:lineRule="auto"/>
        <w:ind w:firstLineChars="200" w:firstLine="482"/>
        <w:rPr>
          <w:rFonts w:ascii="宋体" w:hAnsi="宋体"/>
          <w:b/>
          <w:sz w:val="24"/>
        </w:rPr>
      </w:pPr>
      <w:r>
        <w:rPr>
          <w:rFonts w:ascii="宋体" w:hAnsi="宋体" w:hint="eastAsia"/>
          <w:b/>
          <w:sz w:val="24"/>
        </w:rPr>
        <w:t>13</w:t>
      </w:r>
      <w:r>
        <w:rPr>
          <w:rFonts w:ascii="宋体" w:hAnsi="宋体" w:hint="eastAsia"/>
          <w:b/>
          <w:sz w:val="24"/>
        </w:rPr>
        <w:t>、投标文件的退还</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13.1 </w:t>
      </w:r>
      <w:r>
        <w:rPr>
          <w:rFonts w:ascii="宋体" w:hAnsi="宋体" w:hint="eastAsia"/>
          <w:bCs/>
          <w:sz w:val="24"/>
        </w:rPr>
        <w:t>投标人投标后，宜兴市公用市政工程有限公司对所有投标人的投标文件一律不</w:t>
      </w:r>
      <w:r>
        <w:rPr>
          <w:rFonts w:ascii="宋体" w:hAnsi="宋体" w:hint="eastAsia"/>
          <w:bCs/>
          <w:sz w:val="24"/>
        </w:rPr>
        <w:t>予退还。</w:t>
      </w:r>
    </w:p>
    <w:p w:rsidR="007E7C4F" w:rsidRDefault="0006566B">
      <w:pPr>
        <w:spacing w:line="360" w:lineRule="auto"/>
        <w:ind w:firstLineChars="200" w:firstLine="482"/>
        <w:rPr>
          <w:rFonts w:ascii="宋体" w:hAnsi="宋体"/>
          <w:b/>
          <w:sz w:val="24"/>
        </w:rPr>
      </w:pPr>
      <w:bookmarkStart w:id="40" w:name="OLE_LINK125"/>
      <w:r>
        <w:rPr>
          <w:rFonts w:ascii="宋体" w:hAnsi="宋体" w:hint="eastAsia"/>
          <w:b/>
          <w:sz w:val="24"/>
        </w:rPr>
        <w:t>14</w:t>
      </w:r>
      <w:r>
        <w:rPr>
          <w:rFonts w:ascii="宋体" w:hAnsi="宋体" w:hint="eastAsia"/>
          <w:b/>
          <w:sz w:val="24"/>
        </w:rPr>
        <w:t>、投标文件的修改和撤回</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14.1</w:t>
      </w:r>
      <w:r>
        <w:rPr>
          <w:rFonts w:ascii="宋体" w:hAnsi="宋体" w:hint="eastAsia"/>
          <w:bCs/>
          <w:sz w:val="24"/>
          <w:lang w:val="zh-CN"/>
        </w:rPr>
        <w:t xml:space="preserve"> </w:t>
      </w:r>
      <w:r>
        <w:rPr>
          <w:rFonts w:ascii="宋体" w:hAnsi="宋体" w:hint="eastAsia"/>
          <w:bCs/>
          <w:sz w:val="24"/>
          <w:lang w:val="zh-CN"/>
        </w:rPr>
        <w:t>投标人在投标截止时间前，可以对所递交的投标文件进行补充、修改或撤回，并书面通知</w:t>
      </w:r>
      <w:r>
        <w:rPr>
          <w:rFonts w:ascii="宋体" w:hAnsi="宋体" w:hint="eastAsia"/>
          <w:bCs/>
          <w:sz w:val="24"/>
        </w:rPr>
        <w:t>宜兴市公用市政工程有限公司</w:t>
      </w:r>
      <w:r>
        <w:rPr>
          <w:rFonts w:ascii="宋体" w:hAnsi="宋体" w:hint="eastAsia"/>
          <w:bCs/>
          <w:sz w:val="24"/>
          <w:lang w:val="zh-CN"/>
        </w:rPr>
        <w:t>。补充、修改的内容应当按照招标文件要求签署、盖章、密封后，并作为投标文件的组成部分。</w:t>
      </w:r>
      <w:bookmarkStart w:id="41" w:name="OLE_LINK164"/>
      <w:bookmarkEnd w:id="29"/>
      <w:bookmarkEnd w:id="40"/>
    </w:p>
    <w:p w:rsidR="007E7C4F" w:rsidRDefault="0006566B">
      <w:pPr>
        <w:spacing w:line="360" w:lineRule="auto"/>
        <w:ind w:firstLineChars="200" w:firstLine="482"/>
        <w:rPr>
          <w:rFonts w:ascii="宋体" w:hAnsi="宋体"/>
          <w:bCs/>
          <w:sz w:val="24"/>
          <w:lang w:val="zh-CN"/>
        </w:rPr>
      </w:pPr>
      <w:r>
        <w:rPr>
          <w:rFonts w:ascii="宋体" w:hAnsi="宋体" w:hint="eastAsia"/>
          <w:b/>
          <w:sz w:val="24"/>
        </w:rPr>
        <w:t>15</w:t>
      </w:r>
      <w:r>
        <w:rPr>
          <w:rFonts w:ascii="宋体" w:hAnsi="宋体" w:hint="eastAsia"/>
          <w:b/>
          <w:sz w:val="24"/>
        </w:rPr>
        <w:t>、</w:t>
      </w:r>
      <w:r>
        <w:rPr>
          <w:rFonts w:ascii="宋体" w:hAnsi="宋体" w:hint="eastAsia"/>
          <w:b/>
          <w:sz w:val="24"/>
          <w:lang w:val="zh-CN"/>
        </w:rPr>
        <w:t>无效投标的确认</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15.1 </w:t>
      </w:r>
      <w:r>
        <w:rPr>
          <w:rFonts w:ascii="宋体" w:hAnsi="宋体" w:hint="eastAsia"/>
          <w:bCs/>
          <w:sz w:val="24"/>
          <w:lang w:val="zh-CN"/>
        </w:rPr>
        <w:t>投标人有下列情况之一者，其投标无效：</w:t>
      </w:r>
    </w:p>
    <w:p w:rsidR="007E7C4F" w:rsidRDefault="0006566B">
      <w:pPr>
        <w:numPr>
          <w:ilvl w:val="0"/>
          <w:numId w:val="18"/>
        </w:numPr>
        <w:tabs>
          <w:tab w:val="left" w:pos="425"/>
        </w:tabs>
        <w:spacing w:line="360" w:lineRule="auto"/>
        <w:rPr>
          <w:rFonts w:ascii="宋体" w:hAnsi="宋体"/>
          <w:bCs/>
          <w:sz w:val="24"/>
          <w:lang w:val="zh-CN"/>
        </w:rPr>
      </w:pPr>
      <w:bookmarkStart w:id="42" w:name="OLE_LINK126"/>
      <w:r>
        <w:rPr>
          <w:rFonts w:ascii="宋体" w:hAnsi="宋体" w:cs="宋体" w:hint="eastAsia"/>
          <w:sz w:val="24"/>
        </w:rPr>
        <w:t>未按照招标文件的规定提交投标保证金的</w:t>
      </w:r>
      <w:r>
        <w:rPr>
          <w:rFonts w:ascii="宋体" w:hAnsi="宋体" w:hint="eastAsia"/>
          <w:bCs/>
          <w:sz w:val="24"/>
          <w:lang w:val="zh-CN"/>
        </w:rPr>
        <w:t>（如有）</w:t>
      </w:r>
      <w:r>
        <w:rPr>
          <w:rFonts w:ascii="宋体" w:hAnsi="宋体" w:cs="宋体" w:hint="eastAsia"/>
          <w:sz w:val="24"/>
        </w:rPr>
        <w:t>；</w:t>
      </w:r>
    </w:p>
    <w:p w:rsidR="007E7C4F" w:rsidRDefault="0006566B">
      <w:pPr>
        <w:numPr>
          <w:ilvl w:val="0"/>
          <w:numId w:val="18"/>
        </w:numPr>
        <w:tabs>
          <w:tab w:val="left" w:pos="425"/>
        </w:tabs>
        <w:spacing w:line="360" w:lineRule="auto"/>
        <w:rPr>
          <w:rFonts w:ascii="宋体" w:hAnsi="宋体" w:cs="宋体"/>
          <w:sz w:val="24"/>
          <w:lang w:val="zh-CN"/>
        </w:rPr>
      </w:pPr>
      <w:r>
        <w:rPr>
          <w:rFonts w:ascii="宋体" w:hAnsi="宋体" w:cs="宋体" w:hint="eastAsia"/>
          <w:sz w:val="24"/>
        </w:rPr>
        <w:t>投标文件未按招标文件要求签署、盖章的；</w:t>
      </w:r>
    </w:p>
    <w:p w:rsidR="007E7C4F" w:rsidRDefault="0006566B">
      <w:pPr>
        <w:numPr>
          <w:ilvl w:val="0"/>
          <w:numId w:val="18"/>
        </w:numPr>
        <w:tabs>
          <w:tab w:val="left" w:pos="425"/>
        </w:tabs>
        <w:spacing w:line="360" w:lineRule="auto"/>
        <w:rPr>
          <w:rFonts w:ascii="宋体" w:hAnsi="宋体"/>
          <w:bCs/>
          <w:sz w:val="24"/>
          <w:lang w:val="zh-CN"/>
        </w:rPr>
      </w:pPr>
      <w:bookmarkStart w:id="43" w:name="OLE_LINK180"/>
      <w:r>
        <w:rPr>
          <w:rFonts w:ascii="宋体" w:hAnsi="宋体" w:cs="宋体" w:hint="eastAsia"/>
          <w:sz w:val="24"/>
        </w:rPr>
        <w:t>不具备招标文件投标邀请函中“投标人参加本次采购活动</w:t>
      </w:r>
      <w:r>
        <w:rPr>
          <w:rFonts w:ascii="宋体" w:hAnsi="宋体" w:cs="宋体" w:hint="eastAsia"/>
          <w:sz w:val="24"/>
          <w:lang w:val="zh-CN"/>
        </w:rPr>
        <w:t>应具备的资格条件</w:t>
      </w:r>
      <w:r>
        <w:rPr>
          <w:rFonts w:ascii="宋体" w:hAnsi="宋体" w:cs="宋体" w:hint="eastAsia"/>
          <w:sz w:val="24"/>
        </w:rPr>
        <w:t>”</w:t>
      </w:r>
      <w:r>
        <w:rPr>
          <w:rFonts w:ascii="宋体" w:hAnsi="宋体" w:cs="宋体" w:hint="eastAsia"/>
          <w:sz w:val="24"/>
          <w:lang w:val="zh-CN"/>
        </w:rPr>
        <w:t>或</w:t>
      </w:r>
      <w:r>
        <w:rPr>
          <w:rFonts w:ascii="宋体" w:hAnsi="宋体" w:hint="eastAsia"/>
          <w:bCs/>
          <w:sz w:val="24"/>
          <w:lang w:val="zh-CN"/>
        </w:rPr>
        <w:t>未按招标文件规定的要求提供资格证明文件的</w:t>
      </w:r>
      <w:bookmarkEnd w:id="43"/>
      <w:r>
        <w:rPr>
          <w:rFonts w:ascii="宋体" w:hAnsi="宋体" w:hint="eastAsia"/>
          <w:bCs/>
          <w:sz w:val="24"/>
          <w:lang w:val="zh-CN"/>
        </w:rPr>
        <w:t>；</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hint="eastAsia"/>
          <w:bCs/>
          <w:sz w:val="24"/>
          <w:lang w:val="zh-CN"/>
        </w:rPr>
        <w:t>投</w:t>
      </w:r>
      <w:r>
        <w:rPr>
          <w:rFonts w:ascii="宋体" w:hAnsi="宋体" w:hint="eastAsia"/>
          <w:bCs/>
          <w:sz w:val="24"/>
          <w:lang w:val="zh-CN"/>
        </w:rPr>
        <w:t>标文件未满足“投标文件制作”要求的；</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hint="eastAsia"/>
          <w:bCs/>
          <w:sz w:val="24"/>
          <w:lang w:val="zh-CN"/>
        </w:rPr>
        <w:t>报价</w:t>
      </w:r>
      <w:r>
        <w:rPr>
          <w:rFonts w:ascii="宋体" w:hAnsi="宋体" w:cs="宋体" w:hint="eastAsia"/>
          <w:sz w:val="24"/>
        </w:rPr>
        <w:t>超过招标文件中规定的预算金额或者最高限价的</w:t>
      </w:r>
      <w:r>
        <w:rPr>
          <w:rFonts w:ascii="宋体" w:hAnsi="宋体" w:hint="eastAsia"/>
          <w:bCs/>
          <w:sz w:val="24"/>
          <w:lang w:val="zh-CN"/>
        </w:rPr>
        <w:t>；</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hint="eastAsia"/>
          <w:bCs/>
          <w:sz w:val="24"/>
          <w:lang w:val="zh-CN"/>
        </w:rPr>
        <w:t>单个细项或整个项目的报价不明确，出现选择性报价的；</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hint="eastAsia"/>
          <w:bCs/>
          <w:sz w:val="24"/>
          <w:lang w:val="zh-CN"/>
        </w:rPr>
        <w:t>投标文件报价</w:t>
      </w:r>
      <w:r>
        <w:rPr>
          <w:rFonts w:ascii="宋体" w:hAnsi="宋体" w:cs="宋体" w:hint="eastAsia"/>
          <w:sz w:val="24"/>
        </w:rPr>
        <w:t>出现前后不一致，且投标人拒绝修正的；</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cs="宋体" w:hint="eastAsia"/>
          <w:sz w:val="24"/>
        </w:rPr>
        <w:t>投标文件含有采购人不能接受的附加条件的；</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cs="宋体" w:hint="eastAsia"/>
          <w:sz w:val="24"/>
        </w:rPr>
        <w:lastRenderedPageBreak/>
        <w:t>评标委员会认为投标人的报价明显低于其他通过符合性审查投标人的报价，有可能影响产品质量或者不能诚信履约，且投标人不能证明其报价合理性的；</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cs="宋体" w:hint="eastAsia"/>
          <w:sz w:val="24"/>
        </w:rPr>
        <w:t>与其他投标人恶意串通的，包括但不限于以下几种情况：</w:t>
      </w:r>
    </w:p>
    <w:p w:rsidR="007E7C4F" w:rsidRDefault="0006566B">
      <w:pPr>
        <w:numPr>
          <w:ilvl w:val="0"/>
          <w:numId w:val="19"/>
        </w:numPr>
        <w:tabs>
          <w:tab w:val="left" w:pos="425"/>
        </w:tabs>
        <w:spacing w:line="360" w:lineRule="auto"/>
        <w:ind w:firstLineChars="350" w:firstLine="840"/>
        <w:rPr>
          <w:rFonts w:ascii="宋体" w:hAnsi="宋体"/>
          <w:bCs/>
          <w:sz w:val="24"/>
          <w:lang w:val="zh-CN"/>
        </w:rPr>
      </w:pPr>
      <w:r>
        <w:rPr>
          <w:rFonts w:ascii="宋体" w:hAnsi="宋体" w:cs="宋体" w:hint="eastAsia"/>
          <w:sz w:val="24"/>
        </w:rPr>
        <w:t>不同投标人的投标文件由同一单位或者个人编制</w:t>
      </w:r>
      <w:r>
        <w:rPr>
          <w:rFonts w:ascii="宋体" w:hAnsi="宋体" w:hint="eastAsia"/>
          <w:bCs/>
          <w:sz w:val="24"/>
          <w:lang w:val="zh-CN"/>
        </w:rPr>
        <w:t>；</w:t>
      </w:r>
    </w:p>
    <w:p w:rsidR="007E7C4F" w:rsidRDefault="0006566B">
      <w:pPr>
        <w:numPr>
          <w:ilvl w:val="0"/>
          <w:numId w:val="19"/>
        </w:numPr>
        <w:tabs>
          <w:tab w:val="left" w:pos="425"/>
        </w:tabs>
        <w:spacing w:line="360" w:lineRule="auto"/>
        <w:ind w:firstLineChars="350" w:firstLine="840"/>
        <w:rPr>
          <w:rFonts w:ascii="宋体" w:hAnsi="宋体"/>
          <w:bCs/>
          <w:sz w:val="24"/>
          <w:lang w:val="zh-CN"/>
        </w:rPr>
      </w:pPr>
      <w:r>
        <w:rPr>
          <w:rFonts w:ascii="宋体" w:hAnsi="宋体" w:cs="宋体" w:hint="eastAsia"/>
          <w:sz w:val="24"/>
        </w:rPr>
        <w:t>不同投标人委托同一单位或者个人办理投标事宜</w:t>
      </w:r>
      <w:r>
        <w:rPr>
          <w:rFonts w:ascii="宋体" w:hAnsi="宋体" w:hint="eastAsia"/>
          <w:bCs/>
          <w:sz w:val="24"/>
          <w:lang w:val="zh-CN"/>
        </w:rPr>
        <w:t>；</w:t>
      </w:r>
    </w:p>
    <w:p w:rsidR="007E7C4F" w:rsidRDefault="0006566B">
      <w:pPr>
        <w:numPr>
          <w:ilvl w:val="0"/>
          <w:numId w:val="19"/>
        </w:numPr>
        <w:tabs>
          <w:tab w:val="left" w:pos="425"/>
        </w:tabs>
        <w:spacing w:line="360" w:lineRule="auto"/>
        <w:ind w:firstLineChars="350" w:firstLine="840"/>
        <w:rPr>
          <w:rFonts w:ascii="宋体" w:hAnsi="宋体"/>
          <w:bCs/>
          <w:sz w:val="24"/>
          <w:lang w:val="zh-CN"/>
        </w:rPr>
      </w:pPr>
      <w:r>
        <w:rPr>
          <w:rFonts w:ascii="宋体" w:hAnsi="宋体" w:cs="宋体" w:hint="eastAsia"/>
          <w:sz w:val="24"/>
        </w:rPr>
        <w:t>不同投标人的投标文件载明的项目管理成员或者联系人员为同一人</w:t>
      </w:r>
      <w:r>
        <w:rPr>
          <w:rFonts w:ascii="宋体" w:hAnsi="宋体" w:hint="eastAsia"/>
          <w:bCs/>
          <w:sz w:val="24"/>
          <w:lang w:val="zh-CN"/>
        </w:rPr>
        <w:t>；</w:t>
      </w:r>
    </w:p>
    <w:p w:rsidR="007E7C4F" w:rsidRDefault="0006566B">
      <w:pPr>
        <w:numPr>
          <w:ilvl w:val="0"/>
          <w:numId w:val="19"/>
        </w:numPr>
        <w:tabs>
          <w:tab w:val="left" w:pos="425"/>
        </w:tabs>
        <w:spacing w:line="360" w:lineRule="auto"/>
        <w:ind w:firstLineChars="350" w:firstLine="840"/>
        <w:rPr>
          <w:rFonts w:ascii="宋体" w:hAnsi="宋体"/>
          <w:bCs/>
          <w:sz w:val="24"/>
          <w:lang w:val="zh-CN"/>
        </w:rPr>
      </w:pPr>
      <w:r>
        <w:rPr>
          <w:rFonts w:ascii="宋体" w:hAnsi="宋体" w:cs="宋体" w:hint="eastAsia"/>
          <w:sz w:val="24"/>
        </w:rPr>
        <w:t>不同投标人的投标文件异常一致或者投标报价呈规律性差异</w:t>
      </w:r>
      <w:r>
        <w:rPr>
          <w:rFonts w:ascii="宋体" w:hAnsi="宋体" w:hint="eastAsia"/>
          <w:bCs/>
          <w:sz w:val="24"/>
          <w:lang w:val="zh-CN"/>
        </w:rPr>
        <w:t>；</w:t>
      </w:r>
    </w:p>
    <w:p w:rsidR="007E7C4F" w:rsidRDefault="0006566B">
      <w:pPr>
        <w:numPr>
          <w:ilvl w:val="0"/>
          <w:numId w:val="19"/>
        </w:numPr>
        <w:tabs>
          <w:tab w:val="left" w:pos="425"/>
        </w:tabs>
        <w:spacing w:line="360" w:lineRule="auto"/>
        <w:ind w:firstLineChars="350" w:firstLine="840"/>
        <w:rPr>
          <w:rFonts w:ascii="宋体" w:hAnsi="宋体"/>
          <w:bCs/>
          <w:sz w:val="24"/>
          <w:lang w:val="zh-CN"/>
        </w:rPr>
      </w:pPr>
      <w:r>
        <w:rPr>
          <w:rFonts w:ascii="宋体" w:hAnsi="宋体" w:cs="宋体" w:hint="eastAsia"/>
          <w:sz w:val="24"/>
        </w:rPr>
        <w:t>不同投标人的投标文件相互混装</w:t>
      </w:r>
      <w:r>
        <w:rPr>
          <w:rFonts w:ascii="宋体" w:hAnsi="宋体" w:hint="eastAsia"/>
          <w:bCs/>
          <w:sz w:val="24"/>
          <w:lang w:val="zh-CN"/>
        </w:rPr>
        <w:t>；</w:t>
      </w:r>
    </w:p>
    <w:p w:rsidR="007E7C4F" w:rsidRDefault="0006566B">
      <w:pPr>
        <w:numPr>
          <w:ilvl w:val="0"/>
          <w:numId w:val="19"/>
        </w:numPr>
        <w:tabs>
          <w:tab w:val="left" w:pos="425"/>
        </w:tabs>
        <w:spacing w:line="360" w:lineRule="auto"/>
        <w:ind w:firstLineChars="350" w:firstLine="840"/>
        <w:rPr>
          <w:rFonts w:ascii="宋体" w:hAnsi="宋体"/>
          <w:bCs/>
          <w:sz w:val="24"/>
          <w:lang w:val="zh-CN"/>
        </w:rPr>
      </w:pPr>
      <w:r>
        <w:rPr>
          <w:rFonts w:ascii="宋体" w:hAnsi="宋体" w:cs="宋体" w:hint="eastAsia"/>
          <w:sz w:val="24"/>
        </w:rPr>
        <w:t>不同投标人的投标保证金从同一单位或者个人的账户转出。</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hint="eastAsia"/>
          <w:bCs/>
          <w:sz w:val="24"/>
          <w:lang w:val="zh-CN"/>
        </w:rPr>
        <w:t>提供虚假材料的（包括工商营业执照、财务报表、资格证明文件等）；</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hint="eastAsia"/>
          <w:bCs/>
          <w:sz w:val="24"/>
          <w:lang w:val="zh-CN"/>
        </w:rPr>
        <w:t>投标文件内容不全、自相矛盾或不符合法律法规和招标文件中规定的其它实质性要求的；</w:t>
      </w:r>
    </w:p>
    <w:p w:rsidR="007E7C4F" w:rsidRDefault="0006566B">
      <w:pPr>
        <w:numPr>
          <w:ilvl w:val="0"/>
          <w:numId w:val="18"/>
        </w:numPr>
        <w:tabs>
          <w:tab w:val="left" w:pos="425"/>
        </w:tabs>
        <w:spacing w:line="360" w:lineRule="auto"/>
        <w:rPr>
          <w:rFonts w:ascii="宋体" w:hAnsi="宋体"/>
          <w:bCs/>
          <w:sz w:val="24"/>
          <w:lang w:val="zh-CN"/>
        </w:rPr>
      </w:pPr>
      <w:r>
        <w:rPr>
          <w:rFonts w:ascii="宋体" w:hAnsi="宋体" w:cs="宋体" w:hint="eastAsia"/>
          <w:sz w:val="24"/>
        </w:rPr>
        <w:t>法律、法规和招标文件规定的其他无效情形</w:t>
      </w:r>
      <w:r>
        <w:rPr>
          <w:rFonts w:ascii="宋体" w:hAnsi="宋体" w:hint="eastAsia"/>
          <w:bCs/>
          <w:sz w:val="24"/>
          <w:lang w:val="zh-CN"/>
        </w:rPr>
        <w:t>。</w:t>
      </w:r>
      <w:bookmarkEnd w:id="39"/>
      <w:bookmarkEnd w:id="41"/>
      <w:bookmarkEnd w:id="42"/>
    </w:p>
    <w:p w:rsidR="007E7C4F" w:rsidRDefault="0006566B">
      <w:pPr>
        <w:numPr>
          <w:ilvl w:val="0"/>
          <w:numId w:val="20"/>
        </w:numPr>
        <w:spacing w:line="360" w:lineRule="auto"/>
        <w:ind w:firstLineChars="200" w:firstLine="482"/>
        <w:rPr>
          <w:rFonts w:ascii="宋体" w:hAnsi="宋体"/>
          <w:b/>
          <w:sz w:val="24"/>
        </w:rPr>
      </w:pPr>
      <w:r>
        <w:rPr>
          <w:rFonts w:ascii="宋体" w:hAnsi="宋体" w:hint="eastAsia"/>
          <w:b/>
          <w:sz w:val="24"/>
        </w:rPr>
        <w:t>联合体投标、</w:t>
      </w:r>
      <w:r>
        <w:rPr>
          <w:rFonts w:ascii="宋体" w:hAnsi="宋体" w:cs="宋体" w:hint="eastAsia"/>
          <w:b/>
          <w:sz w:val="24"/>
        </w:rPr>
        <w:t>中标后分包</w:t>
      </w:r>
    </w:p>
    <w:p w:rsidR="007E7C4F" w:rsidRDefault="0006566B">
      <w:pPr>
        <w:spacing w:line="360" w:lineRule="auto"/>
        <w:ind w:firstLineChars="200" w:firstLine="480"/>
        <w:rPr>
          <w:rFonts w:ascii="宋体" w:hAnsi="宋体"/>
          <w:bCs/>
          <w:sz w:val="24"/>
        </w:rPr>
      </w:pPr>
      <w:bookmarkStart w:id="44" w:name="OLE_LINK96"/>
      <w:r>
        <w:rPr>
          <w:rFonts w:ascii="宋体" w:hAnsi="宋体" w:hint="eastAsia"/>
          <w:bCs/>
          <w:sz w:val="24"/>
        </w:rPr>
        <w:t>16.1</w:t>
      </w:r>
      <w:r>
        <w:rPr>
          <w:rFonts w:ascii="宋体" w:hAnsi="宋体" w:hint="eastAsia"/>
          <w:bCs/>
          <w:sz w:val="24"/>
        </w:rPr>
        <w:t>、本项目不接受联合体、中标后分包。</w:t>
      </w:r>
    </w:p>
    <w:p w:rsidR="007E7C4F" w:rsidRDefault="0006566B">
      <w:pPr>
        <w:numPr>
          <w:ilvl w:val="0"/>
          <w:numId w:val="20"/>
        </w:numPr>
        <w:spacing w:line="360" w:lineRule="auto"/>
        <w:ind w:firstLineChars="200" w:firstLine="482"/>
        <w:rPr>
          <w:rFonts w:ascii="宋体" w:hAnsi="宋体"/>
          <w:b/>
          <w:sz w:val="24"/>
          <w:lang w:val="zh-CN"/>
        </w:rPr>
      </w:pPr>
      <w:bookmarkStart w:id="45" w:name="OLE_LINK167"/>
      <w:bookmarkStart w:id="46" w:name="OLE_LINK97"/>
      <w:bookmarkEnd w:id="44"/>
      <w:r>
        <w:rPr>
          <w:rFonts w:ascii="宋体" w:hAnsi="宋体" w:hint="eastAsia"/>
          <w:b/>
          <w:sz w:val="24"/>
          <w:lang w:val="zh-CN"/>
        </w:rPr>
        <w:t>开标、评标、定标、废标</w:t>
      </w:r>
      <w:bookmarkEnd w:id="45"/>
    </w:p>
    <w:p w:rsidR="007E7C4F" w:rsidRDefault="0006566B">
      <w:pPr>
        <w:spacing w:line="360" w:lineRule="auto"/>
        <w:ind w:firstLineChars="200" w:firstLine="482"/>
        <w:rPr>
          <w:rFonts w:ascii="宋体" w:hAnsi="宋体"/>
          <w:b/>
          <w:sz w:val="24"/>
        </w:rPr>
      </w:pPr>
      <w:bookmarkStart w:id="47" w:name="OLE_LINK168"/>
      <w:r>
        <w:rPr>
          <w:rFonts w:ascii="宋体" w:hAnsi="宋体" w:hint="eastAsia"/>
          <w:b/>
          <w:sz w:val="24"/>
        </w:rPr>
        <w:t>17</w:t>
      </w:r>
      <w:r>
        <w:rPr>
          <w:rFonts w:ascii="宋体" w:hAnsi="宋体" w:hint="eastAsia"/>
          <w:b/>
          <w:sz w:val="24"/>
        </w:rPr>
        <w:t>、开标</w:t>
      </w:r>
    </w:p>
    <w:p w:rsidR="007E7C4F" w:rsidRDefault="0006566B">
      <w:pPr>
        <w:spacing w:line="360" w:lineRule="auto"/>
        <w:ind w:firstLineChars="200" w:firstLine="480"/>
        <w:rPr>
          <w:rFonts w:ascii="宋体" w:hAnsi="宋体"/>
          <w:b/>
          <w:sz w:val="24"/>
          <w:lang w:val="zh-CN"/>
        </w:rPr>
      </w:pPr>
      <w:r>
        <w:rPr>
          <w:rFonts w:ascii="宋体" w:hAnsi="宋体" w:hint="eastAsia"/>
          <w:bCs/>
          <w:sz w:val="24"/>
          <w:lang w:val="zh-CN"/>
        </w:rPr>
        <w:t xml:space="preserve">17.1 </w:t>
      </w:r>
      <w:r>
        <w:rPr>
          <w:rFonts w:ascii="宋体" w:hAnsi="宋体" w:hint="eastAsia"/>
          <w:bCs/>
          <w:sz w:val="24"/>
          <w:lang w:val="zh-CN"/>
        </w:rPr>
        <w:t>招标人按</w:t>
      </w:r>
      <w:r>
        <w:rPr>
          <w:rFonts w:ascii="宋体" w:hAnsi="宋体" w:hint="eastAsia"/>
          <w:bCs/>
          <w:sz w:val="24"/>
          <w:lang w:val="zh-CN"/>
        </w:rPr>
        <w:t>招标文件规定的时间在</w:t>
      </w:r>
      <w:r>
        <w:rPr>
          <w:rFonts w:ascii="宋体" w:hAnsi="宋体" w:hint="eastAsia"/>
          <w:bCs/>
          <w:sz w:val="24"/>
        </w:rPr>
        <w:t>宜兴市公用环保集团有限公司</w:t>
      </w:r>
      <w:r>
        <w:rPr>
          <w:rFonts w:ascii="宋体" w:hAnsi="宋体" w:hint="eastAsia"/>
          <w:bCs/>
          <w:sz w:val="24"/>
          <w:lang w:val="zh-CN"/>
        </w:rPr>
        <w:t>召开开标大会，开标时由投标人自行检查其投标文件的密封情况，经确认无误后，招标人或招标代理机构当众拆封，宣布投标人名称、投标价格（开标一览表中合计金额（大写金额））和招标文件规定的需要宣布的其他内容。</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17</w:t>
      </w:r>
      <w:r>
        <w:rPr>
          <w:rFonts w:ascii="宋体" w:hAnsi="宋体" w:hint="eastAsia"/>
          <w:bCs/>
          <w:sz w:val="24"/>
          <w:lang w:val="zh-CN"/>
        </w:rPr>
        <w:t xml:space="preserve">.2  </w:t>
      </w:r>
      <w:r>
        <w:rPr>
          <w:rFonts w:ascii="宋体" w:hAnsi="宋体" w:hint="eastAsia"/>
          <w:bCs/>
          <w:sz w:val="24"/>
          <w:lang w:val="zh-CN"/>
        </w:rPr>
        <w:t>开标</w:t>
      </w:r>
      <w:bookmarkStart w:id="48" w:name="OLE_LINK130"/>
      <w:r>
        <w:rPr>
          <w:rFonts w:ascii="宋体" w:hAnsi="宋体" w:hint="eastAsia"/>
          <w:bCs/>
          <w:sz w:val="24"/>
          <w:lang w:val="zh-CN"/>
        </w:rPr>
        <w:t>过程由招标人或者招标代理机构负责记录，由参加开标的各投标人代表和相关工作人员签字确认后随采购文件一并存档。</w:t>
      </w:r>
      <w:bookmarkEnd w:id="48"/>
      <w:r>
        <w:rPr>
          <w:rFonts w:ascii="宋体" w:hAnsi="宋体" w:hint="eastAsia"/>
          <w:bCs/>
          <w:sz w:val="24"/>
          <w:lang w:val="zh-CN"/>
        </w:rPr>
        <w:t>投标人未参加开标的，视同认可开标结果。</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17.3 </w:t>
      </w:r>
      <w:bookmarkStart w:id="49" w:name="OLE_LINK131"/>
      <w:bookmarkStart w:id="50" w:name="OLE_LINK179"/>
      <w:r>
        <w:rPr>
          <w:rFonts w:ascii="宋体" w:hAnsi="宋体" w:hint="eastAsia"/>
          <w:bCs/>
          <w:sz w:val="24"/>
        </w:rPr>
        <w:t>投标人对开标过程和开标记录有疑义，以及认为招标人、招标代理机构相关工作人员有需要回避的情形的，应当场提出询问或者回避申请。</w:t>
      </w:r>
      <w:bookmarkStart w:id="51" w:name="OLE_LINK176"/>
      <w:bookmarkEnd w:id="49"/>
      <w:r>
        <w:rPr>
          <w:rFonts w:ascii="宋体" w:hAnsi="宋体" w:hint="eastAsia"/>
          <w:bCs/>
          <w:sz w:val="24"/>
        </w:rPr>
        <w:t>对投标文件报价前后不一致的修正，待进入评标环节以后，由</w:t>
      </w:r>
      <w:r>
        <w:rPr>
          <w:rFonts w:ascii="宋体" w:hAnsi="宋体" w:hint="eastAsia"/>
          <w:bCs/>
          <w:sz w:val="24"/>
          <w:lang w:val="zh-CN"/>
        </w:rPr>
        <w:t>评标委员会做出认定</w:t>
      </w:r>
      <w:bookmarkEnd w:id="51"/>
      <w:r>
        <w:rPr>
          <w:rFonts w:ascii="宋体" w:hAnsi="宋体" w:hint="eastAsia"/>
          <w:bCs/>
          <w:sz w:val="24"/>
          <w:lang w:val="zh-CN"/>
        </w:rPr>
        <w:t>；若未进入评审环节，不需要做出认定</w:t>
      </w:r>
      <w:bookmarkEnd w:id="50"/>
      <w:r>
        <w:rPr>
          <w:rFonts w:ascii="宋体" w:hAnsi="宋体" w:hint="eastAsia"/>
          <w:bCs/>
          <w:sz w:val="24"/>
          <w:lang w:val="zh-CN"/>
        </w:rPr>
        <w:t>。</w:t>
      </w:r>
    </w:p>
    <w:p w:rsidR="007E7C4F" w:rsidRDefault="0006566B">
      <w:pPr>
        <w:spacing w:line="360" w:lineRule="auto"/>
        <w:ind w:firstLineChars="200" w:firstLine="482"/>
        <w:rPr>
          <w:rFonts w:ascii="宋体" w:hAnsi="宋体"/>
          <w:b/>
          <w:sz w:val="24"/>
        </w:rPr>
      </w:pPr>
      <w:r>
        <w:rPr>
          <w:rFonts w:ascii="宋体" w:hAnsi="宋体" w:hint="eastAsia"/>
          <w:b/>
          <w:sz w:val="24"/>
        </w:rPr>
        <w:t>18</w:t>
      </w:r>
      <w:r>
        <w:rPr>
          <w:rFonts w:ascii="宋体" w:hAnsi="宋体" w:hint="eastAsia"/>
          <w:b/>
          <w:sz w:val="24"/>
        </w:rPr>
        <w:t>、评标</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18.1 </w:t>
      </w:r>
      <w:r>
        <w:rPr>
          <w:rFonts w:ascii="宋体" w:hAnsi="宋体" w:hint="eastAsia"/>
          <w:bCs/>
          <w:sz w:val="24"/>
        </w:rPr>
        <w:t>具体评标事务由采购人依法组建的评标委员会负责。</w:t>
      </w:r>
    </w:p>
    <w:p w:rsidR="007E7C4F" w:rsidRDefault="0006566B">
      <w:pPr>
        <w:spacing w:line="360" w:lineRule="auto"/>
        <w:ind w:firstLineChars="200" w:firstLine="480"/>
        <w:rPr>
          <w:rFonts w:ascii="宋体" w:hAnsi="宋体" w:cs="宋体"/>
          <w:sz w:val="24"/>
        </w:rPr>
      </w:pPr>
      <w:r>
        <w:rPr>
          <w:rFonts w:ascii="宋体" w:hAnsi="宋体" w:hint="eastAsia"/>
          <w:bCs/>
          <w:sz w:val="24"/>
        </w:rPr>
        <w:lastRenderedPageBreak/>
        <w:t>18.2</w:t>
      </w:r>
      <w:bookmarkStart w:id="52" w:name="OLE_LINK157"/>
      <w:r>
        <w:rPr>
          <w:rFonts w:ascii="宋体" w:hAnsi="宋体" w:hint="eastAsia"/>
          <w:bCs/>
          <w:sz w:val="24"/>
        </w:rPr>
        <w:t>开标时，</w:t>
      </w:r>
      <w:r>
        <w:rPr>
          <w:rFonts w:ascii="宋体" w:hAnsi="宋体" w:cs="宋体" w:hint="eastAsia"/>
          <w:sz w:val="24"/>
        </w:rPr>
        <w:t>招标人现场对投标人投标截止时间之前的信用情况进行查询并按照本须知“投标文件的组成”中“资格证明文件”的要求依法对投标人的资格进行审查。</w:t>
      </w:r>
      <w:bookmarkEnd w:id="52"/>
    </w:p>
    <w:p w:rsidR="007E7C4F" w:rsidRDefault="0006566B">
      <w:pPr>
        <w:spacing w:line="360" w:lineRule="auto"/>
        <w:ind w:firstLineChars="200" w:firstLine="480"/>
        <w:rPr>
          <w:rFonts w:ascii="宋体" w:hAnsi="宋体"/>
          <w:bCs/>
          <w:sz w:val="24"/>
          <w:lang w:val="zh-CN"/>
        </w:rPr>
      </w:pPr>
      <w:r>
        <w:rPr>
          <w:rFonts w:ascii="宋体" w:hAnsi="宋体" w:hint="eastAsia"/>
          <w:bCs/>
          <w:sz w:val="24"/>
        </w:rPr>
        <w:t>18.3</w:t>
      </w:r>
      <w:r>
        <w:rPr>
          <w:rFonts w:ascii="宋体" w:hAnsi="宋体" w:hint="eastAsia"/>
          <w:bCs/>
          <w:sz w:val="24"/>
        </w:rPr>
        <w:t>评标委员会对符合资格的投标人的投标文件进行符合性审</w:t>
      </w:r>
      <w:r>
        <w:rPr>
          <w:rFonts w:ascii="宋体" w:hAnsi="宋体" w:hint="eastAsia"/>
          <w:bCs/>
          <w:sz w:val="24"/>
        </w:rPr>
        <w:t>查，以确定其是否满足招标文件的实质性要求。</w:t>
      </w:r>
    </w:p>
    <w:p w:rsidR="007E7C4F" w:rsidRDefault="0006566B">
      <w:pPr>
        <w:spacing w:line="360" w:lineRule="auto"/>
        <w:ind w:firstLineChars="200" w:firstLine="480"/>
        <w:rPr>
          <w:rFonts w:ascii="宋体" w:hAnsi="宋体"/>
          <w:bCs/>
          <w:sz w:val="24"/>
        </w:rPr>
      </w:pPr>
      <w:r>
        <w:rPr>
          <w:rFonts w:ascii="宋体" w:hAnsi="宋体" w:hint="eastAsia"/>
          <w:bCs/>
          <w:sz w:val="24"/>
        </w:rPr>
        <w:t>18.</w:t>
      </w:r>
      <w:bookmarkStart w:id="53" w:name="OLE_LINK132"/>
      <w:r>
        <w:rPr>
          <w:rFonts w:ascii="宋体" w:hAnsi="宋体" w:hint="eastAsia"/>
          <w:bCs/>
          <w:sz w:val="24"/>
        </w:rPr>
        <w:t>4</w:t>
      </w:r>
      <w:r>
        <w:rPr>
          <w:rFonts w:ascii="宋体" w:hAnsi="宋体" w:hint="eastAsia"/>
          <w:b/>
          <w:sz w:val="24"/>
        </w:rPr>
        <w:t xml:space="preserve"> </w:t>
      </w:r>
      <w:r>
        <w:rPr>
          <w:rFonts w:ascii="宋体" w:hAnsi="宋体" w:hint="eastAsia"/>
          <w:b/>
          <w:sz w:val="24"/>
        </w:rPr>
        <w:t>澄清有关问题。</w:t>
      </w:r>
      <w:bookmarkEnd w:id="53"/>
      <w:r>
        <w:rPr>
          <w:rFonts w:ascii="宋体" w:hAnsi="宋体" w:cs="宋体" w:hint="eastAsia"/>
          <w:sz w:val="24"/>
        </w:rPr>
        <w:t>对投标文件中含义不明确、同类问题表述不一致或者有明显文字和计算错误的内容</w:t>
      </w:r>
      <w:r>
        <w:rPr>
          <w:rFonts w:ascii="宋体" w:hAnsi="宋体" w:hint="eastAsia"/>
          <w:bCs/>
          <w:sz w:val="24"/>
        </w:rPr>
        <w:t>，</w:t>
      </w:r>
      <w:r>
        <w:rPr>
          <w:rFonts w:ascii="宋体" w:hAnsi="宋体" w:cs="宋体" w:hint="eastAsia"/>
          <w:sz w:val="24"/>
        </w:rPr>
        <w:t>评标委员会应当以书面形式要求投标人作出必要的澄清、说明或者补正</w:t>
      </w:r>
      <w:r>
        <w:rPr>
          <w:rFonts w:ascii="宋体" w:hAnsi="宋体" w:hint="eastAsia"/>
          <w:bCs/>
          <w:sz w:val="24"/>
        </w:rPr>
        <w:t>。</w:t>
      </w:r>
      <w:bookmarkStart w:id="54" w:name="OLE_LINK26"/>
      <w:r>
        <w:rPr>
          <w:rFonts w:ascii="宋体" w:hAnsi="宋体" w:cs="宋体" w:hint="eastAsia"/>
          <w:sz w:val="24"/>
        </w:rPr>
        <w:t>投标人的澄清、说明或者补正应当采用书面形式，并加盖公章，或者由法定代表人或其授权的代表签字</w:t>
      </w:r>
      <w:bookmarkEnd w:id="54"/>
      <w:r>
        <w:rPr>
          <w:rFonts w:ascii="宋体" w:hAnsi="宋体" w:cs="宋体" w:hint="eastAsia"/>
          <w:sz w:val="24"/>
        </w:rPr>
        <w:t>。投标人的澄清、说明或者补正不得超出投标文件的范围或者改变投标文件的实质性内容。</w:t>
      </w:r>
      <w:bookmarkStart w:id="55" w:name="OLE_LINK129"/>
      <w:r>
        <w:rPr>
          <w:rFonts w:ascii="宋体" w:hAnsi="宋体" w:cs="宋体" w:hint="eastAsia"/>
          <w:sz w:val="24"/>
        </w:rPr>
        <w:t>若</w:t>
      </w:r>
      <w:r>
        <w:rPr>
          <w:rFonts w:ascii="宋体" w:hAnsi="宋体" w:hint="eastAsia"/>
          <w:bCs/>
          <w:sz w:val="24"/>
        </w:rPr>
        <w:t>对不同文字文本投标文件的解释发生异议的，以中文文本为准。</w:t>
      </w:r>
      <w:bookmarkEnd w:id="55"/>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18.5 </w:t>
      </w:r>
      <w:r>
        <w:rPr>
          <w:rFonts w:ascii="宋体" w:hAnsi="宋体" w:hint="eastAsia"/>
          <w:b/>
          <w:sz w:val="24"/>
        </w:rPr>
        <w:t>比较与评价</w:t>
      </w:r>
      <w:r>
        <w:rPr>
          <w:rFonts w:ascii="宋体" w:hAnsi="宋体" w:hint="eastAsia"/>
          <w:bCs/>
          <w:sz w:val="24"/>
        </w:rPr>
        <w:t>。</w:t>
      </w:r>
      <w:r>
        <w:rPr>
          <w:rFonts w:ascii="宋体" w:hAnsi="宋体" w:cs="宋体" w:hint="eastAsia"/>
          <w:sz w:val="24"/>
        </w:rPr>
        <w:t>评标委员会应当按照招标文件中规定的评标方法和标准，对符合性审查合格的投标文件进行商务和技术评估，综合比较与评价。</w:t>
      </w:r>
    </w:p>
    <w:p w:rsidR="007E7C4F" w:rsidRDefault="0006566B">
      <w:pPr>
        <w:tabs>
          <w:tab w:val="left" w:pos="945"/>
        </w:tabs>
        <w:spacing w:line="360" w:lineRule="auto"/>
        <w:ind w:firstLineChars="218" w:firstLine="523"/>
        <w:rPr>
          <w:rFonts w:ascii="宋体" w:hAnsi="宋体"/>
          <w:bCs/>
          <w:sz w:val="24"/>
        </w:rPr>
      </w:pPr>
      <w:r>
        <w:rPr>
          <w:rFonts w:ascii="宋体" w:hAnsi="宋体" w:hint="eastAsia"/>
          <w:bCs/>
          <w:sz w:val="24"/>
        </w:rPr>
        <w:t>18.</w:t>
      </w:r>
      <w:r>
        <w:rPr>
          <w:rFonts w:ascii="宋体" w:hint="eastAsia"/>
          <w:bCs/>
          <w:sz w:val="24"/>
        </w:rPr>
        <w:t xml:space="preserve">6 </w:t>
      </w:r>
      <w:bookmarkStart w:id="56" w:name="OLE_LINK133"/>
      <w:r>
        <w:rPr>
          <w:rFonts w:ascii="宋体" w:hAnsi="宋体" w:hint="eastAsia"/>
          <w:b/>
          <w:sz w:val="24"/>
        </w:rPr>
        <w:t>评标方法和标准</w:t>
      </w:r>
      <w:r>
        <w:rPr>
          <w:rFonts w:ascii="宋体" w:hAnsi="宋体" w:hint="eastAsia"/>
          <w:bCs/>
          <w:sz w:val="24"/>
        </w:rPr>
        <w:t>。</w:t>
      </w:r>
      <w:bookmarkEnd w:id="56"/>
      <w:r>
        <w:rPr>
          <w:rFonts w:ascii="宋体" w:hAnsi="宋体" w:hint="eastAsia"/>
          <w:bCs/>
          <w:sz w:val="24"/>
        </w:rPr>
        <w:t>本次招标采用最低评标价法。</w:t>
      </w:r>
    </w:p>
    <w:p w:rsidR="007E7C4F" w:rsidRDefault="0006566B">
      <w:pPr>
        <w:numPr>
          <w:ilvl w:val="0"/>
          <w:numId w:val="21"/>
        </w:numPr>
        <w:tabs>
          <w:tab w:val="left" w:pos="945"/>
        </w:tabs>
        <w:spacing w:line="360" w:lineRule="auto"/>
        <w:rPr>
          <w:rFonts w:ascii="宋体" w:hAnsi="宋体"/>
          <w:bCs/>
          <w:sz w:val="24"/>
        </w:rPr>
      </w:pPr>
      <w:r>
        <w:rPr>
          <w:rFonts w:ascii="宋体" w:hAnsi="宋体" w:hint="eastAsia"/>
          <w:bCs/>
          <w:sz w:val="24"/>
        </w:rPr>
        <w:t>评标委员会在资格性检查、符合性检查的基础上，且在符合采购需求、质量和服务相等的前提下（即质量和服务均能满足招标文件实质性响应要求），按投标报价由低到高顺序排列，推荐一名中标候选人。</w:t>
      </w:r>
      <w:bookmarkStart w:id="57" w:name="OLE_LINK134"/>
      <w:r>
        <w:rPr>
          <w:rFonts w:ascii="宋体" w:hAnsi="宋体" w:hint="eastAsia"/>
          <w:bCs/>
          <w:sz w:val="24"/>
        </w:rPr>
        <w:t>若投标报价相同的，则抽签大小决定顺序排列。</w:t>
      </w:r>
    </w:p>
    <w:p w:rsidR="007E7C4F" w:rsidRDefault="0006566B">
      <w:pPr>
        <w:tabs>
          <w:tab w:val="left" w:pos="945"/>
        </w:tabs>
        <w:spacing w:line="360" w:lineRule="auto"/>
        <w:ind w:leftChars="200" w:left="420"/>
        <w:rPr>
          <w:rFonts w:ascii="宋体" w:hAnsi="宋体"/>
          <w:bCs/>
          <w:sz w:val="24"/>
        </w:rPr>
      </w:pPr>
      <w:r>
        <w:rPr>
          <w:rFonts w:ascii="宋体" w:hAnsi="宋体" w:hint="eastAsia"/>
          <w:bCs/>
          <w:sz w:val="24"/>
        </w:rPr>
        <w:t>（</w:t>
      </w:r>
      <w:r>
        <w:rPr>
          <w:rFonts w:ascii="宋体" w:hAnsi="宋体" w:hint="eastAsia"/>
          <w:bCs/>
          <w:sz w:val="24"/>
        </w:rPr>
        <w:t>2</w:t>
      </w:r>
      <w:r>
        <w:rPr>
          <w:rFonts w:ascii="宋体" w:hAnsi="宋体" w:hint="eastAsia"/>
          <w:bCs/>
          <w:sz w:val="24"/>
        </w:rPr>
        <w:t>）投标文件报价出现前后不一致的，除招标文件另有规定外，按照下列规定修正：</w:t>
      </w:r>
    </w:p>
    <w:p w:rsidR="007E7C4F" w:rsidRDefault="0006566B">
      <w:pPr>
        <w:numPr>
          <w:ilvl w:val="0"/>
          <w:numId w:val="22"/>
        </w:numPr>
        <w:tabs>
          <w:tab w:val="left" w:pos="945"/>
        </w:tabs>
        <w:spacing w:line="360" w:lineRule="auto"/>
        <w:ind w:firstLineChars="266" w:firstLine="638"/>
        <w:rPr>
          <w:rFonts w:ascii="宋体" w:hAnsi="宋体"/>
          <w:bCs/>
          <w:sz w:val="24"/>
        </w:rPr>
      </w:pPr>
      <w:r>
        <w:rPr>
          <w:rFonts w:ascii="宋体" w:hAnsi="宋体" w:hint="eastAsia"/>
          <w:bCs/>
          <w:sz w:val="24"/>
        </w:rPr>
        <w:t>投标文件中开标一览表内容与投标文件中相应内</w:t>
      </w:r>
      <w:r>
        <w:rPr>
          <w:rFonts w:ascii="宋体" w:hAnsi="宋体" w:hint="eastAsia"/>
          <w:bCs/>
          <w:sz w:val="24"/>
        </w:rPr>
        <w:t>容不一致的，以开标一览表为准；</w:t>
      </w:r>
    </w:p>
    <w:p w:rsidR="007E7C4F" w:rsidRDefault="0006566B">
      <w:pPr>
        <w:numPr>
          <w:ilvl w:val="0"/>
          <w:numId w:val="22"/>
        </w:numPr>
        <w:tabs>
          <w:tab w:val="left" w:pos="945"/>
        </w:tabs>
        <w:spacing w:line="360" w:lineRule="auto"/>
        <w:ind w:firstLineChars="266" w:firstLine="638"/>
        <w:rPr>
          <w:rFonts w:ascii="宋体" w:hAnsi="宋体"/>
          <w:bCs/>
          <w:sz w:val="24"/>
        </w:rPr>
      </w:pPr>
      <w:r>
        <w:rPr>
          <w:rFonts w:ascii="宋体" w:hAnsi="宋体" w:hint="eastAsia"/>
          <w:bCs/>
          <w:sz w:val="24"/>
        </w:rPr>
        <w:t>大写金额和小写金额不一致的，以大写金额为准；</w:t>
      </w:r>
    </w:p>
    <w:p w:rsidR="007E7C4F" w:rsidRDefault="0006566B">
      <w:pPr>
        <w:numPr>
          <w:ilvl w:val="0"/>
          <w:numId w:val="22"/>
        </w:numPr>
        <w:tabs>
          <w:tab w:val="left" w:pos="945"/>
        </w:tabs>
        <w:spacing w:line="360" w:lineRule="auto"/>
        <w:ind w:firstLineChars="266" w:firstLine="638"/>
        <w:rPr>
          <w:rFonts w:ascii="宋体" w:hAnsi="宋体"/>
          <w:bCs/>
          <w:sz w:val="24"/>
        </w:rPr>
      </w:pPr>
      <w:r>
        <w:rPr>
          <w:rFonts w:ascii="宋体" w:hAnsi="宋体" w:hint="eastAsia"/>
          <w:bCs/>
          <w:sz w:val="24"/>
        </w:rPr>
        <w:t>单价金额小数点或者百分比有明显错位的，以开标一览表的总价为准，并修改单价；</w:t>
      </w:r>
    </w:p>
    <w:p w:rsidR="007E7C4F" w:rsidRDefault="0006566B">
      <w:pPr>
        <w:numPr>
          <w:ilvl w:val="0"/>
          <w:numId w:val="22"/>
        </w:numPr>
        <w:tabs>
          <w:tab w:val="left" w:pos="945"/>
        </w:tabs>
        <w:spacing w:line="360" w:lineRule="auto"/>
        <w:ind w:firstLineChars="266" w:firstLine="638"/>
        <w:rPr>
          <w:rFonts w:ascii="宋体" w:hAnsi="宋体"/>
          <w:bCs/>
          <w:sz w:val="24"/>
        </w:rPr>
      </w:pPr>
      <w:r>
        <w:rPr>
          <w:rFonts w:ascii="宋体" w:hAnsi="宋体" w:hint="eastAsia"/>
          <w:bCs/>
          <w:sz w:val="24"/>
        </w:rPr>
        <w:t>总价金额与按单价汇总金额不一致的，以单价金额计算结果为准。</w:t>
      </w:r>
    </w:p>
    <w:p w:rsidR="007E7C4F" w:rsidRDefault="0006566B">
      <w:pPr>
        <w:tabs>
          <w:tab w:val="left" w:pos="945"/>
        </w:tabs>
        <w:spacing w:line="360" w:lineRule="auto"/>
        <w:ind w:firstLineChars="175" w:firstLine="420"/>
        <w:rPr>
          <w:rFonts w:ascii="宋体" w:hAnsi="宋体"/>
          <w:bCs/>
          <w:sz w:val="24"/>
        </w:rPr>
      </w:pPr>
      <w:r>
        <w:rPr>
          <w:rFonts w:ascii="宋体" w:hAnsi="宋体" w:hint="eastAsia"/>
          <w:bCs/>
          <w:sz w:val="24"/>
        </w:rPr>
        <w:t>注：同时出现两种以上不一致的，按照前款规定的顺序修正。修正后的报价须</w:t>
      </w:r>
      <w:r>
        <w:rPr>
          <w:rFonts w:ascii="宋体" w:hAnsi="宋体" w:cs="宋体" w:hint="eastAsia"/>
          <w:sz w:val="24"/>
        </w:rPr>
        <w:t>加盖投标人公章，或由法定代表人或其授权的代表签字。</w:t>
      </w:r>
      <w:r>
        <w:rPr>
          <w:rFonts w:ascii="宋体" w:hAnsi="宋体" w:hint="eastAsia"/>
          <w:bCs/>
          <w:sz w:val="24"/>
        </w:rPr>
        <w:t>投标人不确认的，其投标无效。</w:t>
      </w:r>
      <w:bookmarkEnd w:id="57"/>
    </w:p>
    <w:bookmarkEnd w:id="47"/>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18.7 </w:t>
      </w:r>
      <w:r>
        <w:rPr>
          <w:rFonts w:ascii="宋体" w:hAnsi="宋体" w:hint="eastAsia"/>
          <w:bCs/>
          <w:sz w:val="24"/>
          <w:lang w:val="zh-CN"/>
        </w:rPr>
        <w:t>评标委员会根据评审结果，完成评审报告的制作。</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18.8 </w:t>
      </w:r>
      <w:r>
        <w:rPr>
          <w:rFonts w:ascii="宋体" w:hAnsi="宋体" w:hint="eastAsia"/>
          <w:bCs/>
          <w:sz w:val="24"/>
        </w:rPr>
        <w:t>采购人或</w:t>
      </w:r>
      <w:r>
        <w:rPr>
          <w:rFonts w:ascii="宋体" w:hAnsi="宋体" w:hint="eastAsia"/>
          <w:bCs/>
          <w:sz w:val="24"/>
          <w:lang w:val="zh-CN"/>
        </w:rPr>
        <w:t>采购代理机构</w:t>
      </w:r>
      <w:r>
        <w:rPr>
          <w:rFonts w:ascii="宋体" w:hAnsi="宋体" w:hint="eastAsia"/>
          <w:bCs/>
          <w:sz w:val="24"/>
        </w:rPr>
        <w:t>宣读</w:t>
      </w:r>
      <w:r>
        <w:rPr>
          <w:rFonts w:ascii="宋体" w:hAnsi="宋体" w:hint="eastAsia"/>
          <w:bCs/>
          <w:sz w:val="24"/>
          <w:lang w:val="zh-CN"/>
        </w:rPr>
        <w:t>评标委员会初步评审意见。</w:t>
      </w:r>
    </w:p>
    <w:p w:rsidR="007E7C4F" w:rsidRDefault="0006566B">
      <w:pPr>
        <w:spacing w:line="360" w:lineRule="auto"/>
        <w:ind w:firstLineChars="200" w:firstLine="482"/>
        <w:rPr>
          <w:rFonts w:ascii="宋体" w:hAnsi="宋体"/>
          <w:b/>
          <w:sz w:val="24"/>
        </w:rPr>
      </w:pPr>
      <w:r>
        <w:rPr>
          <w:rFonts w:ascii="宋体" w:hAnsi="宋体" w:hint="eastAsia"/>
          <w:b/>
          <w:sz w:val="24"/>
        </w:rPr>
        <w:t>19</w:t>
      </w:r>
      <w:r>
        <w:rPr>
          <w:rFonts w:ascii="宋体" w:hAnsi="宋体" w:hint="eastAsia"/>
          <w:b/>
          <w:sz w:val="24"/>
        </w:rPr>
        <w:t>、定标</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19.1 </w:t>
      </w:r>
      <w:r>
        <w:rPr>
          <w:rFonts w:ascii="宋体" w:hAnsi="宋体" w:hint="eastAsia"/>
          <w:bCs/>
          <w:sz w:val="24"/>
          <w:lang w:val="zh-CN"/>
        </w:rPr>
        <w:t>评审结束后，</w:t>
      </w:r>
      <w:r>
        <w:rPr>
          <w:rFonts w:ascii="宋体" w:hAnsi="宋体" w:hint="eastAsia"/>
          <w:bCs/>
          <w:sz w:val="24"/>
          <w:lang w:val="zh-CN"/>
        </w:rPr>
        <w:t>在评审报告推荐的</w:t>
      </w:r>
      <w:bookmarkStart w:id="58" w:name="OLE_LINK174"/>
      <w:r>
        <w:rPr>
          <w:rFonts w:ascii="宋体" w:hAnsi="宋体" w:hint="eastAsia"/>
          <w:bCs/>
          <w:sz w:val="24"/>
          <w:lang w:val="zh-CN"/>
        </w:rPr>
        <w:t>中标候选人</w:t>
      </w:r>
      <w:bookmarkEnd w:id="58"/>
      <w:r>
        <w:rPr>
          <w:rFonts w:ascii="宋体" w:hAnsi="宋体" w:hint="eastAsia"/>
          <w:bCs/>
          <w:sz w:val="24"/>
          <w:lang w:val="zh-CN"/>
        </w:rPr>
        <w:t>中按顺序确定中标供应商。</w:t>
      </w:r>
    </w:p>
    <w:p w:rsidR="007E7C4F" w:rsidRDefault="0006566B">
      <w:pPr>
        <w:spacing w:line="360" w:lineRule="auto"/>
        <w:ind w:firstLineChars="200" w:firstLine="480"/>
        <w:rPr>
          <w:rFonts w:ascii="宋体" w:hAnsi="宋体"/>
          <w:bCs/>
          <w:sz w:val="24"/>
          <w:lang w:val="zh-CN"/>
        </w:rPr>
      </w:pPr>
      <w:r>
        <w:rPr>
          <w:bCs/>
          <w:sz w:val="24"/>
        </w:rPr>
        <w:t>19.1</w:t>
      </w:r>
      <w:r>
        <w:rPr>
          <w:rFonts w:hAnsi="宋体"/>
          <w:bCs/>
          <w:sz w:val="24"/>
          <w:lang w:val="zh-CN"/>
        </w:rPr>
        <w:t>评审结束后，由</w:t>
      </w:r>
      <w:r>
        <w:rPr>
          <w:rFonts w:hAnsi="宋体" w:hint="eastAsia"/>
          <w:bCs/>
          <w:sz w:val="24"/>
          <w:lang w:val="zh-CN"/>
        </w:rPr>
        <w:t>招标</w:t>
      </w:r>
      <w:r>
        <w:rPr>
          <w:rFonts w:hAnsi="宋体"/>
          <w:bCs/>
          <w:sz w:val="24"/>
          <w:lang w:val="zh-CN"/>
        </w:rPr>
        <w:t>人根据评审报告推荐的中标候选人中确定中标供应商。</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lastRenderedPageBreak/>
        <w:t xml:space="preserve">19.2 </w:t>
      </w:r>
      <w:r>
        <w:rPr>
          <w:rFonts w:ascii="宋体" w:hAnsi="宋体" w:hint="eastAsia"/>
          <w:bCs/>
          <w:sz w:val="24"/>
          <w:lang w:val="zh-CN"/>
        </w:rPr>
        <w:t>招标人和招标代理机构向中标供应商发出中标通知书。</w:t>
      </w:r>
    </w:p>
    <w:p w:rsidR="007E7C4F" w:rsidRDefault="0006566B">
      <w:pPr>
        <w:spacing w:line="360" w:lineRule="auto"/>
        <w:ind w:firstLineChars="200" w:firstLine="482"/>
        <w:rPr>
          <w:rFonts w:ascii="宋体" w:hAnsi="宋体"/>
          <w:b/>
          <w:sz w:val="24"/>
        </w:rPr>
      </w:pPr>
      <w:bookmarkStart w:id="59" w:name="OLE_LINK169"/>
      <w:r>
        <w:rPr>
          <w:rFonts w:ascii="宋体" w:hAnsi="宋体" w:hint="eastAsia"/>
          <w:b/>
          <w:sz w:val="24"/>
        </w:rPr>
        <w:t>20</w:t>
      </w:r>
      <w:r>
        <w:rPr>
          <w:rFonts w:ascii="宋体" w:hAnsi="宋体" w:hint="eastAsia"/>
          <w:b/>
          <w:sz w:val="24"/>
        </w:rPr>
        <w:t>、投标截止后投标人不足</w:t>
      </w:r>
      <w:r>
        <w:rPr>
          <w:rFonts w:ascii="宋体" w:hAnsi="宋体" w:hint="eastAsia"/>
          <w:b/>
          <w:sz w:val="24"/>
        </w:rPr>
        <w:t>3</w:t>
      </w:r>
      <w:r>
        <w:rPr>
          <w:rFonts w:ascii="宋体" w:hAnsi="宋体" w:hint="eastAsia"/>
          <w:b/>
          <w:sz w:val="24"/>
        </w:rPr>
        <w:t>家的，除采购任务取消情形外，按照以下方式处理：</w:t>
      </w:r>
    </w:p>
    <w:p w:rsidR="007E7C4F" w:rsidRDefault="0006566B">
      <w:pPr>
        <w:numPr>
          <w:ilvl w:val="0"/>
          <w:numId w:val="23"/>
        </w:numPr>
        <w:spacing w:line="360" w:lineRule="auto"/>
        <w:rPr>
          <w:rFonts w:ascii="宋体" w:hAnsi="宋体"/>
          <w:bCs/>
          <w:sz w:val="24"/>
        </w:rPr>
      </w:pPr>
      <w:r>
        <w:rPr>
          <w:rFonts w:ascii="宋体" w:hAnsi="宋体" w:hint="eastAsia"/>
          <w:bCs/>
          <w:sz w:val="24"/>
        </w:rPr>
        <w:t>招标文件存在不合理条款或者招标程序不符合规定的，招标人、招标代理机构改正后依法重新招标；</w:t>
      </w:r>
    </w:p>
    <w:p w:rsidR="007E7C4F" w:rsidRDefault="0006566B">
      <w:pPr>
        <w:numPr>
          <w:ilvl w:val="0"/>
          <w:numId w:val="23"/>
        </w:numPr>
        <w:spacing w:line="360" w:lineRule="auto"/>
        <w:rPr>
          <w:rFonts w:ascii="宋体" w:hAnsi="宋体"/>
          <w:bCs/>
          <w:sz w:val="24"/>
          <w:lang w:val="zh-CN"/>
        </w:rPr>
      </w:pPr>
      <w:r>
        <w:rPr>
          <w:rFonts w:ascii="宋体" w:hAnsi="宋体" w:hint="eastAsia"/>
          <w:bCs/>
          <w:sz w:val="24"/>
        </w:rPr>
        <w:t>招标文件没有不合理条款、招标程序符合规定，由采购人决定是否需要采用其他采购方式采购的。</w:t>
      </w:r>
    </w:p>
    <w:p w:rsidR="007E7C4F" w:rsidRDefault="0006566B">
      <w:pPr>
        <w:spacing w:line="360" w:lineRule="auto"/>
        <w:ind w:firstLineChars="200" w:firstLine="482"/>
        <w:rPr>
          <w:rFonts w:ascii="宋体" w:hAnsi="宋体"/>
          <w:b/>
          <w:sz w:val="24"/>
        </w:rPr>
      </w:pPr>
      <w:r>
        <w:rPr>
          <w:rFonts w:ascii="宋体" w:hAnsi="宋体" w:hint="eastAsia"/>
          <w:b/>
          <w:sz w:val="24"/>
        </w:rPr>
        <w:t>21</w:t>
      </w:r>
      <w:r>
        <w:rPr>
          <w:rFonts w:ascii="宋体" w:hAnsi="宋体" w:hint="eastAsia"/>
          <w:b/>
          <w:sz w:val="24"/>
        </w:rPr>
        <w:t>、废标的确认</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21.1 </w:t>
      </w:r>
      <w:r>
        <w:rPr>
          <w:rFonts w:ascii="宋体" w:hAnsi="宋体" w:hint="eastAsia"/>
          <w:bCs/>
          <w:sz w:val="24"/>
        </w:rPr>
        <w:t>有下列情形之一的予以废标，同时由招标人或</w:t>
      </w:r>
      <w:r>
        <w:rPr>
          <w:rFonts w:ascii="宋体" w:hAnsi="宋体" w:hint="eastAsia"/>
          <w:bCs/>
          <w:sz w:val="24"/>
          <w:lang w:val="zh-CN"/>
        </w:rPr>
        <w:t>招标代理机构</w:t>
      </w:r>
      <w:r>
        <w:rPr>
          <w:rFonts w:ascii="宋体" w:hAnsi="宋体" w:hint="eastAsia"/>
          <w:bCs/>
          <w:sz w:val="24"/>
        </w:rPr>
        <w:t>将废标理由通知所有投标人：</w:t>
      </w:r>
    </w:p>
    <w:p w:rsidR="007E7C4F" w:rsidRDefault="0006566B">
      <w:pPr>
        <w:numPr>
          <w:ilvl w:val="0"/>
          <w:numId w:val="24"/>
        </w:numPr>
        <w:spacing w:line="360" w:lineRule="auto"/>
        <w:rPr>
          <w:rFonts w:ascii="宋体" w:hAnsi="宋体"/>
          <w:bCs/>
          <w:sz w:val="24"/>
          <w:lang w:val="zh-CN"/>
        </w:rPr>
      </w:pPr>
      <w:r>
        <w:rPr>
          <w:rFonts w:ascii="宋体" w:hAnsi="宋体" w:hint="eastAsia"/>
          <w:bCs/>
          <w:sz w:val="24"/>
          <w:lang w:val="zh-CN"/>
        </w:rPr>
        <w:t>投标截止后投标人不足</w:t>
      </w:r>
      <w:r>
        <w:rPr>
          <w:rFonts w:ascii="宋体" w:hAnsi="宋体" w:hint="eastAsia"/>
          <w:bCs/>
          <w:sz w:val="24"/>
          <w:lang w:val="zh-CN"/>
        </w:rPr>
        <w:t>3</w:t>
      </w:r>
      <w:r>
        <w:rPr>
          <w:rFonts w:ascii="宋体" w:hAnsi="宋体" w:hint="eastAsia"/>
          <w:bCs/>
          <w:sz w:val="24"/>
          <w:lang w:val="zh-CN"/>
        </w:rPr>
        <w:t>家的，且未采用其他采购方式的；</w:t>
      </w:r>
    </w:p>
    <w:p w:rsidR="007E7C4F" w:rsidRDefault="0006566B">
      <w:pPr>
        <w:numPr>
          <w:ilvl w:val="0"/>
          <w:numId w:val="24"/>
        </w:numPr>
        <w:spacing w:line="360" w:lineRule="auto"/>
        <w:rPr>
          <w:rFonts w:ascii="宋体" w:hAnsi="宋体"/>
          <w:bCs/>
          <w:sz w:val="24"/>
          <w:lang w:val="zh-CN"/>
        </w:rPr>
      </w:pPr>
      <w:r>
        <w:rPr>
          <w:rFonts w:ascii="宋体" w:hAnsi="宋体" w:hint="eastAsia"/>
          <w:bCs/>
          <w:sz w:val="24"/>
          <w:lang w:val="zh-CN"/>
        </w:rPr>
        <w:t>出现影响采购公正的违法、违规行为；</w:t>
      </w:r>
    </w:p>
    <w:p w:rsidR="007E7C4F" w:rsidRDefault="0006566B">
      <w:pPr>
        <w:numPr>
          <w:ilvl w:val="0"/>
          <w:numId w:val="24"/>
        </w:numPr>
        <w:spacing w:line="360" w:lineRule="auto"/>
        <w:rPr>
          <w:rFonts w:ascii="宋体" w:hAnsi="宋体"/>
          <w:bCs/>
          <w:sz w:val="24"/>
          <w:lang w:val="zh-CN"/>
        </w:rPr>
      </w:pPr>
      <w:r>
        <w:rPr>
          <w:rFonts w:ascii="宋体" w:hAnsi="宋体" w:hint="eastAsia"/>
          <w:bCs/>
          <w:sz w:val="24"/>
          <w:lang w:val="zh-CN"/>
        </w:rPr>
        <w:t>投标人的报价均超过采购预算，采购人不能支付；</w:t>
      </w:r>
    </w:p>
    <w:p w:rsidR="007E7C4F" w:rsidRDefault="0006566B">
      <w:pPr>
        <w:numPr>
          <w:ilvl w:val="0"/>
          <w:numId w:val="24"/>
        </w:numPr>
        <w:spacing w:line="360" w:lineRule="auto"/>
        <w:rPr>
          <w:rFonts w:ascii="宋体" w:hAnsi="宋体"/>
          <w:bCs/>
          <w:sz w:val="24"/>
          <w:lang w:val="zh-CN"/>
        </w:rPr>
      </w:pPr>
      <w:r>
        <w:rPr>
          <w:rFonts w:ascii="宋体" w:hAnsi="宋体" w:hint="eastAsia"/>
          <w:bCs/>
          <w:sz w:val="24"/>
          <w:lang w:val="zh-CN"/>
        </w:rPr>
        <w:t>因重大变故，采购任务取消。</w:t>
      </w:r>
      <w:bookmarkEnd w:id="59"/>
    </w:p>
    <w:p w:rsidR="007E7C4F" w:rsidRDefault="0006566B">
      <w:pPr>
        <w:numPr>
          <w:ilvl w:val="0"/>
          <w:numId w:val="20"/>
        </w:numPr>
        <w:spacing w:line="360" w:lineRule="auto"/>
        <w:ind w:firstLineChars="200" w:firstLine="482"/>
        <w:rPr>
          <w:rFonts w:ascii="宋体" w:hAnsi="宋体"/>
          <w:b/>
          <w:sz w:val="24"/>
          <w:lang w:val="zh-CN"/>
        </w:rPr>
      </w:pPr>
      <w:r>
        <w:rPr>
          <w:rFonts w:ascii="宋体" w:hAnsi="宋体" w:hint="eastAsia"/>
          <w:b/>
          <w:sz w:val="24"/>
          <w:lang w:val="zh-CN"/>
        </w:rPr>
        <w:t>投标保证金（如有）</w:t>
      </w:r>
    </w:p>
    <w:p w:rsidR="007E7C4F" w:rsidRDefault="0006566B">
      <w:pPr>
        <w:spacing w:line="360" w:lineRule="auto"/>
        <w:ind w:firstLineChars="200" w:firstLine="480"/>
        <w:rPr>
          <w:rFonts w:ascii="宋体" w:hAnsi="宋体"/>
          <w:bCs/>
          <w:sz w:val="24"/>
        </w:rPr>
      </w:pPr>
      <w:r>
        <w:rPr>
          <w:rFonts w:ascii="宋体" w:hAnsi="宋体" w:hint="eastAsia"/>
          <w:bCs/>
          <w:sz w:val="24"/>
        </w:rPr>
        <w:t>22</w:t>
      </w:r>
      <w:r>
        <w:rPr>
          <w:rFonts w:ascii="宋体" w:hAnsi="宋体" w:hint="eastAsia"/>
          <w:bCs/>
          <w:sz w:val="24"/>
        </w:rPr>
        <w:t>、投标保证金</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22.1 </w:t>
      </w:r>
      <w:r>
        <w:rPr>
          <w:rFonts w:ascii="宋体" w:hAnsi="宋体" w:hint="eastAsia"/>
          <w:bCs/>
          <w:sz w:val="24"/>
          <w:lang w:val="zh-CN"/>
        </w:rPr>
        <w:t>投标保证金应按照投标邀请规定的数额和办法交纳。</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22.2 </w:t>
      </w:r>
      <w:r>
        <w:rPr>
          <w:rFonts w:ascii="宋体" w:hAnsi="宋体" w:hint="eastAsia"/>
          <w:bCs/>
          <w:sz w:val="24"/>
          <w:lang w:val="zh-CN"/>
        </w:rPr>
        <w:t>投标人交纳的本票、银行汇票，如因票据出现印章模糊、印章不全、字迹不清、字体不规范、打印不清楚等瑕疵，无法顺利入账的，视同该投标人交纳的投标保证金无效，责任由投标人自负。</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22.3 </w:t>
      </w:r>
      <w:r>
        <w:rPr>
          <w:rFonts w:ascii="宋体" w:hAnsi="宋体" w:hint="eastAsia"/>
          <w:bCs/>
          <w:sz w:val="24"/>
        </w:rPr>
        <w:t>招标活动结束后，中标供</w:t>
      </w:r>
      <w:r>
        <w:rPr>
          <w:rFonts w:ascii="宋体" w:hAnsi="宋体" w:hint="eastAsia"/>
          <w:bCs/>
          <w:sz w:val="24"/>
        </w:rPr>
        <w:t>应商的投标保证金在合同签订后的三十个工作日内无息退还；中标通知书发出后</w:t>
      </w:r>
      <w:r>
        <w:rPr>
          <w:rFonts w:ascii="宋体" w:hAnsi="宋体" w:hint="eastAsia"/>
          <w:bCs/>
          <w:sz w:val="24"/>
        </w:rPr>
        <w:t>30</w:t>
      </w:r>
      <w:r>
        <w:rPr>
          <w:rFonts w:ascii="宋体" w:hAnsi="宋体" w:hint="eastAsia"/>
          <w:bCs/>
          <w:sz w:val="24"/>
        </w:rPr>
        <w:t>个工作日内退还未中标供应商的投标保证金，不计利息。</w:t>
      </w:r>
    </w:p>
    <w:p w:rsidR="007E7C4F" w:rsidRDefault="0006566B">
      <w:pPr>
        <w:spacing w:line="360" w:lineRule="auto"/>
        <w:ind w:firstLineChars="200" w:firstLine="480"/>
        <w:rPr>
          <w:rFonts w:ascii="宋体" w:hAnsi="宋体"/>
          <w:b/>
          <w:sz w:val="24"/>
          <w:lang w:val="zh-CN"/>
        </w:rPr>
      </w:pPr>
      <w:r>
        <w:rPr>
          <w:rFonts w:ascii="宋体" w:hAnsi="宋体" w:hint="eastAsia"/>
          <w:bCs/>
          <w:sz w:val="24"/>
          <w:lang w:val="zh-CN"/>
        </w:rPr>
        <w:t>退还投标保证金的手续，由投标人自行联系办理退还事宜。</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22.4</w:t>
      </w:r>
      <w:r>
        <w:rPr>
          <w:rFonts w:ascii="宋体" w:hAnsi="宋体" w:hint="eastAsia"/>
          <w:bCs/>
          <w:sz w:val="24"/>
        </w:rPr>
        <w:t>、</w:t>
      </w:r>
      <w:r>
        <w:rPr>
          <w:rFonts w:ascii="宋体" w:hAnsi="宋体" w:hint="eastAsia"/>
          <w:bCs/>
          <w:sz w:val="24"/>
          <w:lang w:val="zh-CN"/>
        </w:rPr>
        <w:t>投标人有下列情形之一的，其交纳的投标保证金不予退还：</w:t>
      </w:r>
    </w:p>
    <w:p w:rsidR="007E7C4F" w:rsidRDefault="0006566B">
      <w:pPr>
        <w:numPr>
          <w:ilvl w:val="0"/>
          <w:numId w:val="25"/>
        </w:numPr>
        <w:spacing w:line="360" w:lineRule="auto"/>
        <w:rPr>
          <w:rFonts w:ascii="宋体" w:hAnsi="宋体"/>
          <w:bCs/>
          <w:sz w:val="24"/>
          <w:lang w:val="zh-CN"/>
        </w:rPr>
      </w:pPr>
      <w:bookmarkStart w:id="60" w:name="OLE_LINK170"/>
      <w:r>
        <w:rPr>
          <w:rFonts w:ascii="宋体" w:hAnsi="宋体" w:hint="eastAsia"/>
          <w:bCs/>
          <w:sz w:val="24"/>
          <w:lang w:val="zh-CN"/>
        </w:rPr>
        <w:t>在提交投标文件截止时间后撤回投标文件的；</w:t>
      </w:r>
    </w:p>
    <w:p w:rsidR="007E7C4F" w:rsidRDefault="0006566B">
      <w:pPr>
        <w:numPr>
          <w:ilvl w:val="0"/>
          <w:numId w:val="25"/>
        </w:numPr>
        <w:spacing w:line="360" w:lineRule="auto"/>
        <w:rPr>
          <w:rFonts w:ascii="宋体" w:hAnsi="宋体"/>
          <w:bCs/>
          <w:sz w:val="24"/>
          <w:lang w:val="zh-CN"/>
        </w:rPr>
      </w:pPr>
      <w:r>
        <w:rPr>
          <w:rFonts w:ascii="宋体" w:hAnsi="宋体" w:hint="eastAsia"/>
          <w:bCs/>
          <w:sz w:val="24"/>
          <w:lang w:val="zh-CN"/>
        </w:rPr>
        <w:t>在投标文件中提供虚假材料的；</w:t>
      </w:r>
    </w:p>
    <w:p w:rsidR="007E7C4F" w:rsidRDefault="0006566B">
      <w:pPr>
        <w:numPr>
          <w:ilvl w:val="0"/>
          <w:numId w:val="25"/>
        </w:numPr>
        <w:spacing w:line="360" w:lineRule="auto"/>
        <w:rPr>
          <w:rFonts w:ascii="宋体" w:hAnsi="宋体"/>
          <w:bCs/>
          <w:sz w:val="24"/>
          <w:lang w:val="zh-CN"/>
        </w:rPr>
      </w:pPr>
      <w:r>
        <w:rPr>
          <w:rFonts w:ascii="宋体" w:hAnsi="宋体" w:hint="eastAsia"/>
          <w:bCs/>
          <w:sz w:val="24"/>
          <w:lang w:val="zh-CN"/>
        </w:rPr>
        <w:t>除因不可抗力或招标文件认可的情形以外，中标供应商不与采购人签订合同的；</w:t>
      </w:r>
    </w:p>
    <w:p w:rsidR="007E7C4F" w:rsidRDefault="0006566B">
      <w:pPr>
        <w:numPr>
          <w:ilvl w:val="0"/>
          <w:numId w:val="25"/>
        </w:numPr>
        <w:spacing w:line="360" w:lineRule="auto"/>
        <w:rPr>
          <w:rFonts w:ascii="宋体" w:hAnsi="宋体"/>
          <w:bCs/>
          <w:sz w:val="24"/>
          <w:lang w:val="zh-CN"/>
        </w:rPr>
      </w:pPr>
      <w:r>
        <w:rPr>
          <w:rFonts w:ascii="宋体" w:hAnsi="宋体" w:hint="eastAsia"/>
          <w:bCs/>
          <w:sz w:val="24"/>
          <w:lang w:val="zh-CN"/>
        </w:rPr>
        <w:t>与采购人、其他投标人或者采购代理机构恶意串通的；</w:t>
      </w:r>
    </w:p>
    <w:p w:rsidR="007E7C4F" w:rsidRDefault="0006566B">
      <w:pPr>
        <w:numPr>
          <w:ilvl w:val="0"/>
          <w:numId w:val="25"/>
        </w:numPr>
        <w:spacing w:line="360" w:lineRule="auto"/>
        <w:rPr>
          <w:rFonts w:ascii="宋体" w:hAnsi="宋体"/>
          <w:bCs/>
          <w:sz w:val="24"/>
          <w:lang w:val="zh-CN"/>
        </w:rPr>
      </w:pPr>
      <w:r>
        <w:rPr>
          <w:rFonts w:ascii="宋体" w:hAnsi="宋体" w:hint="eastAsia"/>
          <w:bCs/>
          <w:sz w:val="24"/>
          <w:lang w:val="zh-CN"/>
        </w:rPr>
        <w:t>招标文件规定的其他情形。</w:t>
      </w:r>
      <w:bookmarkEnd w:id="60"/>
    </w:p>
    <w:bookmarkEnd w:id="46"/>
    <w:p w:rsidR="007E7C4F" w:rsidRDefault="0006566B">
      <w:pPr>
        <w:numPr>
          <w:ilvl w:val="0"/>
          <w:numId w:val="20"/>
        </w:numPr>
        <w:spacing w:line="360" w:lineRule="auto"/>
        <w:ind w:firstLineChars="200" w:firstLine="482"/>
        <w:rPr>
          <w:rFonts w:ascii="宋体" w:hAnsi="宋体"/>
          <w:b/>
          <w:sz w:val="24"/>
        </w:rPr>
      </w:pPr>
      <w:r>
        <w:rPr>
          <w:rFonts w:ascii="宋体" w:hAnsi="宋体" w:hint="eastAsia"/>
          <w:b/>
          <w:sz w:val="24"/>
        </w:rPr>
        <w:lastRenderedPageBreak/>
        <w:t>签订合同</w:t>
      </w:r>
    </w:p>
    <w:p w:rsidR="007E7C4F" w:rsidRDefault="0006566B">
      <w:pPr>
        <w:spacing w:line="360" w:lineRule="auto"/>
        <w:ind w:firstLineChars="200" w:firstLine="480"/>
        <w:rPr>
          <w:rFonts w:ascii="宋体" w:hAnsi="宋体"/>
          <w:bCs/>
          <w:sz w:val="24"/>
        </w:rPr>
      </w:pPr>
      <w:bookmarkStart w:id="61" w:name="OLE_LINK98"/>
      <w:r>
        <w:rPr>
          <w:rFonts w:ascii="宋体" w:hAnsi="宋体" w:hint="eastAsia"/>
          <w:bCs/>
          <w:sz w:val="24"/>
        </w:rPr>
        <w:t>23</w:t>
      </w:r>
      <w:r>
        <w:rPr>
          <w:rFonts w:ascii="宋体" w:hAnsi="宋体" w:hint="eastAsia"/>
          <w:bCs/>
          <w:sz w:val="24"/>
        </w:rPr>
        <w:t>、签订合同</w:t>
      </w:r>
    </w:p>
    <w:p w:rsidR="007E7C4F" w:rsidRDefault="0006566B">
      <w:pPr>
        <w:spacing w:line="360" w:lineRule="auto"/>
        <w:ind w:firstLineChars="200" w:firstLine="480"/>
        <w:rPr>
          <w:rFonts w:ascii="宋体" w:hAnsi="宋体"/>
          <w:bCs/>
          <w:sz w:val="24"/>
        </w:rPr>
      </w:pPr>
      <w:r>
        <w:rPr>
          <w:rFonts w:ascii="宋体" w:hAnsi="宋体" w:hint="eastAsia"/>
          <w:bCs/>
          <w:sz w:val="24"/>
        </w:rPr>
        <w:t xml:space="preserve">23.1 </w:t>
      </w:r>
      <w:bookmarkStart w:id="62" w:name="OLE_LINK171"/>
      <w:r>
        <w:rPr>
          <w:rFonts w:ascii="宋体" w:hAnsi="宋体" w:hint="eastAsia"/>
          <w:bCs/>
          <w:sz w:val="24"/>
          <w:lang w:val="zh-CN"/>
        </w:rPr>
        <w:t>投标人被视为充分熟悉本招标项目所在地的与履行合同有关的各种情况，包括自然环境、气候条件、劳动力、施工现场及公用设施等，本招标文件不再对上述情况进行描述。投标人应认真阅读和充分理解招标文件中所有的内容，一旦中标后，在合同履行过程中的所有风险由投标人自行承担</w:t>
      </w:r>
      <w:bookmarkEnd w:id="62"/>
      <w:r>
        <w:rPr>
          <w:rFonts w:ascii="宋体" w:hAnsi="宋体" w:hint="eastAsia"/>
          <w:bCs/>
          <w:sz w:val="24"/>
          <w:lang w:val="zh-CN"/>
        </w:rPr>
        <w:t>。</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23.2 </w:t>
      </w:r>
      <w:r>
        <w:rPr>
          <w:rFonts w:ascii="宋体" w:hAnsi="宋体" w:hint="eastAsia"/>
          <w:bCs/>
          <w:sz w:val="24"/>
          <w:lang w:val="zh-CN"/>
        </w:rPr>
        <w:t>中标供应商应于中标公告发布之日起</w:t>
      </w:r>
      <w:r>
        <w:rPr>
          <w:rFonts w:ascii="宋体" w:hAnsi="宋体" w:hint="eastAsia"/>
          <w:bCs/>
          <w:sz w:val="24"/>
        </w:rPr>
        <w:t>7</w:t>
      </w:r>
      <w:r>
        <w:rPr>
          <w:rFonts w:ascii="宋体" w:hAnsi="宋体" w:hint="eastAsia"/>
          <w:bCs/>
          <w:sz w:val="24"/>
          <w:lang w:val="zh-CN"/>
        </w:rPr>
        <w:t>日内，缴纳中标合同价的</w:t>
      </w:r>
      <w:r>
        <w:rPr>
          <w:rFonts w:ascii="宋体" w:hAnsi="宋体" w:hint="eastAsia"/>
          <w:bCs/>
          <w:sz w:val="24"/>
        </w:rPr>
        <w:t>10%</w:t>
      </w:r>
      <w:r>
        <w:rPr>
          <w:rFonts w:ascii="宋体" w:hAnsi="宋体" w:hint="eastAsia"/>
          <w:bCs/>
          <w:sz w:val="24"/>
        </w:rPr>
        <w:t>作为履约保证金</w:t>
      </w:r>
      <w:r>
        <w:rPr>
          <w:rFonts w:ascii="宋体" w:hAnsi="宋体" w:hint="eastAsia"/>
          <w:bCs/>
          <w:sz w:val="24"/>
          <w:lang w:val="zh-CN"/>
        </w:rPr>
        <w:t>，办理签订合同前的相关手续；并于中标通知书发出之日起</w:t>
      </w:r>
      <w:r>
        <w:rPr>
          <w:rFonts w:ascii="宋体" w:hAnsi="宋体" w:hint="eastAsia"/>
          <w:bCs/>
          <w:sz w:val="24"/>
        </w:rPr>
        <w:t>30</w:t>
      </w:r>
      <w:r>
        <w:rPr>
          <w:rFonts w:ascii="宋体" w:hAnsi="宋体" w:hint="eastAsia"/>
          <w:bCs/>
          <w:sz w:val="24"/>
          <w:lang w:val="zh-CN"/>
        </w:rPr>
        <w:t>日内，按照招标文件确定的事项与采购人签订采购合同。</w:t>
      </w:r>
    </w:p>
    <w:p w:rsidR="007E7C4F" w:rsidRDefault="0006566B">
      <w:pPr>
        <w:spacing w:line="360" w:lineRule="auto"/>
        <w:ind w:firstLineChars="200" w:firstLine="480"/>
        <w:rPr>
          <w:rFonts w:ascii="宋体" w:hAnsi="宋体"/>
          <w:bCs/>
          <w:sz w:val="24"/>
          <w:lang w:val="zh-CN"/>
        </w:rPr>
      </w:pPr>
      <w:r>
        <w:rPr>
          <w:rFonts w:ascii="宋体" w:hAnsi="宋体" w:hint="eastAsia"/>
          <w:bCs/>
          <w:sz w:val="24"/>
          <w:lang w:val="zh-CN"/>
        </w:rPr>
        <w:t>中标供应商如逾期不办理相关手续、签订合同，招标人将依据有关规定进行处理。</w:t>
      </w:r>
    </w:p>
    <w:p w:rsidR="007E7C4F" w:rsidRDefault="0006566B">
      <w:pPr>
        <w:spacing w:line="360" w:lineRule="auto"/>
        <w:ind w:firstLineChars="200" w:firstLine="480"/>
        <w:rPr>
          <w:rFonts w:ascii="宋体" w:hAnsi="宋体"/>
          <w:bCs/>
          <w:sz w:val="24"/>
          <w:lang w:val="zh-CN"/>
        </w:rPr>
      </w:pPr>
      <w:r>
        <w:rPr>
          <w:rFonts w:ascii="宋体" w:hAnsi="宋体" w:hint="eastAsia"/>
          <w:bCs/>
          <w:sz w:val="24"/>
          <w:lang w:val="zh-CN"/>
        </w:rPr>
        <w:t>如遇特殊情况，招标人可延期签订合同。</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 xml:space="preserve">23.3 </w:t>
      </w:r>
      <w:r>
        <w:rPr>
          <w:rFonts w:ascii="宋体" w:hAnsi="宋体" w:hint="eastAsia"/>
          <w:bCs/>
          <w:sz w:val="24"/>
          <w:lang w:val="zh-CN"/>
        </w:rPr>
        <w:t>签订合同书及合同条款应以招标文件和中标供应商的投标文件为依据。</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23.4</w:t>
      </w:r>
      <w:bookmarkStart w:id="63" w:name="OLE_LINK5"/>
      <w:r>
        <w:rPr>
          <w:rFonts w:ascii="宋体" w:hAnsi="宋体" w:hint="eastAsia"/>
          <w:bCs/>
          <w:sz w:val="24"/>
          <w:lang w:val="zh-CN"/>
        </w:rPr>
        <w:t>中标供应商</w:t>
      </w:r>
      <w:bookmarkStart w:id="64" w:name="OLE_LINK175"/>
      <w:r>
        <w:rPr>
          <w:rFonts w:ascii="宋体" w:hAnsi="宋体" w:hint="eastAsia"/>
          <w:bCs/>
          <w:sz w:val="24"/>
          <w:lang w:val="zh-CN"/>
        </w:rPr>
        <w:t>（含中标候选人）</w:t>
      </w:r>
      <w:bookmarkEnd w:id="64"/>
      <w:r>
        <w:rPr>
          <w:rFonts w:ascii="宋体" w:hAnsi="宋体" w:hint="eastAsia"/>
          <w:bCs/>
          <w:sz w:val="24"/>
          <w:lang w:val="zh-CN"/>
        </w:rPr>
        <w:t>拒绝与招标人签订合同，或因不可抗力或者自身原因不能履行采购合同的，须要有明确的意思表示，并向招标人书面申明放弃合同，招标人可以按照评审报告推荐的中标候选人名单排序，视情况确定下一候选人为中标供应商，也可以重新开展采购活动。无正当理由拒绝签订合同的中标供应商（含中标候选人），招标人视情对其</w:t>
      </w:r>
      <w:r>
        <w:rPr>
          <w:rFonts w:ascii="宋体" w:hAnsi="宋体"/>
          <w:bCs/>
          <w:sz w:val="24"/>
          <w:lang w:val="zh-CN"/>
        </w:rPr>
        <w:t>列入</w:t>
      </w:r>
      <w:r>
        <w:rPr>
          <w:rFonts w:ascii="宋体" w:hAnsi="宋体"/>
          <w:bCs/>
          <w:sz w:val="24"/>
          <w:lang w:val="zh-CN"/>
        </w:rPr>
        <w:t>不良行为记录名单，在一至三年内禁止参加</w:t>
      </w:r>
      <w:r>
        <w:rPr>
          <w:rFonts w:ascii="宋体" w:hAnsi="宋体" w:hint="eastAsia"/>
          <w:bCs/>
          <w:sz w:val="24"/>
          <w:lang w:val="zh-CN"/>
        </w:rPr>
        <w:t>本单位</w:t>
      </w:r>
      <w:r>
        <w:rPr>
          <w:rFonts w:ascii="宋体" w:hAnsi="宋体"/>
          <w:bCs/>
          <w:sz w:val="24"/>
          <w:lang w:val="zh-CN"/>
        </w:rPr>
        <w:t>采购活动</w:t>
      </w:r>
      <w:bookmarkStart w:id="65" w:name="OLE_LINK2"/>
      <w:r>
        <w:rPr>
          <w:rFonts w:ascii="宋体" w:hAnsi="宋体" w:hint="eastAsia"/>
          <w:bCs/>
          <w:sz w:val="24"/>
          <w:lang w:val="zh-CN"/>
        </w:rPr>
        <w:t>。</w:t>
      </w:r>
      <w:bookmarkEnd w:id="63"/>
      <w:bookmarkEnd w:id="65"/>
      <w:r>
        <w:rPr>
          <w:rFonts w:ascii="宋体" w:hAnsi="宋体"/>
          <w:bCs/>
          <w:sz w:val="24"/>
          <w:lang w:val="zh-CN"/>
        </w:rPr>
        <w:t>拒绝签订合同的</w:t>
      </w:r>
      <w:r>
        <w:rPr>
          <w:rFonts w:ascii="宋体" w:hAnsi="宋体" w:hint="eastAsia"/>
          <w:bCs/>
          <w:sz w:val="24"/>
          <w:lang w:val="zh-CN"/>
        </w:rPr>
        <w:t>中标供应商（含中标候选人）不得参加对该项目重新开展的招标活动。</w:t>
      </w:r>
    </w:p>
    <w:p w:rsidR="007E7C4F" w:rsidRDefault="0006566B">
      <w:pPr>
        <w:spacing w:line="360" w:lineRule="auto"/>
        <w:ind w:firstLineChars="200" w:firstLine="480"/>
        <w:rPr>
          <w:rFonts w:ascii="宋体" w:hAnsi="宋体"/>
          <w:bCs/>
          <w:sz w:val="24"/>
          <w:lang w:val="zh-CN"/>
        </w:rPr>
      </w:pPr>
      <w:r>
        <w:rPr>
          <w:rFonts w:ascii="宋体" w:hAnsi="宋体" w:hint="eastAsia"/>
          <w:bCs/>
          <w:sz w:val="24"/>
        </w:rPr>
        <w:t>23.5</w:t>
      </w:r>
      <w:r>
        <w:rPr>
          <w:rFonts w:ascii="宋体" w:hAnsi="宋体" w:hint="eastAsia"/>
          <w:bCs/>
          <w:sz w:val="24"/>
          <w:lang w:val="zh-CN"/>
        </w:rPr>
        <w:t>合同履行中，招标人需追加与合同标的相同货物的，在不改变合同其他条款的前提下，可以与中标供应商协商签订补充合同，但所有补充合同的金额不得超过原合同金额的百分之十。</w:t>
      </w:r>
      <w:bookmarkStart w:id="66" w:name="OLE_LINK182"/>
    </w:p>
    <w:bookmarkEnd w:id="61"/>
    <w:bookmarkEnd w:id="66"/>
    <w:p w:rsidR="007E7C4F" w:rsidRDefault="0006566B">
      <w:pPr>
        <w:numPr>
          <w:ilvl w:val="0"/>
          <w:numId w:val="20"/>
        </w:numPr>
        <w:spacing w:line="360" w:lineRule="auto"/>
        <w:ind w:firstLineChars="200" w:firstLine="482"/>
        <w:rPr>
          <w:rFonts w:ascii="宋体" w:hAnsi="宋体"/>
          <w:b/>
          <w:sz w:val="24"/>
        </w:rPr>
      </w:pPr>
      <w:r>
        <w:rPr>
          <w:rFonts w:ascii="宋体" w:hAnsi="宋体" w:hint="eastAsia"/>
          <w:b/>
          <w:sz w:val="24"/>
        </w:rPr>
        <w:t>投标行为及投标产品：</w:t>
      </w:r>
    </w:p>
    <w:p w:rsidR="007E7C4F" w:rsidRDefault="0006566B">
      <w:pPr>
        <w:spacing w:line="360" w:lineRule="auto"/>
        <w:ind w:firstLineChars="200" w:firstLine="480"/>
        <w:rPr>
          <w:rFonts w:ascii="宋体" w:hAnsi="宋体"/>
          <w:bCs/>
          <w:sz w:val="24"/>
        </w:rPr>
      </w:pPr>
      <w:r>
        <w:rPr>
          <w:rFonts w:ascii="宋体" w:hAnsi="宋体" w:hint="eastAsia"/>
          <w:bCs/>
          <w:sz w:val="24"/>
        </w:rPr>
        <w:t>24</w:t>
      </w:r>
      <w:r>
        <w:rPr>
          <w:rFonts w:ascii="宋体" w:hAnsi="宋体" w:hint="eastAsia"/>
          <w:bCs/>
          <w:sz w:val="24"/>
        </w:rPr>
        <w:t>、投标行为及投标产品：</w:t>
      </w:r>
    </w:p>
    <w:p w:rsidR="007E7C4F" w:rsidRDefault="0006566B">
      <w:pPr>
        <w:numPr>
          <w:ilvl w:val="0"/>
          <w:numId w:val="26"/>
        </w:numPr>
        <w:spacing w:line="360" w:lineRule="auto"/>
        <w:rPr>
          <w:rFonts w:ascii="宋体" w:hAnsi="宋体"/>
          <w:bCs/>
          <w:sz w:val="24"/>
          <w:lang w:val="zh-CN"/>
        </w:rPr>
      </w:pPr>
      <w:bookmarkStart w:id="67" w:name="OLE_LINK99"/>
      <w:r>
        <w:rPr>
          <w:rFonts w:ascii="宋体" w:hAnsi="宋体" w:hint="eastAsia"/>
          <w:bCs/>
          <w:sz w:val="24"/>
          <w:lang w:val="zh-CN"/>
        </w:rPr>
        <w:t>投标人的投标行为必须遵守各项法律、法规、规章及相关制度的规定。</w:t>
      </w:r>
    </w:p>
    <w:p w:rsidR="007E7C4F" w:rsidRDefault="0006566B">
      <w:pPr>
        <w:numPr>
          <w:ilvl w:val="0"/>
          <w:numId w:val="26"/>
        </w:numPr>
        <w:spacing w:line="360" w:lineRule="auto"/>
        <w:rPr>
          <w:rFonts w:ascii="宋体" w:hAnsi="宋体"/>
          <w:bCs/>
          <w:sz w:val="24"/>
          <w:lang w:val="zh-CN"/>
        </w:rPr>
      </w:pPr>
      <w:r>
        <w:rPr>
          <w:rFonts w:ascii="宋体" w:hAnsi="宋体" w:hint="eastAsia"/>
          <w:bCs/>
          <w:sz w:val="24"/>
          <w:lang w:val="zh-CN"/>
        </w:rPr>
        <w:t>投标产品、产品安装（施工）及服务质量等应符合国家、行业等相关标准及要求。</w:t>
      </w:r>
    </w:p>
    <w:p w:rsidR="007E7C4F" w:rsidRDefault="0006566B">
      <w:pPr>
        <w:numPr>
          <w:ilvl w:val="0"/>
          <w:numId w:val="26"/>
        </w:numPr>
        <w:spacing w:line="360" w:lineRule="auto"/>
        <w:rPr>
          <w:rFonts w:ascii="宋体" w:hAnsi="宋体"/>
          <w:bCs/>
          <w:sz w:val="24"/>
          <w:lang w:val="zh-CN"/>
        </w:rPr>
      </w:pPr>
      <w:r>
        <w:rPr>
          <w:rFonts w:ascii="宋体" w:hAnsi="宋体" w:hint="eastAsia"/>
          <w:bCs/>
          <w:sz w:val="24"/>
          <w:lang w:val="zh-CN"/>
        </w:rPr>
        <w:t>如投标产品为进口产品的</w:t>
      </w:r>
      <w:r>
        <w:rPr>
          <w:rFonts w:ascii="宋体" w:hAnsi="宋体" w:hint="eastAsia"/>
          <w:bCs/>
          <w:sz w:val="24"/>
          <w:lang w:val="zh-CN"/>
        </w:rPr>
        <w:t>，则投标产品必须为通过中国海关报关验放进入中国境内且产自关境外的产品。</w:t>
      </w:r>
    </w:p>
    <w:p w:rsidR="007E7C4F" w:rsidRDefault="0006566B">
      <w:pPr>
        <w:numPr>
          <w:ilvl w:val="0"/>
          <w:numId w:val="26"/>
        </w:numPr>
        <w:spacing w:line="360" w:lineRule="auto"/>
        <w:rPr>
          <w:rFonts w:ascii="宋体" w:hAnsi="宋体"/>
          <w:bCs/>
          <w:sz w:val="24"/>
          <w:lang w:val="zh-CN"/>
        </w:rPr>
      </w:pPr>
      <w:r>
        <w:rPr>
          <w:rFonts w:ascii="宋体" w:hAnsi="宋体" w:hint="eastAsia"/>
          <w:bCs/>
          <w:sz w:val="24"/>
          <w:lang w:val="zh-CN"/>
        </w:rPr>
        <w:t>投标人提供的产品应是全新、未使用过的原装合格正品或服务。</w:t>
      </w:r>
      <w:bookmarkStart w:id="68" w:name="OLE_LINK172"/>
      <w:r>
        <w:rPr>
          <w:rFonts w:ascii="宋体" w:hAnsi="宋体" w:hint="eastAsia"/>
          <w:bCs/>
          <w:sz w:val="24"/>
        </w:rPr>
        <w:t>投标人中标后，在供货期内如遇产品平滑（自然）升级，中标供应商应提供平滑升级商品不补差价（招</w:t>
      </w:r>
      <w:r>
        <w:rPr>
          <w:rFonts w:ascii="宋体" w:hAnsi="宋体" w:hint="eastAsia"/>
          <w:bCs/>
          <w:sz w:val="24"/>
        </w:rPr>
        <w:lastRenderedPageBreak/>
        <w:t>标文件中有特殊要求的除外）。</w:t>
      </w:r>
      <w:bookmarkEnd w:id="68"/>
    </w:p>
    <w:p w:rsidR="007E7C4F" w:rsidRDefault="0006566B">
      <w:pPr>
        <w:numPr>
          <w:ilvl w:val="0"/>
          <w:numId w:val="26"/>
        </w:numPr>
        <w:spacing w:line="360" w:lineRule="auto"/>
        <w:rPr>
          <w:rFonts w:ascii="宋体" w:hAnsi="宋体"/>
          <w:bCs/>
          <w:sz w:val="24"/>
          <w:lang w:val="zh-CN"/>
        </w:rPr>
      </w:pPr>
      <w:r>
        <w:rPr>
          <w:rFonts w:ascii="宋体" w:hAnsi="宋体" w:hint="eastAsia"/>
          <w:bCs/>
          <w:sz w:val="24"/>
          <w:lang w:val="zh-CN"/>
        </w:rPr>
        <w:t>招标文件中要求投标人出具的证书等相关材料，均应在有效期限内，即有效期限应覆盖投标文件评审当日。</w:t>
      </w:r>
    </w:p>
    <w:bookmarkEnd w:id="67"/>
    <w:p w:rsidR="007E7C4F" w:rsidRDefault="0006566B">
      <w:pPr>
        <w:numPr>
          <w:ilvl w:val="0"/>
          <w:numId w:val="20"/>
        </w:numPr>
        <w:spacing w:line="360" w:lineRule="auto"/>
        <w:ind w:firstLineChars="200" w:firstLine="482"/>
        <w:rPr>
          <w:rFonts w:ascii="宋体" w:hAnsi="宋体"/>
          <w:b/>
          <w:sz w:val="24"/>
        </w:rPr>
      </w:pPr>
      <w:r>
        <w:rPr>
          <w:rFonts w:ascii="宋体" w:hAnsi="宋体" w:hint="eastAsia"/>
          <w:b/>
          <w:sz w:val="24"/>
        </w:rPr>
        <w:t>质疑处理：</w:t>
      </w:r>
    </w:p>
    <w:p w:rsidR="007E7C4F" w:rsidRDefault="0006566B">
      <w:pPr>
        <w:spacing w:line="360" w:lineRule="auto"/>
        <w:rPr>
          <w:rFonts w:ascii="宋体" w:hAnsi="宋体"/>
          <w:bCs/>
          <w:sz w:val="24"/>
        </w:rPr>
      </w:pPr>
      <w:bookmarkStart w:id="69" w:name="OLE_LINK100"/>
      <w:r>
        <w:rPr>
          <w:rFonts w:ascii="宋体" w:hAnsi="宋体" w:hint="eastAsia"/>
          <w:bCs/>
          <w:sz w:val="24"/>
        </w:rPr>
        <w:t xml:space="preserve">    25</w:t>
      </w:r>
      <w:r>
        <w:rPr>
          <w:rFonts w:ascii="宋体" w:hAnsi="宋体" w:hint="eastAsia"/>
          <w:bCs/>
          <w:sz w:val="24"/>
        </w:rPr>
        <w:t>、询问</w:t>
      </w:r>
    </w:p>
    <w:p w:rsidR="007E7C4F" w:rsidRDefault="0006566B">
      <w:pPr>
        <w:spacing w:line="360" w:lineRule="auto"/>
        <w:ind w:firstLineChars="200" w:firstLine="480"/>
        <w:rPr>
          <w:rFonts w:ascii="宋体" w:hAnsi="宋体"/>
          <w:bCs/>
          <w:sz w:val="24"/>
          <w:lang w:val="zh-CN"/>
        </w:rPr>
      </w:pPr>
      <w:r>
        <w:rPr>
          <w:rFonts w:ascii="宋体" w:hAnsi="宋体" w:hint="eastAsia"/>
          <w:bCs/>
          <w:sz w:val="24"/>
          <w:lang w:val="zh-CN"/>
        </w:rPr>
        <w:t>投标人对招标活动事项有疑问的，可以向招标人提出询问，招标人将在两个工作日内作出答复，但答复的内容不涉及商业秘密。</w:t>
      </w:r>
    </w:p>
    <w:bookmarkEnd w:id="69"/>
    <w:p w:rsidR="007E7C4F" w:rsidRDefault="0006566B">
      <w:pPr>
        <w:spacing w:line="360" w:lineRule="auto"/>
        <w:ind w:firstLineChars="200" w:firstLine="480"/>
        <w:rPr>
          <w:rFonts w:ascii="宋体" w:hAnsi="宋体"/>
          <w:bCs/>
          <w:sz w:val="24"/>
          <w:lang w:val="zh-CN"/>
        </w:rPr>
      </w:pPr>
      <w:r>
        <w:rPr>
          <w:rFonts w:ascii="宋体" w:hAnsi="宋体" w:hint="eastAsia"/>
          <w:bCs/>
          <w:sz w:val="24"/>
          <w:lang w:val="zh-CN"/>
        </w:rPr>
        <w:t>26</w:t>
      </w:r>
      <w:r>
        <w:rPr>
          <w:rFonts w:ascii="宋体" w:hAnsi="宋体" w:hint="eastAsia"/>
          <w:bCs/>
          <w:sz w:val="24"/>
          <w:lang w:val="zh-CN"/>
        </w:rPr>
        <w:t>、质疑</w:t>
      </w:r>
    </w:p>
    <w:p w:rsidR="007E7C4F" w:rsidRDefault="0006566B">
      <w:pPr>
        <w:spacing w:line="360" w:lineRule="auto"/>
        <w:ind w:firstLineChars="200" w:firstLine="480"/>
        <w:rPr>
          <w:rFonts w:ascii="宋体" w:hAnsi="宋体"/>
          <w:bCs/>
          <w:sz w:val="24"/>
          <w:lang w:val="zh-CN"/>
        </w:rPr>
      </w:pPr>
      <w:r>
        <w:rPr>
          <w:rFonts w:ascii="宋体" w:hAnsi="宋体" w:hint="eastAsia"/>
          <w:bCs/>
          <w:sz w:val="24"/>
          <w:lang w:val="zh-CN"/>
        </w:rPr>
        <w:t>26.1</w:t>
      </w:r>
      <w:r>
        <w:rPr>
          <w:rFonts w:ascii="宋体" w:hAnsi="宋体" w:hint="eastAsia"/>
          <w:bCs/>
          <w:sz w:val="24"/>
          <w:lang w:val="zh-CN"/>
        </w:rPr>
        <w:t>投</w:t>
      </w:r>
      <w:r>
        <w:rPr>
          <w:rFonts w:ascii="宋体" w:hAnsi="宋体" w:hint="eastAsia"/>
          <w:bCs/>
          <w:sz w:val="24"/>
          <w:lang w:val="zh-CN"/>
        </w:rPr>
        <w:t>标人认为招标文件、招标过程和中标、成交结果使自己的权益受到损害的，可以在知道或者应当知道其权益受到损害之日起三个工作日内，以书面形式向招标人提出质疑。质疑书格式参照“宜兴市政府采购质疑书”格式内容，可在宜兴市公共资源交易网“下载中心”栏自行下载。</w:t>
      </w:r>
      <w:r>
        <w:rPr>
          <w:rFonts w:ascii="宋体" w:hAnsi="宋体" w:hint="eastAsia"/>
          <w:bCs/>
          <w:sz w:val="24"/>
          <w:lang w:val="zh-CN"/>
        </w:rPr>
        <w:t xml:space="preserve"> </w:t>
      </w:r>
    </w:p>
    <w:p w:rsidR="007E7C4F" w:rsidRDefault="0006566B">
      <w:pPr>
        <w:spacing w:line="360" w:lineRule="auto"/>
        <w:ind w:firstLineChars="150" w:firstLine="360"/>
        <w:rPr>
          <w:rFonts w:ascii="宋体" w:hAnsi="宋体"/>
          <w:bCs/>
          <w:sz w:val="24"/>
          <w:lang w:val="zh-CN"/>
        </w:rPr>
      </w:pPr>
      <w:r>
        <w:rPr>
          <w:rFonts w:ascii="宋体" w:hAnsi="宋体" w:hint="eastAsia"/>
          <w:bCs/>
          <w:sz w:val="24"/>
          <w:lang w:val="zh-CN"/>
        </w:rPr>
        <w:t xml:space="preserve">26.2 </w:t>
      </w:r>
      <w:r>
        <w:rPr>
          <w:rFonts w:ascii="宋体" w:hAnsi="宋体" w:hint="eastAsia"/>
          <w:bCs/>
          <w:sz w:val="24"/>
          <w:lang w:val="zh-CN"/>
        </w:rPr>
        <w:t>质疑时效期间的起算：对招标文件提出质疑的，应自招标文件公告期限届满之日起计算；对招标过程提出质疑的，自招标程序环节结束之日起计算；对中标结果提出质疑的，自中标结果公告期限届满之日起计算。未在规定的时间内按要求提交质疑函（仅限于原件）的，被质疑人将不予受</w:t>
      </w:r>
      <w:r>
        <w:rPr>
          <w:rFonts w:ascii="宋体" w:hAnsi="宋体" w:hint="eastAsia"/>
          <w:bCs/>
          <w:sz w:val="24"/>
          <w:lang w:val="zh-CN"/>
        </w:rPr>
        <w:t>理。</w:t>
      </w:r>
    </w:p>
    <w:p w:rsidR="007E7C4F" w:rsidRDefault="0006566B">
      <w:pPr>
        <w:spacing w:line="360" w:lineRule="auto"/>
        <w:ind w:firstLineChars="150" w:firstLine="360"/>
        <w:rPr>
          <w:rFonts w:ascii="宋体" w:hAnsi="宋体"/>
          <w:bCs/>
          <w:sz w:val="24"/>
          <w:lang w:val="zh-CN"/>
        </w:rPr>
      </w:pPr>
      <w:r>
        <w:rPr>
          <w:rFonts w:ascii="宋体" w:hAnsi="宋体" w:hint="eastAsia"/>
          <w:bCs/>
          <w:sz w:val="24"/>
          <w:lang w:val="zh-CN"/>
        </w:rPr>
        <w:t xml:space="preserve">26.3 </w:t>
      </w:r>
      <w:r>
        <w:rPr>
          <w:rFonts w:ascii="宋体" w:hAnsi="宋体" w:hint="eastAsia"/>
          <w:bCs/>
          <w:sz w:val="24"/>
          <w:lang w:val="zh-CN"/>
        </w:rPr>
        <w:t>对符合法定质疑条件的质疑，被质疑人在受理后的三个工作日内进行书面答复。</w:t>
      </w:r>
    </w:p>
    <w:p w:rsidR="007E7C4F" w:rsidRDefault="0006566B">
      <w:pPr>
        <w:spacing w:line="360" w:lineRule="auto"/>
        <w:ind w:firstLineChars="150" w:firstLine="360"/>
        <w:rPr>
          <w:rFonts w:ascii="宋体" w:hAnsi="宋体"/>
          <w:bCs/>
          <w:sz w:val="24"/>
          <w:lang w:val="zh-CN"/>
        </w:rPr>
      </w:pPr>
      <w:r>
        <w:rPr>
          <w:rFonts w:ascii="宋体" w:hAnsi="宋体" w:hint="eastAsia"/>
          <w:bCs/>
          <w:sz w:val="24"/>
          <w:lang w:val="zh-CN"/>
        </w:rPr>
        <w:t>26.4</w:t>
      </w:r>
      <w:r>
        <w:rPr>
          <w:rFonts w:ascii="宋体" w:hAnsi="宋体" w:hint="eastAsia"/>
          <w:bCs/>
          <w:sz w:val="24"/>
          <w:lang w:val="zh-CN"/>
        </w:rPr>
        <w:t>恶意质疑或提交虚假质疑一经查实，被质疑人有权依据有关规定，报请招标监管部门对该质疑人进行相应的处罚。</w:t>
      </w:r>
    </w:p>
    <w:p w:rsidR="007E7C4F" w:rsidRDefault="0006566B">
      <w:pPr>
        <w:spacing w:line="360" w:lineRule="auto"/>
        <w:ind w:firstLineChars="200" w:firstLine="480"/>
        <w:rPr>
          <w:rFonts w:ascii="宋体" w:hAnsi="宋体"/>
          <w:bCs/>
          <w:sz w:val="24"/>
          <w:lang w:val="zh-CN"/>
        </w:rPr>
      </w:pPr>
      <w:r>
        <w:rPr>
          <w:rFonts w:ascii="宋体" w:hAnsi="宋体" w:hint="eastAsia"/>
          <w:bCs/>
          <w:sz w:val="24"/>
          <w:lang w:val="zh-CN"/>
        </w:rPr>
        <w:t xml:space="preserve">27 </w:t>
      </w:r>
      <w:r>
        <w:rPr>
          <w:rFonts w:ascii="宋体" w:hAnsi="宋体" w:hint="eastAsia"/>
          <w:bCs/>
          <w:sz w:val="24"/>
          <w:lang w:val="zh-CN"/>
        </w:rPr>
        <w:t>投诉</w:t>
      </w:r>
    </w:p>
    <w:p w:rsidR="007E7C4F" w:rsidRDefault="0006566B">
      <w:pPr>
        <w:spacing w:line="360" w:lineRule="auto"/>
        <w:ind w:firstLineChars="200" w:firstLine="480"/>
      </w:pPr>
      <w:r>
        <w:rPr>
          <w:rFonts w:ascii="宋体" w:hAnsi="宋体" w:hint="eastAsia"/>
          <w:bCs/>
          <w:sz w:val="24"/>
          <w:lang w:val="zh-CN"/>
        </w:rPr>
        <w:t>27.1</w:t>
      </w:r>
      <w:r>
        <w:rPr>
          <w:rFonts w:ascii="宋体" w:hAnsi="宋体" w:hint="eastAsia"/>
          <w:bCs/>
          <w:sz w:val="24"/>
          <w:lang w:val="zh-CN"/>
        </w:rPr>
        <w:t>质疑供应商对招标人、招标代理机构的答复不满意或者招标人、招标代理机构未在规定的时间内作出答复的，可以在答复期满后三个工作日内提出投诉。</w:t>
      </w:r>
    </w:p>
    <w:p w:rsidR="007E7C4F" w:rsidRDefault="007E7C4F">
      <w:pPr>
        <w:spacing w:line="360" w:lineRule="auto"/>
        <w:ind w:firstLineChars="200" w:firstLine="420"/>
      </w:pPr>
    </w:p>
    <w:p w:rsidR="007E7C4F" w:rsidRDefault="007E7C4F">
      <w:pPr>
        <w:jc w:val="center"/>
        <w:outlineLvl w:val="0"/>
        <w:rPr>
          <w:rFonts w:ascii="黑体" w:eastAsia="黑体" w:hAnsi="黑体"/>
          <w:sz w:val="32"/>
          <w:szCs w:val="32"/>
        </w:rPr>
      </w:pPr>
    </w:p>
    <w:p w:rsidR="007E7C4F" w:rsidRDefault="007E7C4F">
      <w:pPr>
        <w:jc w:val="center"/>
        <w:outlineLvl w:val="0"/>
        <w:rPr>
          <w:rFonts w:ascii="黑体" w:eastAsia="黑体" w:hAnsi="黑体"/>
          <w:sz w:val="32"/>
          <w:szCs w:val="32"/>
        </w:rPr>
      </w:pPr>
    </w:p>
    <w:p w:rsidR="007E7C4F" w:rsidRDefault="007E7C4F">
      <w:pPr>
        <w:jc w:val="center"/>
        <w:outlineLvl w:val="0"/>
        <w:rPr>
          <w:rFonts w:ascii="黑体" w:eastAsia="黑体" w:hAnsi="黑体"/>
          <w:sz w:val="32"/>
          <w:szCs w:val="32"/>
        </w:rPr>
      </w:pPr>
    </w:p>
    <w:p w:rsidR="007E7C4F" w:rsidRDefault="007E7C4F">
      <w:pPr>
        <w:jc w:val="center"/>
        <w:outlineLvl w:val="0"/>
        <w:rPr>
          <w:rFonts w:ascii="黑体" w:eastAsia="黑体" w:hAnsi="黑体"/>
          <w:sz w:val="32"/>
          <w:szCs w:val="32"/>
        </w:rPr>
      </w:pPr>
    </w:p>
    <w:p w:rsidR="007E7C4F" w:rsidRDefault="007E7C4F">
      <w:pPr>
        <w:pStyle w:val="af6"/>
        <w:ind w:firstLine="320"/>
        <w:rPr>
          <w:rFonts w:ascii="黑体" w:eastAsia="黑体" w:hAnsi="黑体"/>
          <w:sz w:val="32"/>
          <w:szCs w:val="32"/>
        </w:rPr>
      </w:pPr>
    </w:p>
    <w:p w:rsidR="007E7C4F" w:rsidRDefault="0006566B">
      <w:pPr>
        <w:spacing w:line="360" w:lineRule="auto"/>
        <w:jc w:val="center"/>
        <w:rPr>
          <w:rFonts w:ascii="黑体" w:eastAsia="黑体" w:hAnsi="黑体"/>
          <w:sz w:val="28"/>
        </w:rPr>
      </w:pPr>
      <w:bookmarkStart w:id="70" w:name="_Toc372018550"/>
      <w:bookmarkStart w:id="71" w:name="_Toc24341"/>
      <w:bookmarkStart w:id="72" w:name="_Toc372018970"/>
      <w:bookmarkStart w:id="73" w:name="_Toc15017"/>
      <w:bookmarkStart w:id="74" w:name="_Toc26921"/>
      <w:bookmarkStart w:id="75" w:name="_Toc374078452"/>
      <w:bookmarkStart w:id="76" w:name="_Toc376165139"/>
      <w:r>
        <w:rPr>
          <w:rFonts w:ascii="黑体" w:eastAsia="黑体" w:hAnsi="黑体" w:hint="eastAsia"/>
          <w:sz w:val="28"/>
        </w:rPr>
        <w:lastRenderedPageBreak/>
        <w:t>第三章</w:t>
      </w:r>
      <w:r>
        <w:rPr>
          <w:rFonts w:ascii="黑体" w:eastAsia="黑体" w:hAnsi="黑体" w:hint="eastAsia"/>
          <w:sz w:val="28"/>
        </w:rPr>
        <w:t xml:space="preserve"> </w:t>
      </w:r>
      <w:r>
        <w:rPr>
          <w:rFonts w:ascii="黑体" w:eastAsia="黑体" w:hAnsi="黑体" w:hint="eastAsia"/>
          <w:sz w:val="28"/>
        </w:rPr>
        <w:t>项目技术要求和有关说明</w:t>
      </w:r>
    </w:p>
    <w:p w:rsidR="007E7C4F" w:rsidRDefault="007E7C4F">
      <w:pPr>
        <w:spacing w:line="360" w:lineRule="auto"/>
        <w:jc w:val="left"/>
        <w:rPr>
          <w:rFonts w:ascii="黑体" w:eastAsia="黑体" w:hAnsi="黑体"/>
          <w:sz w:val="24"/>
          <w:szCs w:val="24"/>
        </w:rPr>
      </w:pPr>
    </w:p>
    <w:p w:rsidR="007E7C4F" w:rsidRDefault="0006566B">
      <w:pPr>
        <w:numPr>
          <w:ilvl w:val="0"/>
          <w:numId w:val="27"/>
        </w:numPr>
        <w:spacing w:line="360" w:lineRule="auto"/>
        <w:rPr>
          <w:rFonts w:ascii="宋体" w:hAnsi="宋体"/>
          <w:b/>
          <w:sz w:val="24"/>
          <w:szCs w:val="24"/>
          <w:lang w:val="zh-CN"/>
        </w:rPr>
      </w:pPr>
      <w:r>
        <w:rPr>
          <w:rFonts w:ascii="宋体" w:hAnsi="宋体" w:hint="eastAsia"/>
          <w:b/>
          <w:sz w:val="24"/>
          <w:szCs w:val="24"/>
        </w:rPr>
        <w:t>项目概述</w:t>
      </w:r>
      <w:r>
        <w:rPr>
          <w:rFonts w:ascii="宋体" w:hAnsi="宋体" w:hint="eastAsia"/>
          <w:b/>
          <w:sz w:val="24"/>
          <w:szCs w:val="24"/>
          <w:lang w:val="zh-CN"/>
        </w:rPr>
        <w:t>：</w:t>
      </w:r>
    </w:p>
    <w:p w:rsidR="007E7C4F" w:rsidRDefault="0006566B">
      <w:pPr>
        <w:spacing w:line="360" w:lineRule="auto"/>
        <w:ind w:left="480" w:firstLine="481"/>
        <w:rPr>
          <w:rFonts w:ascii="宋体" w:hAnsi="宋体"/>
          <w:sz w:val="24"/>
          <w:szCs w:val="24"/>
        </w:rPr>
      </w:pPr>
      <w:r>
        <w:rPr>
          <w:rFonts w:ascii="宋体" w:hAnsi="宋体" w:hint="eastAsia"/>
          <w:sz w:val="24"/>
          <w:szCs w:val="24"/>
        </w:rPr>
        <w:t>本项目为宜兴市公用市政工程有限公司宜兴市官林镇、新建镇、杨巷镇畅流活水工程天荒圩闸和南溪河流域生态缓冲区湿地</w:t>
      </w:r>
      <w:r>
        <w:rPr>
          <w:rFonts w:ascii="宋体" w:hAnsi="宋体" w:hint="eastAsia"/>
          <w:sz w:val="24"/>
          <w:szCs w:val="24"/>
        </w:rPr>
        <w:t>项目天荒圩闸和南溪河金属结构设备（启闭机、钢闸门、木闸门等）采购</w:t>
      </w:r>
      <w:r>
        <w:rPr>
          <w:rFonts w:ascii="宋体" w:hAnsi="宋体" w:hint="eastAsia"/>
          <w:sz w:val="24"/>
          <w:szCs w:val="24"/>
        </w:rPr>
        <w:t>，具体要求如下，投标人须提供满足以下要求的设备。</w:t>
      </w:r>
    </w:p>
    <w:tbl>
      <w:tblPr>
        <w:tblW w:w="9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2063"/>
        <w:gridCol w:w="2237"/>
        <w:gridCol w:w="709"/>
        <w:gridCol w:w="777"/>
        <w:gridCol w:w="1159"/>
        <w:gridCol w:w="2277"/>
      </w:tblGrid>
      <w:tr w:rsidR="007E7C4F">
        <w:trPr>
          <w:jc w:val="center"/>
        </w:trPr>
        <w:tc>
          <w:tcPr>
            <w:tcW w:w="730" w:type="dxa"/>
            <w:noWrap/>
            <w:vAlign w:val="center"/>
          </w:tcPr>
          <w:p w:rsidR="007E7C4F" w:rsidRDefault="0006566B">
            <w:pPr>
              <w:spacing w:line="360" w:lineRule="auto"/>
              <w:jc w:val="center"/>
              <w:rPr>
                <w:rFonts w:ascii="宋体" w:hAnsi="宋体" w:cs="宋体"/>
                <w:szCs w:val="21"/>
                <w:lang w:val="zh-CN"/>
              </w:rPr>
            </w:pPr>
            <w:r>
              <w:rPr>
                <w:rFonts w:ascii="宋体" w:hAnsi="宋体" w:cs="宋体" w:hint="eastAsia"/>
                <w:szCs w:val="21"/>
              </w:rPr>
              <w:t>序号</w:t>
            </w:r>
          </w:p>
        </w:tc>
        <w:tc>
          <w:tcPr>
            <w:tcW w:w="2063" w:type="dxa"/>
            <w:noWrap/>
            <w:vAlign w:val="center"/>
          </w:tcPr>
          <w:p w:rsidR="007E7C4F" w:rsidRDefault="0006566B">
            <w:pPr>
              <w:spacing w:line="360" w:lineRule="auto"/>
              <w:jc w:val="center"/>
              <w:rPr>
                <w:rFonts w:ascii="宋体" w:hAnsi="宋体" w:cs="宋体"/>
                <w:szCs w:val="21"/>
                <w:lang w:val="zh-CN"/>
              </w:rPr>
            </w:pPr>
            <w:r>
              <w:rPr>
                <w:rFonts w:ascii="宋体" w:hAnsi="宋体" w:cs="宋体" w:hint="eastAsia"/>
                <w:szCs w:val="21"/>
              </w:rPr>
              <w:t>名称</w:t>
            </w:r>
          </w:p>
        </w:tc>
        <w:tc>
          <w:tcPr>
            <w:tcW w:w="2237" w:type="dxa"/>
            <w:noWrap/>
            <w:vAlign w:val="center"/>
          </w:tcPr>
          <w:p w:rsidR="007E7C4F" w:rsidRDefault="0006566B">
            <w:pPr>
              <w:spacing w:line="360" w:lineRule="auto"/>
              <w:jc w:val="center"/>
              <w:rPr>
                <w:rFonts w:ascii="宋体" w:hAnsi="宋体" w:cs="宋体"/>
                <w:szCs w:val="21"/>
              </w:rPr>
            </w:pPr>
            <w:r>
              <w:rPr>
                <w:rFonts w:ascii="宋体" w:hAnsi="宋体" w:cs="宋体" w:hint="eastAsia"/>
                <w:szCs w:val="21"/>
              </w:rPr>
              <w:t>规格型号</w:t>
            </w:r>
          </w:p>
        </w:tc>
        <w:tc>
          <w:tcPr>
            <w:tcW w:w="709" w:type="dxa"/>
            <w:noWrap/>
            <w:vAlign w:val="center"/>
          </w:tcPr>
          <w:p w:rsidR="007E7C4F" w:rsidRDefault="0006566B">
            <w:pPr>
              <w:spacing w:line="360" w:lineRule="auto"/>
              <w:jc w:val="center"/>
              <w:rPr>
                <w:rFonts w:ascii="宋体" w:hAnsi="宋体" w:cs="宋体"/>
                <w:szCs w:val="21"/>
              </w:rPr>
            </w:pPr>
            <w:r>
              <w:rPr>
                <w:rFonts w:ascii="宋体" w:hAnsi="宋体" w:cs="宋体" w:hint="eastAsia"/>
                <w:szCs w:val="21"/>
              </w:rPr>
              <w:t>单位</w:t>
            </w:r>
          </w:p>
        </w:tc>
        <w:tc>
          <w:tcPr>
            <w:tcW w:w="777" w:type="dxa"/>
            <w:noWrap/>
            <w:vAlign w:val="center"/>
          </w:tcPr>
          <w:p w:rsidR="007E7C4F" w:rsidRDefault="0006566B">
            <w:pPr>
              <w:spacing w:line="360" w:lineRule="auto"/>
              <w:jc w:val="center"/>
              <w:rPr>
                <w:rFonts w:ascii="宋体" w:hAnsi="宋体" w:cs="宋体"/>
                <w:szCs w:val="21"/>
              </w:rPr>
            </w:pPr>
            <w:r>
              <w:rPr>
                <w:rFonts w:ascii="宋体" w:hAnsi="宋体" w:cs="宋体" w:hint="eastAsia"/>
                <w:szCs w:val="21"/>
              </w:rPr>
              <w:t>数量</w:t>
            </w:r>
          </w:p>
        </w:tc>
        <w:tc>
          <w:tcPr>
            <w:tcW w:w="3436" w:type="dxa"/>
            <w:gridSpan w:val="2"/>
            <w:noWrap/>
            <w:vAlign w:val="center"/>
          </w:tcPr>
          <w:p w:rsidR="007E7C4F" w:rsidRDefault="0006566B">
            <w:pPr>
              <w:spacing w:line="360" w:lineRule="auto"/>
              <w:jc w:val="center"/>
              <w:rPr>
                <w:rFonts w:ascii="宋体" w:hAnsi="宋体" w:cs="宋体"/>
                <w:szCs w:val="21"/>
                <w:lang w:val="zh-CN"/>
              </w:rPr>
            </w:pPr>
            <w:r>
              <w:rPr>
                <w:rFonts w:ascii="宋体" w:hAnsi="宋体" w:cs="宋体" w:hint="eastAsia"/>
                <w:szCs w:val="21"/>
                <w:lang w:val="zh-CN"/>
              </w:rPr>
              <w:t>备注</w:t>
            </w:r>
          </w:p>
        </w:tc>
      </w:tr>
      <w:tr w:rsidR="007E7C4F">
        <w:trPr>
          <w:trHeight w:val="131"/>
          <w:jc w:val="center"/>
        </w:trPr>
        <w:tc>
          <w:tcPr>
            <w:tcW w:w="730" w:type="dxa"/>
            <w:noWrap/>
            <w:vAlign w:val="center"/>
          </w:tcPr>
          <w:p w:rsidR="007E7C4F" w:rsidRDefault="0006566B">
            <w:pPr>
              <w:jc w:val="center"/>
              <w:rPr>
                <w:rFonts w:ascii="宋体" w:hAnsi="宋体" w:cs="宋体"/>
                <w:b/>
                <w:szCs w:val="21"/>
              </w:rPr>
            </w:pPr>
            <w:r>
              <w:rPr>
                <w:rFonts w:ascii="宋体" w:hAnsi="宋体" w:cs="宋体" w:hint="eastAsia"/>
                <w:b/>
                <w:szCs w:val="21"/>
              </w:rPr>
              <w:t>一</w:t>
            </w:r>
          </w:p>
        </w:tc>
        <w:tc>
          <w:tcPr>
            <w:tcW w:w="9222" w:type="dxa"/>
            <w:gridSpan w:val="6"/>
            <w:noWrap/>
            <w:vAlign w:val="center"/>
          </w:tcPr>
          <w:p w:rsidR="007E7C4F" w:rsidRDefault="0006566B">
            <w:pPr>
              <w:jc w:val="left"/>
              <w:rPr>
                <w:rFonts w:ascii="宋体" w:hAnsi="宋体" w:cs="宋体"/>
                <w:bCs/>
                <w:szCs w:val="21"/>
                <w:lang w:val="zh-CN"/>
              </w:rPr>
            </w:pPr>
            <w:r>
              <w:rPr>
                <w:rFonts w:ascii="宋体" w:hAnsi="宋体" w:cs="宋体" w:hint="eastAsia"/>
                <w:b/>
                <w:szCs w:val="21"/>
              </w:rPr>
              <w:t>宜兴市官林镇、新建镇、杨巷镇畅流活水工程天荒圩闸</w:t>
            </w:r>
          </w:p>
        </w:tc>
      </w:tr>
      <w:tr w:rsidR="007E7C4F">
        <w:trPr>
          <w:trHeight w:val="252"/>
          <w:jc w:val="center"/>
        </w:trPr>
        <w:tc>
          <w:tcPr>
            <w:tcW w:w="730" w:type="dxa"/>
            <w:noWrap/>
            <w:vAlign w:val="center"/>
          </w:tcPr>
          <w:p w:rsidR="007E7C4F" w:rsidRDefault="0006566B">
            <w:pPr>
              <w:jc w:val="center"/>
              <w:rPr>
                <w:rFonts w:ascii="宋体" w:hAnsi="宋体" w:cs="宋体"/>
                <w:bCs/>
                <w:szCs w:val="21"/>
              </w:rPr>
            </w:pPr>
            <w:r>
              <w:rPr>
                <w:rFonts w:ascii="宋体" w:hAnsi="宋体" w:cs="宋体" w:hint="eastAsia"/>
                <w:bCs/>
                <w:szCs w:val="21"/>
              </w:rPr>
              <w:t>1</w:t>
            </w:r>
          </w:p>
        </w:tc>
        <w:tc>
          <w:tcPr>
            <w:tcW w:w="2063" w:type="dxa"/>
            <w:noWrap/>
            <w:vAlign w:val="center"/>
          </w:tcPr>
          <w:p w:rsidR="007E7C4F" w:rsidRDefault="0006566B">
            <w:pPr>
              <w:jc w:val="center"/>
              <w:rPr>
                <w:rFonts w:ascii="宋体" w:hAnsi="宋体" w:cs="宋体"/>
                <w:bCs/>
                <w:szCs w:val="21"/>
              </w:rPr>
            </w:pPr>
            <w:r>
              <w:rPr>
                <w:rFonts w:ascii="宋体" w:hAnsi="宋体" w:cs="宋体" w:hint="eastAsia"/>
                <w:bCs/>
                <w:szCs w:val="21"/>
              </w:rPr>
              <w:t>潜孔式平面定轮直升钢闸门</w:t>
            </w:r>
          </w:p>
        </w:tc>
        <w:tc>
          <w:tcPr>
            <w:tcW w:w="2237" w:type="dxa"/>
            <w:noWrap/>
            <w:vAlign w:val="center"/>
          </w:tcPr>
          <w:p w:rsidR="007E7C4F" w:rsidRDefault="0006566B">
            <w:pPr>
              <w:jc w:val="center"/>
              <w:rPr>
                <w:rFonts w:ascii="宋体" w:hAnsi="宋体" w:cs="宋体"/>
                <w:bCs/>
                <w:szCs w:val="21"/>
              </w:rPr>
            </w:pPr>
            <w:r>
              <w:rPr>
                <w:rFonts w:ascii="宋体" w:hAnsi="宋体" w:cs="宋体" w:hint="eastAsia"/>
                <w:bCs/>
                <w:szCs w:val="21"/>
              </w:rPr>
              <w:t>4m*3m</w:t>
            </w:r>
          </w:p>
        </w:tc>
        <w:tc>
          <w:tcPr>
            <w:tcW w:w="709" w:type="dxa"/>
            <w:noWrap/>
            <w:vAlign w:val="center"/>
          </w:tcPr>
          <w:p w:rsidR="007E7C4F" w:rsidRDefault="0006566B">
            <w:pPr>
              <w:jc w:val="center"/>
              <w:rPr>
                <w:rFonts w:ascii="宋体" w:hAnsi="宋体" w:cs="宋体"/>
                <w:bCs/>
                <w:szCs w:val="21"/>
              </w:rPr>
            </w:pPr>
            <w:r>
              <w:rPr>
                <w:rFonts w:ascii="宋体" w:hAnsi="宋体" w:cs="宋体" w:hint="eastAsia"/>
                <w:bCs/>
                <w:szCs w:val="21"/>
              </w:rPr>
              <w:t>吨</w:t>
            </w:r>
          </w:p>
        </w:tc>
        <w:tc>
          <w:tcPr>
            <w:tcW w:w="777" w:type="dxa"/>
            <w:noWrap/>
            <w:vAlign w:val="center"/>
          </w:tcPr>
          <w:p w:rsidR="007E7C4F" w:rsidRDefault="0006566B">
            <w:pPr>
              <w:jc w:val="center"/>
              <w:rPr>
                <w:rFonts w:ascii="宋体" w:hAnsi="宋体" w:cs="宋体"/>
                <w:bCs/>
                <w:szCs w:val="21"/>
              </w:rPr>
            </w:pPr>
            <w:r>
              <w:rPr>
                <w:rFonts w:ascii="宋体" w:hAnsi="宋体" w:cs="宋体" w:hint="eastAsia"/>
                <w:bCs/>
                <w:szCs w:val="21"/>
              </w:rPr>
              <w:t>4.8</w:t>
            </w:r>
          </w:p>
        </w:tc>
        <w:tc>
          <w:tcPr>
            <w:tcW w:w="3436" w:type="dxa"/>
            <w:gridSpan w:val="2"/>
            <w:noWrap/>
            <w:vAlign w:val="center"/>
          </w:tcPr>
          <w:p w:rsidR="007E7C4F" w:rsidRDefault="0006566B">
            <w:pPr>
              <w:jc w:val="center"/>
              <w:rPr>
                <w:rFonts w:ascii="宋体" w:hAnsi="宋体" w:cs="宋体"/>
                <w:bCs/>
                <w:szCs w:val="21"/>
              </w:rPr>
            </w:pPr>
            <w:r>
              <w:rPr>
                <w:rFonts w:ascii="宋体" w:hAnsi="宋体" w:cs="宋体" w:hint="eastAsia"/>
                <w:bCs/>
                <w:szCs w:val="21"/>
              </w:rPr>
              <w:t>含运转件、水封件、防腐等</w:t>
            </w:r>
          </w:p>
        </w:tc>
      </w:tr>
      <w:tr w:rsidR="007E7C4F">
        <w:trPr>
          <w:trHeight w:val="252"/>
          <w:jc w:val="center"/>
        </w:trPr>
        <w:tc>
          <w:tcPr>
            <w:tcW w:w="730" w:type="dxa"/>
            <w:noWrap/>
            <w:vAlign w:val="center"/>
          </w:tcPr>
          <w:p w:rsidR="007E7C4F" w:rsidRDefault="0006566B">
            <w:pPr>
              <w:jc w:val="center"/>
              <w:rPr>
                <w:rFonts w:ascii="宋体" w:hAnsi="宋体" w:cs="宋体"/>
                <w:bCs/>
                <w:szCs w:val="21"/>
              </w:rPr>
            </w:pPr>
            <w:r>
              <w:rPr>
                <w:rFonts w:ascii="宋体" w:hAnsi="宋体" w:cs="宋体" w:hint="eastAsia"/>
                <w:bCs/>
                <w:szCs w:val="21"/>
              </w:rPr>
              <w:t>2</w:t>
            </w:r>
          </w:p>
        </w:tc>
        <w:tc>
          <w:tcPr>
            <w:tcW w:w="2063" w:type="dxa"/>
            <w:noWrap/>
            <w:vAlign w:val="center"/>
          </w:tcPr>
          <w:p w:rsidR="007E7C4F" w:rsidRDefault="0006566B">
            <w:pPr>
              <w:jc w:val="center"/>
              <w:rPr>
                <w:rFonts w:ascii="宋体" w:hAnsi="宋体" w:cs="宋体"/>
                <w:bCs/>
                <w:szCs w:val="21"/>
              </w:rPr>
            </w:pPr>
            <w:r>
              <w:rPr>
                <w:rFonts w:ascii="宋体" w:hAnsi="宋体" w:cs="宋体" w:hint="eastAsia"/>
                <w:bCs/>
                <w:szCs w:val="21"/>
              </w:rPr>
              <w:t>锁定器</w:t>
            </w:r>
          </w:p>
        </w:tc>
        <w:tc>
          <w:tcPr>
            <w:tcW w:w="2237" w:type="dxa"/>
            <w:noWrap/>
            <w:vAlign w:val="center"/>
          </w:tcPr>
          <w:p w:rsidR="007E7C4F" w:rsidRDefault="0006566B">
            <w:pPr>
              <w:jc w:val="center"/>
              <w:rPr>
                <w:rFonts w:ascii="宋体" w:hAnsi="宋体" w:cs="宋体"/>
                <w:bCs/>
                <w:szCs w:val="21"/>
              </w:rPr>
            </w:pPr>
            <w:r>
              <w:rPr>
                <w:rFonts w:ascii="宋体" w:hAnsi="宋体" w:cs="宋体" w:hint="eastAsia"/>
                <w:bCs/>
                <w:szCs w:val="21"/>
              </w:rPr>
              <w:t>机械式锁定</w:t>
            </w:r>
          </w:p>
        </w:tc>
        <w:tc>
          <w:tcPr>
            <w:tcW w:w="709" w:type="dxa"/>
            <w:noWrap/>
            <w:vAlign w:val="center"/>
          </w:tcPr>
          <w:p w:rsidR="007E7C4F" w:rsidRDefault="0006566B">
            <w:pPr>
              <w:jc w:val="center"/>
              <w:rPr>
                <w:rFonts w:ascii="宋体" w:hAnsi="宋体" w:cs="宋体"/>
                <w:bCs/>
                <w:szCs w:val="21"/>
              </w:rPr>
            </w:pPr>
            <w:r>
              <w:rPr>
                <w:rFonts w:ascii="宋体" w:hAnsi="宋体" w:cs="宋体" w:hint="eastAsia"/>
                <w:bCs/>
                <w:szCs w:val="21"/>
              </w:rPr>
              <w:t>吨</w:t>
            </w:r>
          </w:p>
        </w:tc>
        <w:tc>
          <w:tcPr>
            <w:tcW w:w="777" w:type="dxa"/>
            <w:noWrap/>
            <w:vAlign w:val="center"/>
          </w:tcPr>
          <w:p w:rsidR="007E7C4F" w:rsidRDefault="0006566B">
            <w:pPr>
              <w:jc w:val="center"/>
              <w:rPr>
                <w:rFonts w:ascii="宋体" w:hAnsi="宋体" w:cs="宋体"/>
                <w:bCs/>
                <w:szCs w:val="21"/>
              </w:rPr>
            </w:pPr>
            <w:r>
              <w:rPr>
                <w:rFonts w:ascii="宋体" w:hAnsi="宋体" w:cs="宋体" w:hint="eastAsia"/>
                <w:bCs/>
                <w:szCs w:val="21"/>
              </w:rPr>
              <w:t>0.2</w:t>
            </w:r>
          </w:p>
        </w:tc>
        <w:tc>
          <w:tcPr>
            <w:tcW w:w="3436" w:type="dxa"/>
            <w:gridSpan w:val="2"/>
            <w:noWrap/>
            <w:vAlign w:val="center"/>
          </w:tcPr>
          <w:p w:rsidR="007E7C4F" w:rsidRDefault="0006566B">
            <w:pPr>
              <w:jc w:val="center"/>
              <w:rPr>
                <w:rFonts w:ascii="宋体" w:hAnsi="宋体" w:cs="宋体"/>
                <w:bCs/>
                <w:szCs w:val="21"/>
              </w:rPr>
            </w:pPr>
            <w:r>
              <w:rPr>
                <w:rFonts w:ascii="宋体" w:hAnsi="宋体" w:cs="宋体" w:hint="eastAsia"/>
                <w:bCs/>
                <w:szCs w:val="21"/>
              </w:rPr>
              <w:t>精加工件</w:t>
            </w:r>
          </w:p>
        </w:tc>
      </w:tr>
      <w:tr w:rsidR="007E7C4F">
        <w:trPr>
          <w:trHeight w:val="252"/>
          <w:jc w:val="center"/>
        </w:trPr>
        <w:tc>
          <w:tcPr>
            <w:tcW w:w="730" w:type="dxa"/>
            <w:noWrap/>
            <w:vAlign w:val="center"/>
          </w:tcPr>
          <w:p w:rsidR="007E7C4F" w:rsidRDefault="0006566B">
            <w:pPr>
              <w:jc w:val="center"/>
              <w:rPr>
                <w:rFonts w:ascii="宋体" w:hAnsi="宋体" w:cs="宋体"/>
                <w:bCs/>
                <w:szCs w:val="21"/>
              </w:rPr>
            </w:pPr>
            <w:r>
              <w:rPr>
                <w:rFonts w:ascii="宋体" w:hAnsi="宋体" w:cs="宋体" w:hint="eastAsia"/>
                <w:bCs/>
                <w:szCs w:val="21"/>
              </w:rPr>
              <w:t>3</w:t>
            </w:r>
          </w:p>
        </w:tc>
        <w:tc>
          <w:tcPr>
            <w:tcW w:w="2063" w:type="dxa"/>
            <w:noWrap/>
            <w:vAlign w:val="center"/>
          </w:tcPr>
          <w:p w:rsidR="007E7C4F" w:rsidRDefault="0006566B">
            <w:pPr>
              <w:jc w:val="center"/>
              <w:rPr>
                <w:rFonts w:ascii="宋体" w:hAnsi="宋体" w:cs="宋体"/>
                <w:bCs/>
                <w:szCs w:val="21"/>
              </w:rPr>
            </w:pPr>
            <w:r>
              <w:rPr>
                <w:rFonts w:ascii="宋体" w:hAnsi="宋体" w:cs="宋体" w:hint="eastAsia"/>
                <w:bCs/>
                <w:szCs w:val="21"/>
              </w:rPr>
              <w:t>闸门埋件</w:t>
            </w:r>
          </w:p>
        </w:tc>
        <w:tc>
          <w:tcPr>
            <w:tcW w:w="2237" w:type="dxa"/>
            <w:noWrap/>
            <w:vAlign w:val="center"/>
          </w:tcPr>
          <w:p w:rsidR="007E7C4F" w:rsidRDefault="0006566B">
            <w:pPr>
              <w:jc w:val="center"/>
              <w:rPr>
                <w:rFonts w:ascii="宋体" w:hAnsi="宋体" w:cs="宋体"/>
                <w:bCs/>
                <w:szCs w:val="21"/>
              </w:rPr>
            </w:pPr>
            <w:r>
              <w:rPr>
                <w:rFonts w:ascii="宋体" w:hAnsi="宋体" w:cs="宋体" w:hint="eastAsia"/>
                <w:bCs/>
                <w:szCs w:val="21"/>
              </w:rPr>
              <w:t>Q355B</w:t>
            </w:r>
            <w:r>
              <w:rPr>
                <w:rFonts w:ascii="宋体" w:hAnsi="宋体" w:cs="宋体" w:hint="eastAsia"/>
                <w:bCs/>
                <w:szCs w:val="21"/>
              </w:rPr>
              <w:t>组焊，止水座面贴焊不锈钢</w:t>
            </w:r>
          </w:p>
        </w:tc>
        <w:tc>
          <w:tcPr>
            <w:tcW w:w="709" w:type="dxa"/>
            <w:noWrap/>
            <w:vAlign w:val="center"/>
          </w:tcPr>
          <w:p w:rsidR="007E7C4F" w:rsidRDefault="0006566B">
            <w:pPr>
              <w:jc w:val="center"/>
              <w:rPr>
                <w:rFonts w:ascii="宋体" w:hAnsi="宋体" w:cs="宋体"/>
                <w:bCs/>
                <w:szCs w:val="21"/>
              </w:rPr>
            </w:pPr>
            <w:r>
              <w:rPr>
                <w:rFonts w:ascii="宋体" w:hAnsi="宋体" w:cs="宋体" w:hint="eastAsia"/>
                <w:bCs/>
                <w:szCs w:val="21"/>
              </w:rPr>
              <w:t>吨</w:t>
            </w:r>
          </w:p>
        </w:tc>
        <w:tc>
          <w:tcPr>
            <w:tcW w:w="777" w:type="dxa"/>
            <w:noWrap/>
            <w:vAlign w:val="center"/>
          </w:tcPr>
          <w:p w:rsidR="007E7C4F" w:rsidRDefault="0006566B">
            <w:pPr>
              <w:jc w:val="center"/>
              <w:rPr>
                <w:rFonts w:ascii="宋体" w:hAnsi="宋体" w:cs="宋体"/>
                <w:bCs/>
                <w:szCs w:val="21"/>
              </w:rPr>
            </w:pPr>
            <w:r>
              <w:rPr>
                <w:rFonts w:ascii="宋体" w:hAnsi="宋体" w:cs="宋体" w:hint="eastAsia"/>
                <w:bCs/>
                <w:szCs w:val="21"/>
              </w:rPr>
              <w:t>3.4</w:t>
            </w:r>
          </w:p>
        </w:tc>
        <w:tc>
          <w:tcPr>
            <w:tcW w:w="3436" w:type="dxa"/>
            <w:gridSpan w:val="2"/>
            <w:noWrap/>
            <w:vAlign w:val="center"/>
          </w:tcPr>
          <w:p w:rsidR="007E7C4F" w:rsidRDefault="0006566B">
            <w:pPr>
              <w:jc w:val="center"/>
              <w:rPr>
                <w:rFonts w:ascii="宋体" w:hAnsi="宋体" w:cs="宋体"/>
                <w:bCs/>
                <w:szCs w:val="21"/>
              </w:rPr>
            </w:pPr>
            <w:r>
              <w:rPr>
                <w:rFonts w:ascii="宋体" w:hAnsi="宋体" w:cs="宋体" w:hint="eastAsia"/>
                <w:bCs/>
                <w:szCs w:val="21"/>
              </w:rPr>
              <w:t>含所有附件、埋件</w:t>
            </w:r>
          </w:p>
        </w:tc>
      </w:tr>
      <w:tr w:rsidR="007E7C4F">
        <w:trPr>
          <w:trHeight w:val="210"/>
          <w:jc w:val="center"/>
        </w:trPr>
        <w:tc>
          <w:tcPr>
            <w:tcW w:w="730" w:type="dxa"/>
            <w:noWrap/>
            <w:vAlign w:val="center"/>
          </w:tcPr>
          <w:p w:rsidR="007E7C4F" w:rsidRDefault="0006566B">
            <w:pPr>
              <w:jc w:val="center"/>
              <w:rPr>
                <w:rFonts w:ascii="宋体" w:hAnsi="宋体" w:cs="宋体"/>
                <w:bCs/>
                <w:szCs w:val="21"/>
              </w:rPr>
            </w:pPr>
            <w:r>
              <w:rPr>
                <w:rFonts w:ascii="宋体" w:hAnsi="宋体" w:cs="宋体" w:hint="eastAsia"/>
                <w:bCs/>
                <w:szCs w:val="21"/>
              </w:rPr>
              <w:t>4</w:t>
            </w:r>
          </w:p>
        </w:tc>
        <w:tc>
          <w:tcPr>
            <w:tcW w:w="2063" w:type="dxa"/>
            <w:noWrap/>
            <w:vAlign w:val="center"/>
          </w:tcPr>
          <w:p w:rsidR="007E7C4F" w:rsidRDefault="0006566B">
            <w:pPr>
              <w:jc w:val="center"/>
              <w:rPr>
                <w:rFonts w:ascii="宋体" w:hAnsi="宋体" w:cs="宋体"/>
                <w:bCs/>
                <w:szCs w:val="21"/>
              </w:rPr>
            </w:pPr>
            <w:r>
              <w:rPr>
                <w:rFonts w:ascii="宋体" w:hAnsi="宋体" w:cs="宋体" w:hint="eastAsia"/>
                <w:bCs/>
                <w:szCs w:val="21"/>
              </w:rPr>
              <w:t>闭式卷扬</w:t>
            </w:r>
            <w:r>
              <w:rPr>
                <w:rFonts w:ascii="宋体" w:hAnsi="宋体" w:cs="宋体" w:hint="eastAsia"/>
                <w:bCs/>
                <w:szCs w:val="21"/>
              </w:rPr>
              <w:t>启闭</w:t>
            </w:r>
            <w:r>
              <w:rPr>
                <w:rFonts w:ascii="宋体" w:hAnsi="宋体" w:cs="宋体" w:hint="eastAsia"/>
                <w:bCs/>
                <w:szCs w:val="21"/>
              </w:rPr>
              <w:t>机</w:t>
            </w:r>
          </w:p>
        </w:tc>
        <w:tc>
          <w:tcPr>
            <w:tcW w:w="2237" w:type="dxa"/>
            <w:noWrap/>
            <w:vAlign w:val="center"/>
          </w:tcPr>
          <w:p w:rsidR="007E7C4F" w:rsidRDefault="0006566B">
            <w:pPr>
              <w:jc w:val="center"/>
              <w:rPr>
                <w:rFonts w:ascii="宋体" w:hAnsi="宋体" w:cs="宋体"/>
                <w:bCs/>
                <w:szCs w:val="21"/>
              </w:rPr>
            </w:pPr>
            <w:r>
              <w:rPr>
                <w:rFonts w:ascii="宋体" w:hAnsi="宋体" w:cs="宋体" w:hint="eastAsia"/>
                <w:bCs/>
                <w:szCs w:val="21"/>
              </w:rPr>
              <w:t>QP-2*100KN-6.0m</w:t>
            </w:r>
          </w:p>
        </w:tc>
        <w:tc>
          <w:tcPr>
            <w:tcW w:w="709" w:type="dxa"/>
            <w:noWrap/>
            <w:vAlign w:val="center"/>
          </w:tcPr>
          <w:p w:rsidR="007E7C4F" w:rsidRDefault="0006566B">
            <w:pPr>
              <w:jc w:val="center"/>
              <w:rPr>
                <w:rFonts w:ascii="宋体" w:hAnsi="宋体" w:cs="宋体"/>
                <w:bCs/>
                <w:szCs w:val="21"/>
              </w:rPr>
            </w:pPr>
            <w:r>
              <w:rPr>
                <w:rFonts w:ascii="宋体" w:hAnsi="宋体" w:cs="宋体" w:hint="eastAsia"/>
                <w:bCs/>
                <w:szCs w:val="21"/>
              </w:rPr>
              <w:t>套</w:t>
            </w:r>
          </w:p>
        </w:tc>
        <w:tc>
          <w:tcPr>
            <w:tcW w:w="777" w:type="dxa"/>
            <w:noWrap/>
            <w:vAlign w:val="center"/>
          </w:tcPr>
          <w:p w:rsidR="007E7C4F" w:rsidRDefault="0006566B">
            <w:pPr>
              <w:jc w:val="center"/>
              <w:rPr>
                <w:rFonts w:ascii="宋体" w:hAnsi="宋体" w:cs="宋体"/>
                <w:bCs/>
                <w:szCs w:val="21"/>
              </w:rPr>
            </w:pPr>
            <w:r>
              <w:rPr>
                <w:rFonts w:ascii="宋体" w:hAnsi="宋体" w:cs="宋体" w:hint="eastAsia"/>
                <w:bCs/>
                <w:szCs w:val="21"/>
              </w:rPr>
              <w:t>1</w:t>
            </w:r>
          </w:p>
        </w:tc>
        <w:tc>
          <w:tcPr>
            <w:tcW w:w="3436" w:type="dxa"/>
            <w:gridSpan w:val="2"/>
            <w:noWrap/>
            <w:vAlign w:val="center"/>
          </w:tcPr>
          <w:p w:rsidR="007E7C4F" w:rsidRDefault="0006566B">
            <w:pPr>
              <w:jc w:val="center"/>
              <w:rPr>
                <w:rFonts w:ascii="宋体" w:hAnsi="宋体" w:cs="宋体"/>
                <w:bCs/>
                <w:szCs w:val="21"/>
              </w:rPr>
            </w:pPr>
            <w:r>
              <w:rPr>
                <w:rFonts w:ascii="宋体" w:hAnsi="宋体" w:cs="宋体" w:hint="eastAsia"/>
                <w:bCs/>
                <w:szCs w:val="21"/>
              </w:rPr>
              <w:t>含基座梁、预埋件等</w:t>
            </w:r>
          </w:p>
        </w:tc>
      </w:tr>
      <w:tr w:rsidR="007E7C4F">
        <w:trPr>
          <w:trHeight w:val="261"/>
          <w:jc w:val="center"/>
        </w:trPr>
        <w:tc>
          <w:tcPr>
            <w:tcW w:w="730" w:type="dxa"/>
            <w:noWrap/>
            <w:vAlign w:val="center"/>
          </w:tcPr>
          <w:p w:rsidR="007E7C4F" w:rsidRDefault="0006566B">
            <w:pPr>
              <w:jc w:val="center"/>
              <w:rPr>
                <w:rFonts w:ascii="宋体" w:hAnsi="宋体" w:cs="宋体"/>
                <w:b/>
                <w:szCs w:val="21"/>
              </w:rPr>
            </w:pPr>
            <w:r>
              <w:rPr>
                <w:rFonts w:ascii="宋体" w:hAnsi="宋体" w:cs="宋体" w:hint="eastAsia"/>
                <w:b/>
                <w:szCs w:val="21"/>
              </w:rPr>
              <w:t>二</w:t>
            </w:r>
          </w:p>
        </w:tc>
        <w:tc>
          <w:tcPr>
            <w:tcW w:w="9222" w:type="dxa"/>
            <w:gridSpan w:val="6"/>
            <w:noWrap/>
            <w:vAlign w:val="center"/>
          </w:tcPr>
          <w:p w:rsidR="007E7C4F" w:rsidRDefault="0006566B">
            <w:pPr>
              <w:jc w:val="left"/>
              <w:rPr>
                <w:rFonts w:ascii="宋体" w:hAnsi="宋体" w:cs="宋体"/>
                <w:bCs/>
                <w:szCs w:val="21"/>
              </w:rPr>
            </w:pPr>
            <w:r>
              <w:rPr>
                <w:rFonts w:ascii="宋体" w:hAnsi="宋体" w:cs="宋体" w:hint="eastAsia"/>
                <w:b/>
                <w:szCs w:val="21"/>
              </w:rPr>
              <w:t>南溪河流域生态缓冲区湿地</w:t>
            </w:r>
          </w:p>
        </w:tc>
      </w:tr>
      <w:tr w:rsidR="007E7C4F">
        <w:trPr>
          <w:trHeight w:val="261"/>
          <w:jc w:val="center"/>
        </w:trPr>
        <w:tc>
          <w:tcPr>
            <w:tcW w:w="730" w:type="dxa"/>
            <w:noWrap/>
            <w:vAlign w:val="center"/>
          </w:tcPr>
          <w:p w:rsidR="007E7C4F" w:rsidRDefault="0006566B">
            <w:pPr>
              <w:jc w:val="center"/>
              <w:rPr>
                <w:rFonts w:ascii="宋体" w:hAnsi="宋体" w:cs="宋体"/>
                <w:bCs/>
                <w:szCs w:val="21"/>
              </w:rPr>
            </w:pPr>
            <w:r>
              <w:rPr>
                <w:rFonts w:ascii="宋体" w:hAnsi="宋体" w:cs="宋体" w:hint="eastAsia"/>
                <w:bCs/>
                <w:szCs w:val="21"/>
              </w:rPr>
              <w:t>1</w:t>
            </w:r>
          </w:p>
        </w:tc>
        <w:tc>
          <w:tcPr>
            <w:tcW w:w="2063" w:type="dxa"/>
            <w:noWrap/>
            <w:vAlign w:val="center"/>
          </w:tcPr>
          <w:p w:rsidR="007E7C4F" w:rsidRDefault="0006566B">
            <w:pPr>
              <w:jc w:val="center"/>
              <w:rPr>
                <w:rFonts w:ascii="宋体" w:hAnsi="宋体" w:cs="宋体"/>
                <w:bCs/>
                <w:szCs w:val="21"/>
              </w:rPr>
            </w:pPr>
            <w:r>
              <w:rPr>
                <w:rFonts w:ascii="宋体" w:hAnsi="宋体" w:cs="宋体" w:hint="eastAsia"/>
                <w:bCs/>
                <w:szCs w:val="21"/>
              </w:rPr>
              <w:t>木质叠梁闸门</w:t>
            </w:r>
          </w:p>
        </w:tc>
        <w:tc>
          <w:tcPr>
            <w:tcW w:w="2237" w:type="dxa"/>
            <w:noWrap/>
            <w:vAlign w:val="center"/>
          </w:tcPr>
          <w:p w:rsidR="007E7C4F" w:rsidRDefault="0006566B">
            <w:pPr>
              <w:jc w:val="center"/>
              <w:rPr>
                <w:rFonts w:ascii="宋体" w:hAnsi="宋体" w:cs="宋体"/>
                <w:bCs/>
                <w:szCs w:val="21"/>
              </w:rPr>
            </w:pPr>
            <w:r>
              <w:rPr>
                <w:rFonts w:ascii="宋体" w:hAnsi="宋体" w:cs="宋体" w:hint="eastAsia"/>
                <w:bCs/>
                <w:szCs w:val="21"/>
              </w:rPr>
              <w:t>3.2mx2.8m*0.2m</w:t>
            </w:r>
          </w:p>
        </w:tc>
        <w:tc>
          <w:tcPr>
            <w:tcW w:w="709" w:type="dxa"/>
            <w:noWrap/>
            <w:vAlign w:val="center"/>
          </w:tcPr>
          <w:p w:rsidR="007E7C4F" w:rsidRDefault="0006566B">
            <w:pPr>
              <w:jc w:val="center"/>
              <w:rPr>
                <w:rFonts w:ascii="宋体" w:hAnsi="宋体" w:cs="宋体"/>
                <w:bCs/>
                <w:szCs w:val="21"/>
              </w:rPr>
            </w:pPr>
            <w:r>
              <w:rPr>
                <w:rFonts w:ascii="宋体" w:hAnsi="宋体" w:cs="宋体" w:hint="eastAsia"/>
                <w:bCs/>
                <w:szCs w:val="21"/>
              </w:rPr>
              <w:t>套</w:t>
            </w:r>
          </w:p>
        </w:tc>
        <w:tc>
          <w:tcPr>
            <w:tcW w:w="777" w:type="dxa"/>
            <w:noWrap/>
            <w:vAlign w:val="center"/>
          </w:tcPr>
          <w:p w:rsidR="007E7C4F" w:rsidRDefault="0006566B">
            <w:pPr>
              <w:jc w:val="center"/>
              <w:rPr>
                <w:rFonts w:ascii="宋体" w:hAnsi="宋体" w:cs="宋体"/>
                <w:bCs/>
                <w:szCs w:val="21"/>
              </w:rPr>
            </w:pPr>
            <w:r>
              <w:rPr>
                <w:rFonts w:ascii="宋体" w:hAnsi="宋体" w:cs="宋体" w:hint="eastAsia"/>
                <w:bCs/>
                <w:szCs w:val="21"/>
              </w:rPr>
              <w:t>2</w:t>
            </w:r>
          </w:p>
        </w:tc>
        <w:tc>
          <w:tcPr>
            <w:tcW w:w="1159" w:type="dxa"/>
            <w:noWrap/>
            <w:vAlign w:val="center"/>
          </w:tcPr>
          <w:p w:rsidR="007E7C4F" w:rsidRDefault="007E7C4F">
            <w:pPr>
              <w:widowControl/>
              <w:jc w:val="center"/>
              <w:textAlignment w:val="center"/>
              <w:rPr>
                <w:rFonts w:ascii="宋体" w:hAnsi="宋体" w:cs="宋体"/>
                <w:color w:val="000000"/>
                <w:sz w:val="24"/>
                <w:szCs w:val="24"/>
              </w:rPr>
            </w:pPr>
          </w:p>
        </w:tc>
        <w:tc>
          <w:tcPr>
            <w:tcW w:w="2277" w:type="dxa"/>
            <w:noWrap/>
            <w:vAlign w:val="center"/>
          </w:tcPr>
          <w:p w:rsidR="007E7C4F" w:rsidRDefault="007E7C4F">
            <w:pPr>
              <w:jc w:val="center"/>
              <w:rPr>
                <w:rFonts w:ascii="宋体" w:hAnsi="宋体" w:cs="宋体"/>
                <w:bCs/>
                <w:szCs w:val="21"/>
              </w:rPr>
            </w:pPr>
          </w:p>
        </w:tc>
      </w:tr>
      <w:tr w:rsidR="007E7C4F">
        <w:trPr>
          <w:trHeight w:val="261"/>
          <w:jc w:val="center"/>
        </w:trPr>
        <w:tc>
          <w:tcPr>
            <w:tcW w:w="730" w:type="dxa"/>
            <w:noWrap/>
            <w:vAlign w:val="center"/>
          </w:tcPr>
          <w:p w:rsidR="007E7C4F" w:rsidRDefault="0006566B">
            <w:pPr>
              <w:jc w:val="center"/>
              <w:rPr>
                <w:rFonts w:ascii="宋体" w:hAnsi="宋体" w:cs="宋体"/>
                <w:bCs/>
                <w:szCs w:val="21"/>
              </w:rPr>
            </w:pPr>
            <w:r>
              <w:rPr>
                <w:rFonts w:ascii="宋体" w:hAnsi="宋体" w:cs="宋体" w:hint="eastAsia"/>
                <w:bCs/>
                <w:szCs w:val="21"/>
              </w:rPr>
              <w:t>2</w:t>
            </w:r>
          </w:p>
        </w:tc>
        <w:tc>
          <w:tcPr>
            <w:tcW w:w="2063" w:type="dxa"/>
            <w:noWrap/>
            <w:vAlign w:val="center"/>
          </w:tcPr>
          <w:p w:rsidR="007E7C4F" w:rsidRDefault="0006566B">
            <w:pPr>
              <w:jc w:val="center"/>
              <w:rPr>
                <w:rFonts w:ascii="宋体" w:hAnsi="宋体" w:cs="宋体"/>
                <w:bCs/>
                <w:szCs w:val="21"/>
              </w:rPr>
            </w:pPr>
            <w:r>
              <w:rPr>
                <w:rFonts w:ascii="宋体" w:hAnsi="宋体" w:cs="宋体" w:hint="eastAsia"/>
                <w:bCs/>
                <w:szCs w:val="21"/>
              </w:rPr>
              <w:t>木质叠梁闸门</w:t>
            </w:r>
          </w:p>
        </w:tc>
        <w:tc>
          <w:tcPr>
            <w:tcW w:w="2237" w:type="dxa"/>
            <w:noWrap/>
            <w:vAlign w:val="center"/>
          </w:tcPr>
          <w:p w:rsidR="007E7C4F" w:rsidRDefault="0006566B">
            <w:pPr>
              <w:jc w:val="center"/>
              <w:rPr>
                <w:rFonts w:ascii="宋体" w:hAnsi="宋体" w:cs="宋体"/>
                <w:bCs/>
                <w:szCs w:val="21"/>
              </w:rPr>
            </w:pPr>
            <w:r>
              <w:rPr>
                <w:rFonts w:ascii="宋体" w:hAnsi="宋体" w:cs="宋体" w:hint="eastAsia"/>
                <w:bCs/>
                <w:szCs w:val="21"/>
              </w:rPr>
              <w:t>1.6mx1.3m*0.2m</w:t>
            </w:r>
          </w:p>
        </w:tc>
        <w:tc>
          <w:tcPr>
            <w:tcW w:w="709" w:type="dxa"/>
            <w:noWrap/>
            <w:vAlign w:val="center"/>
          </w:tcPr>
          <w:p w:rsidR="007E7C4F" w:rsidRDefault="0006566B">
            <w:pPr>
              <w:jc w:val="center"/>
              <w:rPr>
                <w:rFonts w:ascii="宋体" w:hAnsi="宋体" w:cs="宋体"/>
                <w:bCs/>
                <w:szCs w:val="21"/>
              </w:rPr>
            </w:pPr>
            <w:r>
              <w:rPr>
                <w:rFonts w:ascii="宋体" w:hAnsi="宋体" w:cs="宋体" w:hint="eastAsia"/>
                <w:bCs/>
                <w:szCs w:val="21"/>
              </w:rPr>
              <w:t>套</w:t>
            </w:r>
          </w:p>
        </w:tc>
        <w:tc>
          <w:tcPr>
            <w:tcW w:w="777" w:type="dxa"/>
            <w:noWrap/>
            <w:vAlign w:val="center"/>
          </w:tcPr>
          <w:p w:rsidR="007E7C4F" w:rsidRDefault="0006566B">
            <w:pPr>
              <w:jc w:val="center"/>
              <w:rPr>
                <w:rFonts w:ascii="宋体" w:hAnsi="宋体" w:cs="宋体"/>
                <w:bCs/>
                <w:szCs w:val="21"/>
              </w:rPr>
            </w:pPr>
            <w:r>
              <w:rPr>
                <w:rFonts w:ascii="宋体" w:hAnsi="宋体" w:cs="宋体" w:hint="eastAsia"/>
                <w:bCs/>
                <w:szCs w:val="21"/>
              </w:rPr>
              <w:t>5</w:t>
            </w:r>
          </w:p>
        </w:tc>
        <w:tc>
          <w:tcPr>
            <w:tcW w:w="1159" w:type="dxa"/>
            <w:noWrap/>
            <w:vAlign w:val="center"/>
          </w:tcPr>
          <w:p w:rsidR="007E7C4F" w:rsidRDefault="007E7C4F">
            <w:pPr>
              <w:widowControl/>
              <w:jc w:val="center"/>
              <w:textAlignment w:val="center"/>
              <w:rPr>
                <w:rFonts w:ascii="宋体" w:hAnsi="宋体" w:cs="宋体"/>
                <w:color w:val="000000"/>
                <w:sz w:val="24"/>
                <w:szCs w:val="24"/>
              </w:rPr>
            </w:pPr>
          </w:p>
        </w:tc>
        <w:tc>
          <w:tcPr>
            <w:tcW w:w="2277" w:type="dxa"/>
            <w:noWrap/>
            <w:vAlign w:val="center"/>
          </w:tcPr>
          <w:p w:rsidR="007E7C4F" w:rsidRDefault="007E7C4F">
            <w:pPr>
              <w:jc w:val="center"/>
              <w:rPr>
                <w:rFonts w:ascii="宋体" w:hAnsi="宋体" w:cs="宋体"/>
                <w:bCs/>
                <w:szCs w:val="21"/>
              </w:rPr>
            </w:pPr>
          </w:p>
        </w:tc>
      </w:tr>
      <w:tr w:rsidR="007E7C4F">
        <w:trPr>
          <w:trHeight w:val="261"/>
          <w:jc w:val="center"/>
        </w:trPr>
        <w:tc>
          <w:tcPr>
            <w:tcW w:w="730" w:type="dxa"/>
            <w:noWrap/>
            <w:vAlign w:val="center"/>
          </w:tcPr>
          <w:p w:rsidR="007E7C4F" w:rsidRDefault="0006566B">
            <w:pPr>
              <w:jc w:val="center"/>
              <w:rPr>
                <w:rFonts w:ascii="宋体" w:hAnsi="宋体" w:cs="宋体"/>
                <w:bCs/>
                <w:szCs w:val="21"/>
              </w:rPr>
            </w:pPr>
            <w:r>
              <w:rPr>
                <w:rFonts w:ascii="宋体" w:hAnsi="宋体" w:cs="宋体" w:hint="eastAsia"/>
                <w:bCs/>
                <w:szCs w:val="21"/>
              </w:rPr>
              <w:t>3</w:t>
            </w:r>
          </w:p>
        </w:tc>
        <w:tc>
          <w:tcPr>
            <w:tcW w:w="2063" w:type="dxa"/>
            <w:noWrap/>
            <w:vAlign w:val="center"/>
          </w:tcPr>
          <w:p w:rsidR="007E7C4F" w:rsidRDefault="0006566B">
            <w:pPr>
              <w:jc w:val="center"/>
              <w:rPr>
                <w:rFonts w:ascii="宋体" w:hAnsi="宋体" w:cs="宋体"/>
                <w:bCs/>
                <w:szCs w:val="21"/>
              </w:rPr>
            </w:pPr>
            <w:r>
              <w:rPr>
                <w:rFonts w:ascii="宋体" w:hAnsi="宋体" w:cs="宋体" w:hint="eastAsia"/>
                <w:bCs/>
                <w:szCs w:val="21"/>
              </w:rPr>
              <w:t>木质叠梁闸门</w:t>
            </w:r>
          </w:p>
        </w:tc>
        <w:tc>
          <w:tcPr>
            <w:tcW w:w="2237" w:type="dxa"/>
            <w:noWrap/>
            <w:vAlign w:val="center"/>
          </w:tcPr>
          <w:p w:rsidR="007E7C4F" w:rsidRDefault="0006566B">
            <w:pPr>
              <w:jc w:val="center"/>
              <w:rPr>
                <w:rFonts w:ascii="宋体" w:hAnsi="宋体" w:cs="宋体"/>
                <w:bCs/>
                <w:szCs w:val="21"/>
              </w:rPr>
            </w:pPr>
            <w:r>
              <w:rPr>
                <w:rFonts w:ascii="宋体" w:hAnsi="宋体" w:cs="宋体" w:hint="eastAsia"/>
                <w:bCs/>
                <w:szCs w:val="21"/>
              </w:rPr>
              <w:t>0.9mx1.5m*0.2m</w:t>
            </w:r>
          </w:p>
        </w:tc>
        <w:tc>
          <w:tcPr>
            <w:tcW w:w="709" w:type="dxa"/>
            <w:noWrap/>
            <w:vAlign w:val="center"/>
          </w:tcPr>
          <w:p w:rsidR="007E7C4F" w:rsidRDefault="0006566B">
            <w:pPr>
              <w:jc w:val="center"/>
              <w:rPr>
                <w:rFonts w:ascii="宋体" w:hAnsi="宋体" w:cs="宋体"/>
                <w:bCs/>
                <w:szCs w:val="21"/>
              </w:rPr>
            </w:pPr>
            <w:r>
              <w:rPr>
                <w:rFonts w:ascii="宋体" w:hAnsi="宋体" w:cs="宋体" w:hint="eastAsia"/>
                <w:bCs/>
                <w:szCs w:val="21"/>
              </w:rPr>
              <w:t>套</w:t>
            </w:r>
          </w:p>
        </w:tc>
        <w:tc>
          <w:tcPr>
            <w:tcW w:w="777" w:type="dxa"/>
            <w:noWrap/>
            <w:vAlign w:val="center"/>
          </w:tcPr>
          <w:p w:rsidR="007E7C4F" w:rsidRDefault="0006566B">
            <w:pPr>
              <w:jc w:val="center"/>
              <w:rPr>
                <w:rFonts w:ascii="宋体" w:hAnsi="宋体" w:cs="宋体"/>
                <w:bCs/>
                <w:szCs w:val="21"/>
              </w:rPr>
            </w:pPr>
            <w:r>
              <w:rPr>
                <w:rFonts w:ascii="宋体" w:hAnsi="宋体" w:cs="宋体" w:hint="eastAsia"/>
                <w:bCs/>
                <w:szCs w:val="21"/>
              </w:rPr>
              <w:t>2</w:t>
            </w:r>
          </w:p>
        </w:tc>
        <w:tc>
          <w:tcPr>
            <w:tcW w:w="1159" w:type="dxa"/>
            <w:noWrap/>
            <w:vAlign w:val="center"/>
          </w:tcPr>
          <w:p w:rsidR="007E7C4F" w:rsidRDefault="007E7C4F">
            <w:pPr>
              <w:widowControl/>
              <w:jc w:val="center"/>
              <w:textAlignment w:val="center"/>
              <w:rPr>
                <w:rFonts w:ascii="宋体" w:hAnsi="宋体" w:cs="宋体"/>
                <w:color w:val="000000"/>
                <w:sz w:val="24"/>
                <w:szCs w:val="24"/>
              </w:rPr>
            </w:pPr>
          </w:p>
        </w:tc>
        <w:tc>
          <w:tcPr>
            <w:tcW w:w="2277" w:type="dxa"/>
            <w:noWrap/>
            <w:vAlign w:val="center"/>
          </w:tcPr>
          <w:p w:rsidR="007E7C4F" w:rsidRDefault="007E7C4F">
            <w:pPr>
              <w:jc w:val="center"/>
              <w:rPr>
                <w:rFonts w:ascii="宋体" w:hAnsi="宋体" w:cs="宋体"/>
                <w:bCs/>
                <w:szCs w:val="21"/>
              </w:rPr>
            </w:pPr>
          </w:p>
        </w:tc>
      </w:tr>
    </w:tbl>
    <w:p w:rsidR="007E7C4F" w:rsidRDefault="0006566B">
      <w:pPr>
        <w:widowControl/>
        <w:spacing w:line="276" w:lineRule="auto"/>
        <w:jc w:val="left"/>
        <w:rPr>
          <w:rFonts w:ascii="宋体" w:hAnsi="宋体" w:cs="宋体"/>
          <w:b/>
          <w:sz w:val="24"/>
        </w:rPr>
      </w:pPr>
      <w:r>
        <w:rPr>
          <w:rFonts w:ascii="宋体" w:hAnsi="宋体" w:hint="eastAsia"/>
          <w:bCs/>
          <w:sz w:val="24"/>
          <w:szCs w:val="24"/>
          <w:lang w:val="zh-CN"/>
        </w:rPr>
        <w:t xml:space="preserve">    </w:t>
      </w:r>
      <w:r>
        <w:rPr>
          <w:rFonts w:ascii="宋体" w:hAnsi="宋体" w:hint="eastAsia"/>
          <w:bCs/>
          <w:sz w:val="24"/>
          <w:szCs w:val="24"/>
          <w:lang w:val="zh-CN"/>
        </w:rPr>
        <w:t>二、</w:t>
      </w:r>
      <w:r>
        <w:rPr>
          <w:rFonts w:ascii="宋体" w:hAnsi="宋体" w:hint="eastAsia"/>
          <w:b/>
          <w:sz w:val="24"/>
          <w:szCs w:val="24"/>
        </w:rPr>
        <w:t>本次招标基本情况</w:t>
      </w:r>
      <w:r>
        <w:rPr>
          <w:rFonts w:ascii="宋体" w:hAnsi="宋体" w:hint="eastAsia"/>
          <w:b/>
          <w:sz w:val="24"/>
          <w:szCs w:val="24"/>
        </w:rPr>
        <w:t xml:space="preserve">: </w:t>
      </w:r>
    </w:p>
    <w:p w:rsidR="007E7C4F" w:rsidRDefault="0006566B">
      <w:pPr>
        <w:widowControl/>
        <w:spacing w:line="360" w:lineRule="auto"/>
        <w:jc w:val="left"/>
        <w:rPr>
          <w:rFonts w:ascii="宋体" w:hAnsi="宋体"/>
          <w:sz w:val="24"/>
          <w:szCs w:val="24"/>
        </w:rPr>
      </w:pPr>
      <w:r>
        <w:rPr>
          <w:rFonts w:ascii="宋体" w:hAnsi="宋体" w:hint="eastAsia"/>
          <w:sz w:val="24"/>
          <w:szCs w:val="24"/>
        </w:rPr>
        <w:t xml:space="preserve">    1</w:t>
      </w:r>
      <w:r>
        <w:rPr>
          <w:rFonts w:ascii="宋体" w:hAnsi="宋体" w:hint="eastAsia"/>
          <w:sz w:val="24"/>
          <w:szCs w:val="24"/>
        </w:rPr>
        <w:t>、项目地址：宜兴市。</w:t>
      </w:r>
    </w:p>
    <w:p w:rsidR="007E7C4F" w:rsidRDefault="0006566B">
      <w:pPr>
        <w:widowControl/>
        <w:jc w:val="left"/>
        <w:rPr>
          <w:rFonts w:ascii="宋体" w:hAnsi="宋体"/>
          <w:sz w:val="24"/>
          <w:szCs w:val="24"/>
        </w:rPr>
      </w:pPr>
      <w:r>
        <w:rPr>
          <w:rFonts w:ascii="宋体" w:hAnsi="宋体" w:hint="eastAsia"/>
          <w:sz w:val="24"/>
          <w:szCs w:val="24"/>
        </w:rPr>
        <w:t xml:space="preserve">    2</w:t>
      </w:r>
      <w:r>
        <w:rPr>
          <w:rFonts w:ascii="宋体" w:hAnsi="宋体" w:hint="eastAsia"/>
          <w:sz w:val="24"/>
          <w:szCs w:val="24"/>
        </w:rPr>
        <w:t>、项目的基本要求：</w:t>
      </w:r>
      <w:r>
        <w:rPr>
          <w:rFonts w:ascii="宋体" w:hAnsi="宋体" w:hint="eastAsia"/>
          <w:sz w:val="24"/>
          <w:szCs w:val="24"/>
        </w:rPr>
        <w:t>设备</w:t>
      </w:r>
      <w:r>
        <w:rPr>
          <w:rFonts w:ascii="宋体" w:hAnsi="宋体" w:hint="eastAsia"/>
          <w:sz w:val="24"/>
          <w:szCs w:val="24"/>
        </w:rPr>
        <w:t>必须符合《水利水电工程钢闸门制造、安装及验收规范》（</w:t>
      </w:r>
      <w:r>
        <w:rPr>
          <w:rFonts w:ascii="宋体" w:hAnsi="宋体" w:hint="eastAsia"/>
          <w:sz w:val="24"/>
          <w:szCs w:val="24"/>
        </w:rPr>
        <w:t>GB/T14173-2008</w:t>
      </w:r>
      <w:r>
        <w:rPr>
          <w:rFonts w:ascii="宋体" w:hAnsi="宋体" w:hint="eastAsia"/>
          <w:sz w:val="24"/>
          <w:szCs w:val="24"/>
        </w:rPr>
        <w:t>）</w:t>
      </w:r>
      <w:r>
        <w:rPr>
          <w:rFonts w:ascii="宋体" w:hAnsi="宋体" w:hint="eastAsia"/>
          <w:sz w:val="24"/>
          <w:szCs w:val="24"/>
        </w:rPr>
        <w:t>、</w:t>
      </w:r>
      <w:r>
        <w:rPr>
          <w:rFonts w:ascii="宋体" w:hAnsi="宋体" w:hint="eastAsia"/>
          <w:sz w:val="24"/>
          <w:szCs w:val="24"/>
        </w:rPr>
        <w:t>《水利工程铸铁闸门设计制造安装验收规范》（</w:t>
      </w:r>
      <w:r>
        <w:rPr>
          <w:rFonts w:ascii="宋体" w:hAnsi="宋体" w:hint="eastAsia"/>
          <w:sz w:val="24"/>
          <w:szCs w:val="24"/>
        </w:rPr>
        <w:t>DB32/T1712-2011</w:t>
      </w:r>
      <w:r>
        <w:rPr>
          <w:rFonts w:ascii="宋体" w:hAnsi="宋体" w:hint="eastAsia"/>
          <w:sz w:val="24"/>
          <w:szCs w:val="24"/>
        </w:rPr>
        <w:t>）的有关要求</w:t>
      </w:r>
      <w:r>
        <w:rPr>
          <w:rFonts w:ascii="宋体" w:hAnsi="宋体" w:hint="eastAsia"/>
          <w:sz w:val="24"/>
          <w:szCs w:val="24"/>
        </w:rPr>
        <w:t>、</w:t>
      </w:r>
      <w:r>
        <w:rPr>
          <w:rFonts w:ascii="宋体" w:hAnsi="宋体" w:hint="eastAsia"/>
          <w:sz w:val="24"/>
          <w:szCs w:val="24"/>
        </w:rPr>
        <w:t>《水利水电工程启闭机制造安装及验收规范》</w:t>
      </w:r>
      <w:r>
        <w:rPr>
          <w:rFonts w:ascii="宋体" w:hAnsi="宋体" w:hint="eastAsia"/>
          <w:sz w:val="24"/>
          <w:szCs w:val="24"/>
        </w:rPr>
        <w:t>SL381-2007</w:t>
      </w:r>
      <w:r>
        <w:rPr>
          <w:rFonts w:ascii="宋体" w:hAnsi="宋体" w:hint="eastAsia"/>
          <w:sz w:val="24"/>
          <w:szCs w:val="24"/>
        </w:rPr>
        <w:t>的有关要求、《水利水电工程钢闸门设计规范》</w:t>
      </w:r>
      <w:r>
        <w:rPr>
          <w:rFonts w:ascii="宋体" w:hAnsi="宋体" w:hint="eastAsia"/>
          <w:sz w:val="24"/>
          <w:szCs w:val="24"/>
        </w:rPr>
        <w:t>( SL 74-2019)</w:t>
      </w:r>
      <w:r>
        <w:rPr>
          <w:rFonts w:ascii="宋体" w:hAnsi="宋体" w:hint="eastAsia"/>
          <w:sz w:val="24"/>
          <w:szCs w:val="24"/>
        </w:rPr>
        <w:t>，木质叠梁闸门的制造、安装及验收应符合《水利水电工程钢间门制造安装及验收规范</w:t>
      </w:r>
      <w:r>
        <w:rPr>
          <w:rFonts w:ascii="宋体" w:hAnsi="宋体" w:hint="eastAsia"/>
          <w:sz w:val="24"/>
          <w:szCs w:val="24"/>
        </w:rPr>
        <w:t>》</w:t>
      </w:r>
      <w:r>
        <w:rPr>
          <w:rFonts w:ascii="宋体" w:hAnsi="宋体" w:hint="eastAsia"/>
          <w:sz w:val="24"/>
          <w:szCs w:val="24"/>
        </w:rPr>
        <w:t>(DL5018-2004</w:t>
      </w:r>
      <w:r>
        <w:rPr>
          <w:rFonts w:ascii="宋体" w:hAnsi="宋体" w:hint="eastAsia"/>
          <w:sz w:val="24"/>
          <w:szCs w:val="24"/>
        </w:rPr>
        <w:t>）的要求</w:t>
      </w:r>
      <w:r>
        <w:rPr>
          <w:rFonts w:ascii="宋体" w:hAnsi="宋体" w:hint="eastAsia"/>
          <w:sz w:val="24"/>
          <w:szCs w:val="24"/>
        </w:rPr>
        <w:t>,</w:t>
      </w:r>
      <w:r>
        <w:rPr>
          <w:rFonts w:ascii="宋体" w:hAnsi="宋体" w:hint="eastAsia"/>
          <w:sz w:val="24"/>
          <w:szCs w:val="24"/>
        </w:rPr>
        <w:t>木质叠梁闸门的设计按照《水利水电工程钢闻门设计规范</w:t>
      </w:r>
      <w:r>
        <w:rPr>
          <w:rFonts w:ascii="宋体" w:hAnsi="宋体" w:hint="eastAsia"/>
          <w:sz w:val="24"/>
          <w:szCs w:val="24"/>
        </w:rPr>
        <w:t>》</w:t>
      </w:r>
      <w:r>
        <w:rPr>
          <w:rFonts w:ascii="宋体" w:hAnsi="宋体" w:hint="eastAsia"/>
          <w:sz w:val="24"/>
          <w:szCs w:val="24"/>
        </w:rPr>
        <w:t>(DL5039-95)</w:t>
      </w:r>
      <w:r>
        <w:rPr>
          <w:rFonts w:ascii="宋体" w:hAnsi="宋体" w:hint="eastAsia"/>
          <w:sz w:val="24"/>
          <w:szCs w:val="24"/>
        </w:rPr>
        <w:t>执行</w:t>
      </w:r>
      <w:r>
        <w:rPr>
          <w:rFonts w:ascii="宋体" w:hAnsi="宋体" w:hint="eastAsia"/>
          <w:sz w:val="24"/>
          <w:szCs w:val="24"/>
        </w:rPr>
        <w:t>。</w:t>
      </w:r>
    </w:p>
    <w:p w:rsidR="007E7C4F" w:rsidRDefault="0006566B">
      <w:pPr>
        <w:widowControl/>
        <w:ind w:firstLineChars="200" w:firstLine="480"/>
        <w:jc w:val="left"/>
        <w:rPr>
          <w:rFonts w:ascii="宋体" w:hAnsi="宋体" w:cs="宋体"/>
          <w:b/>
          <w:sz w:val="24"/>
          <w:szCs w:val="24"/>
        </w:rPr>
      </w:pPr>
      <w:r>
        <w:rPr>
          <w:rFonts w:ascii="宋体" w:hAnsi="宋体" w:hint="eastAsia"/>
          <w:sz w:val="24"/>
          <w:szCs w:val="24"/>
        </w:rPr>
        <w:t>3</w:t>
      </w:r>
      <w:r>
        <w:rPr>
          <w:rFonts w:ascii="宋体" w:hAnsi="宋体" w:hint="eastAsia"/>
          <w:sz w:val="24"/>
          <w:szCs w:val="24"/>
        </w:rPr>
        <w:t>、所供产品必须符合图纸要求，</w:t>
      </w:r>
      <w:r>
        <w:rPr>
          <w:rFonts w:ascii="宋体" w:hAnsi="宋体" w:hint="eastAsia"/>
          <w:sz w:val="24"/>
          <w:szCs w:val="24"/>
        </w:rPr>
        <w:t>所有设备</w:t>
      </w:r>
      <w:r>
        <w:rPr>
          <w:rFonts w:ascii="宋体" w:hAnsi="宋体" w:hint="eastAsia"/>
          <w:color w:val="000000"/>
          <w:sz w:val="24"/>
          <w:szCs w:val="24"/>
        </w:rPr>
        <w:t>需进行二次深化设计，报监理及设计审定后再制作，木质叠梁闸门尺寸与图</w:t>
      </w:r>
      <w:r>
        <w:rPr>
          <w:rFonts w:ascii="宋体" w:hAnsi="宋体" w:hint="eastAsia"/>
          <w:color w:val="000000"/>
          <w:sz w:val="24"/>
          <w:szCs w:val="24"/>
        </w:rPr>
        <w:t>纸可能会有细微变化，中标后需根据现场实际制作，橡胶止水密封拐角处要模压在一起，吊耳固前应对闸板作吊平试验，</w:t>
      </w:r>
      <w:r>
        <w:rPr>
          <w:rFonts w:ascii="宋体" w:hAnsi="宋体" w:hint="eastAsia"/>
          <w:color w:val="000000"/>
          <w:sz w:val="24"/>
          <w:szCs w:val="24"/>
        </w:rPr>
        <w:t>安装由采购人负责，供货商必须派专业技术人员进行全程现场指导，费用包含在投标总价中，确保安装合格</w:t>
      </w:r>
      <w:r>
        <w:rPr>
          <w:rFonts w:ascii="宋体" w:hAnsi="宋体" w:hint="eastAsia"/>
          <w:color w:val="000000"/>
          <w:sz w:val="24"/>
          <w:szCs w:val="24"/>
        </w:rPr>
        <w:t>，</w:t>
      </w:r>
      <w:r>
        <w:rPr>
          <w:rFonts w:ascii="宋体" w:hAnsi="宋体" w:hint="eastAsia"/>
          <w:color w:val="000000"/>
          <w:sz w:val="24"/>
          <w:szCs w:val="24"/>
        </w:rPr>
        <w:t>。</w:t>
      </w:r>
    </w:p>
    <w:p w:rsidR="007E7C4F" w:rsidRDefault="0006566B">
      <w:pPr>
        <w:spacing w:line="360" w:lineRule="auto"/>
        <w:rPr>
          <w:rFonts w:ascii="宋体" w:hAnsi="宋体"/>
          <w:bCs/>
          <w:sz w:val="24"/>
          <w:szCs w:val="24"/>
          <w:lang w:val="zh-CN"/>
        </w:rPr>
      </w:pPr>
      <w:r>
        <w:rPr>
          <w:rFonts w:ascii="宋体" w:hAnsi="宋体" w:hint="eastAsia"/>
          <w:bCs/>
          <w:sz w:val="24"/>
          <w:szCs w:val="24"/>
          <w:lang w:val="zh-CN"/>
        </w:rPr>
        <w:t xml:space="preserve">    </w:t>
      </w:r>
      <w:r>
        <w:rPr>
          <w:rFonts w:ascii="宋体" w:hAnsi="宋体" w:hint="eastAsia"/>
          <w:bCs/>
          <w:sz w:val="24"/>
          <w:szCs w:val="24"/>
          <w:lang w:val="zh-CN"/>
        </w:rPr>
        <w:t>三、工期：</w:t>
      </w:r>
      <w:r>
        <w:rPr>
          <w:rFonts w:ascii="宋体" w:hAnsi="宋体" w:hint="eastAsia"/>
          <w:sz w:val="24"/>
          <w:szCs w:val="24"/>
        </w:rPr>
        <w:t>接到甲方通知后</w:t>
      </w:r>
      <w:r>
        <w:rPr>
          <w:rFonts w:ascii="宋体" w:hAnsi="宋体" w:cs="宋体" w:hint="eastAsia"/>
          <w:bCs/>
          <w:sz w:val="24"/>
          <w:szCs w:val="24"/>
        </w:rPr>
        <w:t>30</w:t>
      </w:r>
      <w:r>
        <w:rPr>
          <w:rFonts w:ascii="宋体" w:hAnsi="宋体" w:cs="宋体" w:hint="eastAsia"/>
          <w:sz w:val="24"/>
        </w:rPr>
        <w:t>天</w:t>
      </w:r>
      <w:r>
        <w:rPr>
          <w:rFonts w:ascii="宋体" w:hAnsi="宋体" w:cs="宋体" w:hint="eastAsia"/>
          <w:sz w:val="24"/>
        </w:rPr>
        <w:t>内</w:t>
      </w:r>
      <w:r>
        <w:rPr>
          <w:rFonts w:ascii="宋体" w:hAnsi="宋体" w:cs="宋体" w:hint="eastAsia"/>
          <w:sz w:val="24"/>
        </w:rPr>
        <w:t>送到</w:t>
      </w:r>
      <w:r>
        <w:rPr>
          <w:rFonts w:ascii="宋体" w:hAnsi="宋体" w:hint="eastAsia"/>
          <w:bCs/>
          <w:sz w:val="24"/>
          <w:szCs w:val="24"/>
          <w:lang w:val="zh-CN"/>
        </w:rPr>
        <w:t>。</w:t>
      </w:r>
    </w:p>
    <w:p w:rsidR="007E7C4F" w:rsidRDefault="0006566B">
      <w:pPr>
        <w:pStyle w:val="affffffff3"/>
        <w:widowControl/>
        <w:snapToGrid w:val="0"/>
        <w:spacing w:line="300" w:lineRule="exact"/>
        <w:ind w:left="426" w:firstLineChars="0" w:firstLine="0"/>
        <w:rPr>
          <w:rFonts w:ascii="宋体" w:hAnsi="宋体"/>
          <w:bCs/>
          <w:sz w:val="24"/>
          <w:szCs w:val="24"/>
        </w:rPr>
      </w:pPr>
      <w:r>
        <w:rPr>
          <w:rFonts w:ascii="宋体" w:hAnsi="宋体" w:hint="eastAsia"/>
          <w:bCs/>
          <w:sz w:val="24"/>
          <w:szCs w:val="24"/>
          <w:lang w:val="zh-CN"/>
        </w:rPr>
        <w:t xml:space="preserve"> </w:t>
      </w:r>
      <w:r>
        <w:rPr>
          <w:rFonts w:ascii="宋体" w:hAnsi="宋体" w:hint="eastAsia"/>
          <w:bCs/>
          <w:sz w:val="24"/>
          <w:szCs w:val="24"/>
          <w:lang w:val="zh-CN"/>
        </w:rPr>
        <w:t>四、</w:t>
      </w:r>
      <w:r>
        <w:rPr>
          <w:rFonts w:ascii="宋体" w:hAnsi="宋体" w:hint="eastAsia"/>
          <w:bCs/>
          <w:sz w:val="24"/>
          <w:szCs w:val="24"/>
        </w:rPr>
        <w:t>工程款支付</w:t>
      </w:r>
    </w:p>
    <w:p w:rsidR="007E7C4F" w:rsidRDefault="0006566B">
      <w:pPr>
        <w:widowControl/>
        <w:spacing w:line="360" w:lineRule="auto"/>
        <w:ind w:firstLineChars="200" w:firstLine="480"/>
        <w:jc w:val="left"/>
        <w:rPr>
          <w:rFonts w:ascii="宋体" w:hAnsi="宋体"/>
          <w:color w:val="000000"/>
          <w:sz w:val="24"/>
          <w:szCs w:val="24"/>
        </w:rPr>
      </w:pPr>
      <w:r>
        <w:rPr>
          <w:rFonts w:ascii="宋体" w:hAnsi="宋体" w:hint="eastAsia"/>
          <w:color w:val="000000"/>
          <w:sz w:val="24"/>
          <w:szCs w:val="24"/>
        </w:rPr>
        <w:t>1</w:t>
      </w:r>
      <w:r>
        <w:rPr>
          <w:rFonts w:ascii="宋体" w:hAnsi="宋体" w:hint="eastAsia"/>
          <w:color w:val="000000"/>
          <w:sz w:val="24"/>
          <w:szCs w:val="24"/>
        </w:rPr>
        <w:t>、预付款：无。</w:t>
      </w:r>
    </w:p>
    <w:p w:rsidR="007E7C4F" w:rsidRDefault="0006566B">
      <w:pPr>
        <w:widowControl/>
        <w:spacing w:line="360" w:lineRule="auto"/>
        <w:ind w:firstLineChars="200" w:firstLine="480"/>
        <w:jc w:val="left"/>
        <w:rPr>
          <w:rFonts w:ascii="宋体" w:hAnsi="宋体"/>
          <w:color w:val="000000"/>
          <w:sz w:val="24"/>
          <w:szCs w:val="24"/>
        </w:rPr>
      </w:pPr>
      <w:r>
        <w:rPr>
          <w:rFonts w:ascii="宋体" w:hAnsi="宋体" w:hint="eastAsia"/>
          <w:color w:val="000000"/>
          <w:sz w:val="24"/>
          <w:szCs w:val="24"/>
        </w:rPr>
        <w:t>2</w:t>
      </w:r>
      <w:r>
        <w:rPr>
          <w:rFonts w:ascii="宋体" w:hAnsi="宋体" w:hint="eastAsia"/>
          <w:color w:val="000000"/>
          <w:sz w:val="24"/>
          <w:szCs w:val="24"/>
        </w:rPr>
        <w:t>、交货款：根据现场施工进度，在每批设备运抵现场交货验收后由供应商提交相应金额的增值税专用发票，经</w:t>
      </w:r>
      <w:r>
        <w:rPr>
          <w:rFonts w:ascii="宋体" w:hAnsi="宋体" w:hint="eastAsia"/>
          <w:color w:val="000000"/>
          <w:sz w:val="24"/>
          <w:szCs w:val="24"/>
        </w:rPr>
        <w:t>财务</w:t>
      </w:r>
      <w:r>
        <w:rPr>
          <w:rFonts w:ascii="宋体" w:hAnsi="宋体" w:hint="eastAsia"/>
          <w:color w:val="000000"/>
          <w:sz w:val="24"/>
          <w:szCs w:val="24"/>
        </w:rPr>
        <w:t>入账后</w:t>
      </w:r>
      <w:r>
        <w:rPr>
          <w:rFonts w:ascii="宋体" w:hAnsi="宋体" w:hint="eastAsia"/>
          <w:color w:val="000000"/>
          <w:sz w:val="24"/>
          <w:szCs w:val="24"/>
        </w:rPr>
        <w:t>3</w:t>
      </w:r>
      <w:r>
        <w:rPr>
          <w:rFonts w:ascii="宋体" w:hAnsi="宋体" w:hint="eastAsia"/>
          <w:color w:val="000000"/>
          <w:sz w:val="24"/>
          <w:szCs w:val="24"/>
        </w:rPr>
        <w:t>个月内支付该批设备价款的</w:t>
      </w:r>
      <w:r>
        <w:rPr>
          <w:rFonts w:ascii="宋体" w:hAnsi="宋体" w:hint="eastAsia"/>
          <w:color w:val="000000"/>
          <w:sz w:val="24"/>
          <w:szCs w:val="24"/>
        </w:rPr>
        <w:t>60%</w:t>
      </w:r>
      <w:r>
        <w:rPr>
          <w:rFonts w:ascii="宋体" w:hAnsi="宋体" w:hint="eastAsia"/>
          <w:color w:val="000000"/>
          <w:sz w:val="24"/>
          <w:szCs w:val="24"/>
        </w:rPr>
        <w:t>。</w:t>
      </w:r>
    </w:p>
    <w:p w:rsidR="007E7C4F" w:rsidRDefault="0006566B">
      <w:pPr>
        <w:widowControl/>
        <w:spacing w:line="360" w:lineRule="auto"/>
        <w:ind w:firstLineChars="200" w:firstLine="480"/>
        <w:jc w:val="left"/>
        <w:rPr>
          <w:rFonts w:ascii="宋体" w:hAnsi="宋体"/>
          <w:color w:val="000000"/>
          <w:sz w:val="24"/>
          <w:szCs w:val="24"/>
        </w:rPr>
      </w:pPr>
      <w:r>
        <w:rPr>
          <w:rFonts w:ascii="宋体" w:hAnsi="宋体" w:hint="eastAsia"/>
          <w:color w:val="000000"/>
          <w:sz w:val="24"/>
          <w:szCs w:val="24"/>
        </w:rPr>
        <w:lastRenderedPageBreak/>
        <w:t>3</w:t>
      </w:r>
      <w:r>
        <w:rPr>
          <w:rFonts w:ascii="宋体" w:hAnsi="宋体" w:hint="eastAsia"/>
          <w:color w:val="000000"/>
          <w:sz w:val="24"/>
          <w:szCs w:val="24"/>
        </w:rPr>
        <w:t>、投运款：设备安装调试完成验收合格，无质量遗留问题，在</w:t>
      </w:r>
      <w:r>
        <w:rPr>
          <w:rFonts w:ascii="宋体" w:hAnsi="宋体" w:hint="eastAsia"/>
          <w:color w:val="000000"/>
          <w:sz w:val="24"/>
          <w:szCs w:val="24"/>
        </w:rPr>
        <w:t>2</w:t>
      </w:r>
      <w:r>
        <w:rPr>
          <w:rFonts w:ascii="宋体" w:hAnsi="宋体" w:hint="eastAsia"/>
          <w:color w:val="000000"/>
          <w:sz w:val="24"/>
          <w:szCs w:val="24"/>
        </w:rPr>
        <w:t>个月内支付设备款的</w:t>
      </w:r>
      <w:r>
        <w:rPr>
          <w:rFonts w:ascii="宋体" w:hAnsi="宋体" w:hint="eastAsia"/>
          <w:color w:val="000000"/>
          <w:sz w:val="24"/>
          <w:szCs w:val="24"/>
        </w:rPr>
        <w:t>30%</w:t>
      </w:r>
      <w:r>
        <w:rPr>
          <w:rFonts w:ascii="宋体" w:hAnsi="宋体" w:hint="eastAsia"/>
          <w:color w:val="000000"/>
          <w:sz w:val="24"/>
          <w:szCs w:val="24"/>
        </w:rPr>
        <w:t>。</w:t>
      </w:r>
    </w:p>
    <w:p w:rsidR="007E7C4F" w:rsidRDefault="0006566B">
      <w:pPr>
        <w:widowControl/>
        <w:spacing w:line="360" w:lineRule="auto"/>
        <w:ind w:firstLineChars="200" w:firstLine="480"/>
        <w:jc w:val="left"/>
        <w:rPr>
          <w:rFonts w:ascii="宋体" w:hAnsi="宋体"/>
          <w:color w:val="000000"/>
          <w:sz w:val="24"/>
          <w:szCs w:val="24"/>
        </w:rPr>
      </w:pPr>
      <w:r>
        <w:rPr>
          <w:rFonts w:ascii="宋体" w:hAnsi="宋体" w:hint="eastAsia"/>
          <w:color w:val="000000"/>
          <w:sz w:val="24"/>
          <w:szCs w:val="24"/>
        </w:rPr>
        <w:t>4</w:t>
      </w:r>
      <w:r>
        <w:rPr>
          <w:rFonts w:ascii="宋体" w:hAnsi="宋体" w:hint="eastAsia"/>
          <w:color w:val="000000"/>
          <w:sz w:val="24"/>
          <w:szCs w:val="24"/>
        </w:rPr>
        <w:t>、质量保证金：合同总金额的</w:t>
      </w:r>
      <w:r>
        <w:rPr>
          <w:rFonts w:ascii="宋体" w:hAnsi="宋体" w:hint="eastAsia"/>
          <w:color w:val="000000"/>
          <w:sz w:val="24"/>
          <w:szCs w:val="24"/>
        </w:rPr>
        <w:t>10%</w:t>
      </w:r>
      <w:r>
        <w:rPr>
          <w:rFonts w:ascii="宋体" w:hAnsi="宋体" w:hint="eastAsia"/>
          <w:color w:val="000000"/>
          <w:sz w:val="24"/>
          <w:szCs w:val="24"/>
        </w:rPr>
        <w:t>。待全部合同设备质量保证期满一年后（自设备安装调试完成验收合格起计算），无质量问题的，在</w:t>
      </w:r>
      <w:r>
        <w:rPr>
          <w:rFonts w:ascii="宋体" w:hAnsi="宋体" w:hint="eastAsia"/>
          <w:color w:val="000000"/>
          <w:sz w:val="24"/>
          <w:szCs w:val="24"/>
        </w:rPr>
        <w:t>30</w:t>
      </w:r>
      <w:r>
        <w:rPr>
          <w:rFonts w:ascii="宋体" w:hAnsi="宋体" w:hint="eastAsia"/>
          <w:color w:val="000000"/>
          <w:sz w:val="24"/>
          <w:szCs w:val="24"/>
        </w:rPr>
        <w:t>个工作日内支付。</w:t>
      </w:r>
    </w:p>
    <w:p w:rsidR="007E7C4F" w:rsidRDefault="0006566B">
      <w:pPr>
        <w:widowControl/>
        <w:spacing w:line="360" w:lineRule="auto"/>
        <w:ind w:firstLineChars="200" w:firstLine="480"/>
        <w:jc w:val="left"/>
        <w:rPr>
          <w:rFonts w:ascii="宋体" w:hAnsi="宋体"/>
          <w:color w:val="000000"/>
          <w:sz w:val="24"/>
          <w:szCs w:val="24"/>
        </w:rPr>
      </w:pPr>
      <w:r>
        <w:rPr>
          <w:rFonts w:ascii="宋体" w:hAnsi="宋体" w:hint="eastAsia"/>
          <w:color w:val="000000"/>
          <w:sz w:val="24"/>
          <w:szCs w:val="24"/>
        </w:rPr>
        <w:t>5</w:t>
      </w:r>
      <w:r>
        <w:rPr>
          <w:rFonts w:ascii="宋体" w:hAnsi="宋体" w:hint="eastAsia"/>
          <w:color w:val="000000"/>
          <w:sz w:val="24"/>
          <w:szCs w:val="24"/>
        </w:rPr>
        <w:t>、付款方式：银行转账方式支付。</w:t>
      </w:r>
    </w:p>
    <w:p w:rsidR="007E7C4F" w:rsidRDefault="0006566B">
      <w:pPr>
        <w:widowControl/>
        <w:spacing w:line="360" w:lineRule="auto"/>
        <w:ind w:firstLineChars="200" w:firstLine="480"/>
        <w:jc w:val="left"/>
        <w:rPr>
          <w:rFonts w:ascii="宋体" w:hAnsi="宋体"/>
          <w:color w:val="000000"/>
          <w:sz w:val="24"/>
          <w:szCs w:val="24"/>
          <w:highlight w:val="yellow"/>
        </w:rPr>
      </w:pPr>
      <w:r>
        <w:rPr>
          <w:rFonts w:ascii="宋体" w:hAnsi="宋体" w:hint="eastAsia"/>
          <w:color w:val="000000"/>
          <w:sz w:val="24"/>
          <w:szCs w:val="24"/>
        </w:rPr>
        <w:t>6</w:t>
      </w:r>
      <w:r>
        <w:rPr>
          <w:rFonts w:ascii="宋体" w:hAnsi="宋体" w:hint="eastAsia"/>
          <w:color w:val="000000"/>
          <w:sz w:val="24"/>
          <w:szCs w:val="24"/>
        </w:rPr>
        <w:t>、履约保证金的退还：于供货完毕设备安装调试完验收合格后的三十个工作日内无息退还。</w:t>
      </w:r>
    </w:p>
    <w:p w:rsidR="007E7C4F" w:rsidRDefault="007E7C4F">
      <w:pPr>
        <w:spacing w:line="360" w:lineRule="auto"/>
        <w:ind w:firstLine="48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pStyle w:val="af6"/>
        <w:ind w:firstLine="240"/>
        <w:rPr>
          <w:rFonts w:ascii="宋体" w:hAnsi="宋体"/>
          <w:sz w:val="24"/>
          <w:szCs w:val="24"/>
          <w:highlight w:val="yellow"/>
        </w:rPr>
      </w:pPr>
    </w:p>
    <w:p w:rsidR="007E7C4F" w:rsidRDefault="007E7C4F">
      <w:pPr>
        <w:spacing w:line="360" w:lineRule="auto"/>
        <w:rPr>
          <w:rFonts w:ascii="宋体" w:hAnsi="宋体"/>
          <w:sz w:val="24"/>
          <w:szCs w:val="24"/>
          <w:highlight w:val="yellow"/>
          <w:lang w:val="zh-CN"/>
        </w:rPr>
      </w:pPr>
    </w:p>
    <w:p w:rsidR="007E7C4F" w:rsidRDefault="0006566B">
      <w:pPr>
        <w:jc w:val="center"/>
        <w:rPr>
          <w:rFonts w:ascii="黑体" w:eastAsia="黑体" w:hAnsi="黑体"/>
          <w:sz w:val="28"/>
        </w:rPr>
      </w:pPr>
      <w:r>
        <w:rPr>
          <w:rFonts w:ascii="黑体" w:eastAsia="黑体" w:hAnsi="黑体" w:hint="eastAsia"/>
          <w:sz w:val="28"/>
        </w:rPr>
        <w:t>第四章</w:t>
      </w:r>
      <w:r>
        <w:rPr>
          <w:rFonts w:ascii="黑体" w:eastAsia="黑体" w:hAnsi="黑体" w:hint="eastAsia"/>
          <w:sz w:val="28"/>
        </w:rPr>
        <w:t xml:space="preserve"> </w:t>
      </w:r>
      <w:r>
        <w:rPr>
          <w:rFonts w:ascii="黑体" w:eastAsia="黑体" w:hAnsi="黑体" w:hint="eastAsia"/>
          <w:sz w:val="28"/>
        </w:rPr>
        <w:t>合同书（格式文本）</w:t>
      </w:r>
    </w:p>
    <w:p w:rsidR="007E7C4F" w:rsidRDefault="007E7C4F">
      <w:pPr>
        <w:spacing w:line="360" w:lineRule="auto"/>
        <w:jc w:val="right"/>
        <w:rPr>
          <w:rFonts w:ascii="宋体" w:hAnsi="宋体"/>
          <w:b/>
          <w:sz w:val="28"/>
          <w:szCs w:val="28"/>
        </w:rPr>
      </w:pPr>
    </w:p>
    <w:p w:rsidR="007E7C4F" w:rsidRDefault="0006566B">
      <w:pPr>
        <w:spacing w:line="360" w:lineRule="auto"/>
        <w:rPr>
          <w:rFonts w:ascii="宋体" w:hAnsi="宋体"/>
          <w:color w:val="000000"/>
          <w:kern w:val="0"/>
          <w:sz w:val="24"/>
          <w:u w:color="000000"/>
        </w:rPr>
      </w:pPr>
      <w:bookmarkStart w:id="77" w:name="_Toc32439"/>
      <w:bookmarkStart w:id="78" w:name="_Toc15580"/>
      <w:r>
        <w:rPr>
          <w:rFonts w:ascii="宋体" w:hAnsi="宋体"/>
          <w:color w:val="000000"/>
          <w:kern w:val="0"/>
          <w:sz w:val="24"/>
          <w:u w:color="000000"/>
        </w:rPr>
        <w:t>甲方</w:t>
      </w:r>
      <w:r>
        <w:rPr>
          <w:rFonts w:ascii="宋体" w:hAnsi="宋体" w:hint="eastAsia"/>
          <w:color w:val="000000"/>
          <w:kern w:val="0"/>
          <w:sz w:val="24"/>
          <w:u w:color="000000"/>
        </w:rPr>
        <w:t>（</w:t>
      </w:r>
      <w:r>
        <w:rPr>
          <w:rFonts w:ascii="宋体" w:hAnsi="宋体" w:hint="eastAsia"/>
          <w:bCs/>
          <w:sz w:val="24"/>
        </w:rPr>
        <w:t>以下简称甲方</w:t>
      </w:r>
      <w:r>
        <w:rPr>
          <w:rFonts w:ascii="宋体" w:hAnsi="宋体" w:hint="eastAsia"/>
          <w:color w:val="000000"/>
          <w:kern w:val="0"/>
          <w:sz w:val="24"/>
          <w:u w:color="000000"/>
        </w:rPr>
        <w:t>）：</w:t>
      </w:r>
      <w:r>
        <w:rPr>
          <w:rFonts w:ascii="宋体" w:hAnsi="宋体" w:hint="eastAsia"/>
          <w:color w:val="000000"/>
          <w:kern w:val="0"/>
          <w:sz w:val="24"/>
          <w:u w:val="single"/>
        </w:rPr>
        <w:t>宜兴市公用</w:t>
      </w:r>
      <w:r>
        <w:rPr>
          <w:rFonts w:ascii="宋体" w:hAnsi="宋体" w:hint="eastAsia"/>
          <w:color w:val="000000"/>
          <w:kern w:val="0"/>
          <w:sz w:val="24"/>
          <w:u w:val="single"/>
        </w:rPr>
        <w:t>市政</w:t>
      </w:r>
      <w:r>
        <w:rPr>
          <w:rFonts w:ascii="宋体" w:hAnsi="宋体" w:hint="eastAsia"/>
          <w:color w:val="000000"/>
          <w:kern w:val="0"/>
          <w:sz w:val="24"/>
          <w:u w:val="single"/>
        </w:rPr>
        <w:t>工程有限公司</w:t>
      </w:r>
    </w:p>
    <w:p w:rsidR="007E7C4F" w:rsidRDefault="0006566B">
      <w:pPr>
        <w:spacing w:line="360" w:lineRule="auto"/>
        <w:rPr>
          <w:rFonts w:ascii="宋体" w:hAnsi="宋体"/>
          <w:color w:val="000000"/>
          <w:kern w:val="0"/>
          <w:sz w:val="24"/>
          <w:u w:color="000000"/>
        </w:rPr>
      </w:pPr>
      <w:r>
        <w:rPr>
          <w:rFonts w:ascii="宋体" w:hAnsi="宋体" w:hint="eastAsia"/>
          <w:color w:val="000000"/>
          <w:kern w:val="0"/>
          <w:sz w:val="24"/>
          <w:u w:color="000000"/>
        </w:rPr>
        <w:t>乙</w:t>
      </w:r>
      <w:r>
        <w:rPr>
          <w:rFonts w:ascii="宋体" w:hAnsi="宋体"/>
          <w:color w:val="000000"/>
          <w:kern w:val="0"/>
          <w:sz w:val="24"/>
          <w:u w:color="000000"/>
        </w:rPr>
        <w:t>方</w:t>
      </w:r>
      <w:r>
        <w:rPr>
          <w:rFonts w:ascii="宋体" w:hAnsi="宋体" w:hint="eastAsia"/>
          <w:color w:val="000000"/>
          <w:kern w:val="0"/>
          <w:sz w:val="24"/>
          <w:u w:color="000000"/>
        </w:rPr>
        <w:t>（</w:t>
      </w:r>
      <w:r>
        <w:rPr>
          <w:rFonts w:ascii="宋体" w:hAnsi="宋体" w:hint="eastAsia"/>
          <w:bCs/>
          <w:sz w:val="24"/>
        </w:rPr>
        <w:t>以下简称乙方</w:t>
      </w:r>
      <w:r>
        <w:rPr>
          <w:rFonts w:ascii="宋体" w:hAnsi="宋体"/>
          <w:color w:val="000000"/>
          <w:kern w:val="0"/>
          <w:sz w:val="24"/>
          <w:u w:color="000000"/>
        </w:rPr>
        <w:t>）</w:t>
      </w:r>
      <w:r>
        <w:rPr>
          <w:rFonts w:ascii="宋体" w:hAnsi="宋体" w:hint="eastAsia"/>
          <w:color w:val="000000"/>
          <w:kern w:val="0"/>
          <w:sz w:val="24"/>
          <w:u w:color="000000"/>
        </w:rPr>
        <w:t>：</w:t>
      </w:r>
    </w:p>
    <w:p w:rsidR="007E7C4F" w:rsidRDefault="0006566B">
      <w:pPr>
        <w:spacing w:line="360" w:lineRule="auto"/>
        <w:ind w:firstLineChars="200" w:firstLine="480"/>
        <w:rPr>
          <w:rFonts w:ascii="宋体" w:hAnsi="宋体"/>
          <w:bCs/>
          <w:sz w:val="24"/>
        </w:rPr>
      </w:pPr>
      <w:r>
        <w:rPr>
          <w:rFonts w:ascii="宋体" w:hAnsi="宋体" w:hint="eastAsia"/>
          <w:bCs/>
          <w:sz w:val="24"/>
        </w:rPr>
        <w:t>甲方愿以总价款人民币元（大写：）向乙方发包，并经双方协商同意下列条款：</w:t>
      </w:r>
    </w:p>
    <w:p w:rsidR="007E7C4F" w:rsidRDefault="0006566B">
      <w:pPr>
        <w:spacing w:line="360" w:lineRule="auto"/>
        <w:ind w:firstLineChars="200" w:firstLine="480"/>
        <w:rPr>
          <w:rFonts w:ascii="宋体" w:hAnsi="宋体"/>
          <w:bCs/>
          <w:sz w:val="24"/>
        </w:rPr>
      </w:pPr>
      <w:r>
        <w:rPr>
          <w:rFonts w:ascii="宋体" w:hAnsi="宋体" w:hint="eastAsia"/>
          <w:bCs/>
          <w:sz w:val="24"/>
        </w:rPr>
        <w:t>一、本合同供、需双方必须遵守《民法典》，并各自履行应负的全部责任。</w:t>
      </w:r>
    </w:p>
    <w:p w:rsidR="007E7C4F" w:rsidRDefault="0006566B">
      <w:pPr>
        <w:spacing w:line="360" w:lineRule="auto"/>
        <w:ind w:firstLineChars="200" w:firstLine="480"/>
        <w:rPr>
          <w:rFonts w:ascii="宋体" w:hAnsi="宋体"/>
          <w:bCs/>
          <w:sz w:val="24"/>
        </w:rPr>
      </w:pPr>
      <w:r>
        <w:rPr>
          <w:rFonts w:ascii="宋体" w:hAnsi="宋体" w:hint="eastAsia"/>
          <w:bCs/>
          <w:sz w:val="24"/>
        </w:rPr>
        <w:t>二、下列文件均为本合同不可分割部分：</w:t>
      </w:r>
    </w:p>
    <w:p w:rsidR="007E7C4F" w:rsidRDefault="0006566B">
      <w:pPr>
        <w:spacing w:line="360" w:lineRule="auto"/>
        <w:ind w:firstLineChars="200" w:firstLine="480"/>
        <w:rPr>
          <w:rFonts w:ascii="宋体" w:hAnsi="宋体"/>
          <w:bCs/>
          <w:sz w:val="24"/>
        </w:rPr>
      </w:pPr>
      <w:r>
        <w:rPr>
          <w:rFonts w:ascii="宋体" w:hAnsi="宋体" w:hint="eastAsia"/>
          <w:bCs/>
          <w:sz w:val="24"/>
        </w:rPr>
        <w:t>（</w:t>
      </w:r>
      <w:r>
        <w:rPr>
          <w:rFonts w:ascii="宋体" w:hAnsi="宋体" w:hint="eastAsia"/>
          <w:bCs/>
          <w:sz w:val="24"/>
        </w:rPr>
        <w:t>1</w:t>
      </w:r>
      <w:r>
        <w:rPr>
          <w:rFonts w:ascii="宋体" w:hAnsi="宋体" w:hint="eastAsia"/>
          <w:bCs/>
          <w:sz w:val="24"/>
        </w:rPr>
        <w:t>）合同书及所附条款；（</w:t>
      </w:r>
      <w:r>
        <w:rPr>
          <w:rFonts w:ascii="宋体" w:hAnsi="宋体" w:hint="eastAsia"/>
          <w:bCs/>
          <w:sz w:val="24"/>
        </w:rPr>
        <w:t>2</w:t>
      </w:r>
      <w:r>
        <w:rPr>
          <w:rFonts w:ascii="宋体" w:hAnsi="宋体" w:hint="eastAsia"/>
          <w:bCs/>
          <w:sz w:val="24"/>
        </w:rPr>
        <w:t>）中标通知书；（</w:t>
      </w:r>
      <w:r>
        <w:rPr>
          <w:rFonts w:ascii="宋体" w:hAnsi="宋体" w:hint="eastAsia"/>
          <w:bCs/>
          <w:sz w:val="24"/>
        </w:rPr>
        <w:t>3</w:t>
      </w:r>
      <w:r>
        <w:rPr>
          <w:rFonts w:ascii="宋体" w:hAnsi="宋体" w:hint="eastAsia"/>
          <w:bCs/>
          <w:sz w:val="24"/>
        </w:rPr>
        <w:t>）乙方中标的投标文件；（</w:t>
      </w:r>
      <w:r>
        <w:rPr>
          <w:rFonts w:ascii="宋体" w:hAnsi="宋体" w:hint="eastAsia"/>
          <w:bCs/>
          <w:sz w:val="24"/>
        </w:rPr>
        <w:t>4</w:t>
      </w:r>
      <w:r>
        <w:rPr>
          <w:rFonts w:ascii="宋体" w:hAnsi="宋体" w:hint="eastAsia"/>
          <w:bCs/>
          <w:sz w:val="24"/>
        </w:rPr>
        <w:t>）招标文件（项目编号：</w:t>
      </w:r>
      <w:r>
        <w:rPr>
          <w:rFonts w:ascii="宋体" w:hAnsi="宋体" w:hint="eastAsia"/>
          <w:bCs/>
          <w:sz w:val="24"/>
        </w:rPr>
        <w:t>YXGYJT202401015</w:t>
      </w:r>
      <w:r>
        <w:rPr>
          <w:rFonts w:ascii="宋体" w:hAnsi="宋体" w:hint="eastAsia"/>
          <w:bCs/>
          <w:sz w:val="24"/>
        </w:rPr>
        <w:t xml:space="preserve"> </w:t>
      </w:r>
      <w:r>
        <w:rPr>
          <w:rFonts w:ascii="宋体" w:hAnsi="宋体" w:hint="eastAsia"/>
          <w:bCs/>
          <w:sz w:val="24"/>
        </w:rPr>
        <w:t>）；（</w:t>
      </w:r>
      <w:r>
        <w:rPr>
          <w:rFonts w:ascii="宋体" w:hAnsi="宋体" w:hint="eastAsia"/>
          <w:bCs/>
          <w:sz w:val="24"/>
        </w:rPr>
        <w:t>5</w:t>
      </w:r>
      <w:r>
        <w:rPr>
          <w:rFonts w:ascii="宋体" w:hAnsi="宋体" w:hint="eastAsia"/>
          <w:bCs/>
          <w:sz w:val="24"/>
        </w:rPr>
        <w:t>）乙方在投标过程中所作的其他有关承诺、声明、书面澄清等。</w:t>
      </w:r>
    </w:p>
    <w:p w:rsidR="007E7C4F" w:rsidRDefault="0006566B">
      <w:pPr>
        <w:spacing w:line="360" w:lineRule="auto"/>
        <w:ind w:firstLineChars="200" w:firstLine="480"/>
        <w:rPr>
          <w:rFonts w:ascii="宋体" w:hAnsi="宋体"/>
          <w:bCs/>
          <w:sz w:val="24"/>
        </w:rPr>
      </w:pPr>
      <w:r>
        <w:rPr>
          <w:rFonts w:ascii="宋体" w:hAnsi="宋体" w:hint="eastAsia"/>
          <w:bCs/>
          <w:sz w:val="24"/>
        </w:rPr>
        <w:t>三、乙方保证全部按照合同条款的规定和完工的期限向甲方提供上述合格的货物或服务。</w:t>
      </w:r>
    </w:p>
    <w:p w:rsidR="007E7C4F" w:rsidRDefault="0006566B">
      <w:pPr>
        <w:spacing w:line="360" w:lineRule="auto"/>
        <w:ind w:firstLineChars="200" w:firstLine="480"/>
        <w:rPr>
          <w:rFonts w:ascii="宋体" w:hAnsi="宋体"/>
          <w:bCs/>
          <w:sz w:val="24"/>
        </w:rPr>
      </w:pPr>
      <w:r>
        <w:rPr>
          <w:rFonts w:ascii="宋体" w:hAnsi="宋体" w:hint="eastAsia"/>
          <w:bCs/>
          <w:sz w:val="24"/>
        </w:rPr>
        <w:t>四、招标人按照招标文件，组织对中标人所供货物逐项进行验收，在确认货物符合招标需求的基础上，填写验收单并加盖单位公章。</w:t>
      </w:r>
    </w:p>
    <w:p w:rsidR="007E7C4F" w:rsidRDefault="0006566B">
      <w:pPr>
        <w:spacing w:line="360" w:lineRule="auto"/>
        <w:ind w:firstLineChars="200" w:firstLine="480"/>
        <w:rPr>
          <w:rFonts w:ascii="宋体" w:hAnsi="宋体"/>
          <w:bCs/>
          <w:sz w:val="24"/>
        </w:rPr>
      </w:pPr>
      <w:r>
        <w:rPr>
          <w:rFonts w:ascii="宋体" w:hAnsi="宋体" w:hint="eastAsia"/>
          <w:bCs/>
          <w:sz w:val="24"/>
        </w:rPr>
        <w:t>五、投标人供货后开具正式发票和验收单按合同规定的时间、步骤和方法与甲方结算资金。</w:t>
      </w:r>
    </w:p>
    <w:p w:rsidR="007E7C4F" w:rsidRDefault="0006566B">
      <w:pPr>
        <w:spacing w:line="360" w:lineRule="auto"/>
        <w:ind w:firstLineChars="200" w:firstLine="480"/>
        <w:rPr>
          <w:rFonts w:ascii="宋体" w:hAnsi="宋体"/>
          <w:bCs/>
          <w:sz w:val="24"/>
        </w:rPr>
      </w:pPr>
      <w:r>
        <w:rPr>
          <w:rFonts w:ascii="宋体" w:hAnsi="宋体" w:hint="eastAsia"/>
          <w:bCs/>
          <w:sz w:val="24"/>
        </w:rPr>
        <w:t>六、本合同一式伍份，供需双方各持贰份，报送上级主管部门存档壹份。</w:t>
      </w:r>
    </w:p>
    <w:p w:rsidR="007E7C4F" w:rsidRDefault="007E7C4F">
      <w:pPr>
        <w:spacing w:line="360" w:lineRule="auto"/>
        <w:jc w:val="center"/>
        <w:outlineLvl w:val="0"/>
        <w:rPr>
          <w:rFonts w:ascii="楷体_GB2312" w:eastAsia="楷体_GB2312"/>
          <w:b/>
          <w:sz w:val="32"/>
          <w:szCs w:val="32"/>
        </w:rPr>
      </w:pPr>
    </w:p>
    <w:p w:rsidR="007E7C4F" w:rsidRDefault="007E7C4F">
      <w:pPr>
        <w:spacing w:line="360" w:lineRule="auto"/>
        <w:jc w:val="center"/>
        <w:outlineLvl w:val="0"/>
        <w:rPr>
          <w:rFonts w:ascii="楷体_GB2312" w:eastAsia="楷体_GB2312"/>
          <w:b/>
          <w:sz w:val="32"/>
          <w:szCs w:val="32"/>
        </w:rPr>
      </w:pPr>
    </w:p>
    <w:tbl>
      <w:tblPr>
        <w:tblW w:w="9286" w:type="dxa"/>
        <w:jc w:val="center"/>
        <w:tblLayout w:type="fixed"/>
        <w:tblCellMar>
          <w:left w:w="0" w:type="dxa"/>
          <w:right w:w="0" w:type="dxa"/>
        </w:tblCellMar>
        <w:tblLook w:val="04A0"/>
      </w:tblPr>
      <w:tblGrid>
        <w:gridCol w:w="4643"/>
        <w:gridCol w:w="4643"/>
      </w:tblGrid>
      <w:tr w:rsidR="007E7C4F">
        <w:trPr>
          <w:jc w:val="center"/>
        </w:trPr>
        <w:tc>
          <w:tcPr>
            <w:tcW w:w="4643" w:type="dxa"/>
            <w:noWrap/>
          </w:tcPr>
          <w:p w:rsidR="007E7C4F" w:rsidRDefault="0006566B">
            <w:pPr>
              <w:widowControl/>
              <w:adjustRightInd w:val="0"/>
              <w:jc w:val="left"/>
              <w:rPr>
                <w:rFonts w:ascii="宋体" w:cs="宋体"/>
                <w:kern w:val="0"/>
                <w:sz w:val="24"/>
                <w:szCs w:val="24"/>
                <w:lang w:val="zh-CN"/>
              </w:rPr>
            </w:pPr>
            <w:bookmarkStart w:id="79" w:name="OLE_LINK46"/>
            <w:r>
              <w:rPr>
                <w:rFonts w:ascii="宋体" w:hAnsi="宋体" w:cs="宋体" w:hint="eastAsia"/>
                <w:kern w:val="0"/>
                <w:sz w:val="24"/>
                <w:szCs w:val="24"/>
                <w:lang w:val="zh-CN"/>
              </w:rPr>
              <w:t>甲方（招标人）：（盖章）</w:t>
            </w:r>
            <w:bookmarkEnd w:id="79"/>
          </w:p>
        </w:tc>
        <w:tc>
          <w:tcPr>
            <w:tcW w:w="4643" w:type="dxa"/>
            <w:noWrap/>
          </w:tcPr>
          <w:p w:rsidR="007E7C4F" w:rsidRDefault="0006566B">
            <w:pPr>
              <w:widowControl/>
              <w:adjustRightInd w:val="0"/>
              <w:jc w:val="left"/>
              <w:rPr>
                <w:rFonts w:ascii="宋体" w:cs="宋体"/>
                <w:kern w:val="0"/>
                <w:sz w:val="24"/>
                <w:szCs w:val="24"/>
                <w:lang w:val="zh-CN"/>
              </w:rPr>
            </w:pPr>
            <w:r>
              <w:rPr>
                <w:rFonts w:ascii="宋体" w:hAnsi="宋体" w:cs="宋体" w:hint="eastAsia"/>
                <w:kern w:val="0"/>
                <w:sz w:val="24"/>
                <w:szCs w:val="24"/>
                <w:lang w:val="zh-CN"/>
              </w:rPr>
              <w:t>乙方（供应商）：（盖章）</w:t>
            </w:r>
          </w:p>
        </w:tc>
      </w:tr>
      <w:tr w:rsidR="007E7C4F">
        <w:trPr>
          <w:jc w:val="center"/>
        </w:trPr>
        <w:tc>
          <w:tcPr>
            <w:tcW w:w="4643" w:type="dxa"/>
            <w:noWrap/>
          </w:tcPr>
          <w:p w:rsidR="007E7C4F" w:rsidRDefault="0006566B">
            <w:pPr>
              <w:widowControl/>
              <w:adjustRightInd w:val="0"/>
              <w:jc w:val="left"/>
              <w:rPr>
                <w:rFonts w:ascii="宋体" w:cs="宋体"/>
                <w:kern w:val="0"/>
                <w:sz w:val="24"/>
                <w:szCs w:val="24"/>
              </w:rPr>
            </w:pPr>
            <w:r>
              <w:rPr>
                <w:rFonts w:ascii="宋体" w:hAnsi="宋体" w:cs="宋体" w:hint="eastAsia"/>
                <w:kern w:val="0"/>
                <w:sz w:val="24"/>
                <w:szCs w:val="24"/>
                <w:lang w:val="zh-CN"/>
              </w:rPr>
              <w:t>代表人签字：</w:t>
            </w:r>
          </w:p>
        </w:tc>
        <w:tc>
          <w:tcPr>
            <w:tcW w:w="4643" w:type="dxa"/>
            <w:noWrap/>
          </w:tcPr>
          <w:p w:rsidR="007E7C4F" w:rsidRDefault="0006566B">
            <w:pPr>
              <w:widowControl/>
              <w:adjustRightInd w:val="0"/>
              <w:jc w:val="left"/>
              <w:rPr>
                <w:rFonts w:ascii="宋体" w:cs="宋体"/>
                <w:kern w:val="0"/>
                <w:sz w:val="24"/>
                <w:szCs w:val="24"/>
              </w:rPr>
            </w:pPr>
            <w:r>
              <w:rPr>
                <w:rFonts w:ascii="宋体" w:hAnsi="宋体" w:cs="宋体" w:hint="eastAsia"/>
                <w:kern w:val="0"/>
                <w:sz w:val="24"/>
                <w:szCs w:val="24"/>
                <w:lang w:val="zh-CN"/>
              </w:rPr>
              <w:t>代表人签字</w:t>
            </w:r>
            <w:r>
              <w:rPr>
                <w:rFonts w:ascii="宋体" w:hAnsi="宋体" w:cs="宋体" w:hint="eastAsia"/>
                <w:kern w:val="0"/>
                <w:sz w:val="24"/>
                <w:szCs w:val="24"/>
              </w:rPr>
              <w:t>：</w:t>
            </w:r>
          </w:p>
        </w:tc>
      </w:tr>
      <w:tr w:rsidR="007E7C4F">
        <w:trPr>
          <w:jc w:val="center"/>
        </w:trPr>
        <w:tc>
          <w:tcPr>
            <w:tcW w:w="4643" w:type="dxa"/>
            <w:noWrap/>
          </w:tcPr>
          <w:p w:rsidR="007E7C4F" w:rsidRDefault="0006566B">
            <w:pPr>
              <w:widowControl/>
              <w:adjustRightInd w:val="0"/>
              <w:jc w:val="left"/>
              <w:rPr>
                <w:rFonts w:ascii="宋体" w:cs="宋体"/>
                <w:kern w:val="0"/>
                <w:sz w:val="24"/>
                <w:szCs w:val="24"/>
              </w:rPr>
            </w:pPr>
            <w:bookmarkStart w:id="80" w:name="OLE_LINK47"/>
            <w:r>
              <w:rPr>
                <w:rFonts w:ascii="宋体" w:hAnsi="宋体" w:cs="宋体" w:hint="eastAsia"/>
                <w:kern w:val="0"/>
                <w:sz w:val="24"/>
                <w:szCs w:val="24"/>
                <w:lang w:val="zh-CN"/>
              </w:rPr>
              <w:t>电话：</w:t>
            </w:r>
            <w:bookmarkEnd w:id="80"/>
          </w:p>
        </w:tc>
        <w:tc>
          <w:tcPr>
            <w:tcW w:w="4643" w:type="dxa"/>
            <w:noWrap/>
          </w:tcPr>
          <w:p w:rsidR="007E7C4F" w:rsidRDefault="0006566B">
            <w:pPr>
              <w:widowControl/>
              <w:adjustRightInd w:val="0"/>
              <w:jc w:val="left"/>
              <w:rPr>
                <w:rFonts w:ascii="宋体" w:cs="宋体"/>
                <w:kern w:val="0"/>
                <w:sz w:val="24"/>
                <w:szCs w:val="24"/>
              </w:rPr>
            </w:pPr>
            <w:r>
              <w:rPr>
                <w:rFonts w:ascii="宋体" w:hAnsi="宋体" w:cs="宋体" w:hint="eastAsia"/>
                <w:kern w:val="0"/>
                <w:sz w:val="24"/>
                <w:szCs w:val="24"/>
                <w:lang w:val="zh-CN"/>
              </w:rPr>
              <w:t>电话：</w:t>
            </w:r>
          </w:p>
        </w:tc>
      </w:tr>
      <w:tr w:rsidR="007E7C4F">
        <w:trPr>
          <w:jc w:val="center"/>
        </w:trPr>
        <w:tc>
          <w:tcPr>
            <w:tcW w:w="4643" w:type="dxa"/>
            <w:noWrap/>
          </w:tcPr>
          <w:p w:rsidR="007E7C4F" w:rsidRDefault="0006566B">
            <w:pPr>
              <w:widowControl/>
              <w:adjustRightInd w:val="0"/>
              <w:jc w:val="left"/>
              <w:rPr>
                <w:rFonts w:ascii="宋体" w:cs="宋体"/>
                <w:kern w:val="0"/>
                <w:sz w:val="24"/>
                <w:szCs w:val="24"/>
              </w:rPr>
            </w:pPr>
            <w:bookmarkStart w:id="81" w:name="OLE_LINK50"/>
            <w:r>
              <w:rPr>
                <w:rFonts w:ascii="宋体" w:hAnsi="宋体" w:cs="宋体" w:hint="eastAsia"/>
                <w:kern w:val="0"/>
                <w:sz w:val="24"/>
                <w:szCs w:val="24"/>
                <w:lang w:val="zh-CN"/>
              </w:rPr>
              <w:t>开户银行：</w:t>
            </w:r>
            <w:bookmarkEnd w:id="81"/>
          </w:p>
        </w:tc>
        <w:tc>
          <w:tcPr>
            <w:tcW w:w="4643" w:type="dxa"/>
            <w:noWrap/>
          </w:tcPr>
          <w:p w:rsidR="007E7C4F" w:rsidRDefault="0006566B">
            <w:pPr>
              <w:widowControl/>
              <w:adjustRightInd w:val="0"/>
              <w:jc w:val="left"/>
              <w:rPr>
                <w:rFonts w:ascii="宋体" w:cs="宋体"/>
                <w:kern w:val="0"/>
                <w:sz w:val="24"/>
                <w:szCs w:val="24"/>
              </w:rPr>
            </w:pPr>
            <w:r>
              <w:rPr>
                <w:rFonts w:ascii="宋体" w:hAnsi="宋体" w:cs="宋体" w:hint="eastAsia"/>
                <w:kern w:val="0"/>
                <w:sz w:val="24"/>
                <w:szCs w:val="24"/>
                <w:lang w:val="zh-CN"/>
              </w:rPr>
              <w:t>开户银行：</w:t>
            </w:r>
          </w:p>
        </w:tc>
      </w:tr>
      <w:tr w:rsidR="007E7C4F">
        <w:trPr>
          <w:jc w:val="center"/>
        </w:trPr>
        <w:tc>
          <w:tcPr>
            <w:tcW w:w="4643" w:type="dxa"/>
            <w:noWrap/>
          </w:tcPr>
          <w:p w:rsidR="007E7C4F" w:rsidRDefault="0006566B">
            <w:pPr>
              <w:widowControl/>
              <w:adjustRightInd w:val="0"/>
              <w:jc w:val="left"/>
              <w:rPr>
                <w:rFonts w:ascii="宋体" w:cs="宋体"/>
                <w:kern w:val="0"/>
                <w:sz w:val="24"/>
                <w:szCs w:val="24"/>
              </w:rPr>
            </w:pPr>
            <w:bookmarkStart w:id="82" w:name="OLE_LINK52"/>
            <w:r>
              <w:rPr>
                <w:rFonts w:ascii="宋体" w:hAnsi="宋体" w:cs="宋体" w:hint="eastAsia"/>
                <w:kern w:val="0"/>
                <w:sz w:val="24"/>
                <w:szCs w:val="24"/>
                <w:lang w:val="zh-CN"/>
              </w:rPr>
              <w:t>账号：</w:t>
            </w:r>
            <w:bookmarkEnd w:id="82"/>
          </w:p>
        </w:tc>
        <w:tc>
          <w:tcPr>
            <w:tcW w:w="4643" w:type="dxa"/>
            <w:noWrap/>
          </w:tcPr>
          <w:p w:rsidR="007E7C4F" w:rsidRDefault="0006566B">
            <w:pPr>
              <w:widowControl/>
              <w:adjustRightInd w:val="0"/>
              <w:jc w:val="left"/>
              <w:rPr>
                <w:rFonts w:ascii="宋体" w:hAnsi="宋体" w:cs="宋体"/>
                <w:kern w:val="0"/>
                <w:sz w:val="24"/>
                <w:szCs w:val="24"/>
                <w:lang w:val="zh-CN"/>
              </w:rPr>
            </w:pPr>
            <w:r>
              <w:rPr>
                <w:rFonts w:ascii="宋体" w:hAnsi="宋体" w:cs="宋体" w:hint="eastAsia"/>
                <w:kern w:val="0"/>
                <w:sz w:val="24"/>
                <w:szCs w:val="24"/>
                <w:lang w:val="zh-CN"/>
              </w:rPr>
              <w:t>账号：</w:t>
            </w:r>
          </w:p>
          <w:p w:rsidR="007E7C4F" w:rsidRDefault="007E7C4F">
            <w:pPr>
              <w:widowControl/>
              <w:adjustRightInd w:val="0"/>
              <w:jc w:val="left"/>
              <w:rPr>
                <w:rFonts w:ascii="宋体" w:hAnsi="宋体" w:cs="宋体"/>
                <w:kern w:val="0"/>
                <w:sz w:val="24"/>
                <w:szCs w:val="24"/>
                <w:lang w:val="zh-CN"/>
              </w:rPr>
            </w:pPr>
          </w:p>
        </w:tc>
      </w:tr>
      <w:tr w:rsidR="007E7C4F">
        <w:trPr>
          <w:jc w:val="center"/>
        </w:trPr>
        <w:tc>
          <w:tcPr>
            <w:tcW w:w="4643" w:type="dxa"/>
            <w:noWrap/>
          </w:tcPr>
          <w:p w:rsidR="007E7C4F" w:rsidRDefault="0006566B">
            <w:pPr>
              <w:widowControl/>
              <w:adjustRightInd w:val="0"/>
              <w:jc w:val="left"/>
              <w:rPr>
                <w:rFonts w:ascii="宋体" w:cs="宋体"/>
                <w:kern w:val="0"/>
                <w:sz w:val="24"/>
                <w:szCs w:val="24"/>
                <w:lang w:val="zh-CN"/>
              </w:rPr>
            </w:pPr>
            <w:r>
              <w:rPr>
                <w:rFonts w:ascii="宋体" w:cs="宋体" w:hint="eastAsia"/>
                <w:kern w:val="0"/>
                <w:sz w:val="24"/>
                <w:szCs w:val="24"/>
                <w:lang w:val="zh-CN"/>
              </w:rPr>
              <w:t>住所：</w:t>
            </w:r>
          </w:p>
        </w:tc>
        <w:tc>
          <w:tcPr>
            <w:tcW w:w="4643" w:type="dxa"/>
            <w:noWrap/>
          </w:tcPr>
          <w:p w:rsidR="007E7C4F" w:rsidRDefault="0006566B">
            <w:pPr>
              <w:widowControl/>
              <w:adjustRightInd w:val="0"/>
              <w:jc w:val="left"/>
              <w:rPr>
                <w:rFonts w:ascii="宋体" w:cs="宋体"/>
                <w:kern w:val="0"/>
                <w:sz w:val="24"/>
                <w:szCs w:val="24"/>
                <w:lang w:val="zh-CN"/>
              </w:rPr>
            </w:pPr>
            <w:r>
              <w:rPr>
                <w:rFonts w:ascii="宋体" w:cs="宋体" w:hint="eastAsia"/>
                <w:kern w:val="0"/>
                <w:sz w:val="24"/>
                <w:szCs w:val="24"/>
                <w:lang w:val="zh-CN"/>
              </w:rPr>
              <w:t>住所：</w:t>
            </w:r>
          </w:p>
        </w:tc>
      </w:tr>
      <w:tr w:rsidR="007E7C4F">
        <w:trPr>
          <w:jc w:val="center"/>
        </w:trPr>
        <w:tc>
          <w:tcPr>
            <w:tcW w:w="4643" w:type="dxa"/>
            <w:noWrap/>
          </w:tcPr>
          <w:p w:rsidR="007E7C4F" w:rsidRDefault="0006566B">
            <w:pPr>
              <w:widowControl/>
              <w:adjustRightInd w:val="0"/>
              <w:jc w:val="left"/>
              <w:rPr>
                <w:rFonts w:ascii="宋体" w:hAnsi="宋体" w:cs="宋体"/>
                <w:kern w:val="0"/>
                <w:sz w:val="24"/>
                <w:szCs w:val="24"/>
                <w:lang w:val="zh-CN"/>
              </w:rPr>
            </w:pPr>
            <w:r>
              <w:rPr>
                <w:rFonts w:ascii="宋体" w:cs="宋体" w:hint="eastAsia"/>
                <w:kern w:val="0"/>
                <w:sz w:val="24"/>
                <w:szCs w:val="24"/>
                <w:lang w:val="zh-CN"/>
              </w:rPr>
              <w:t>日</w:t>
            </w:r>
            <w:r>
              <w:rPr>
                <w:rFonts w:ascii="宋体" w:cs="宋体" w:hint="eastAsia"/>
                <w:kern w:val="0"/>
                <w:sz w:val="24"/>
                <w:szCs w:val="24"/>
                <w:lang w:val="zh-CN"/>
              </w:rPr>
              <w:t xml:space="preserve">    </w:t>
            </w:r>
            <w:r>
              <w:rPr>
                <w:rFonts w:ascii="宋体" w:cs="宋体" w:hint="eastAsia"/>
                <w:kern w:val="0"/>
                <w:sz w:val="24"/>
                <w:szCs w:val="24"/>
                <w:lang w:val="zh-CN"/>
              </w:rPr>
              <w:t>期：</w:t>
            </w:r>
            <w:r>
              <w:rPr>
                <w:rFonts w:ascii="宋体" w:cs="宋体" w:hint="eastAsia"/>
                <w:kern w:val="0"/>
                <w:sz w:val="24"/>
                <w:szCs w:val="24"/>
                <w:lang w:val="zh-CN"/>
              </w:rPr>
              <w:t xml:space="preserve">     </w:t>
            </w:r>
            <w:r>
              <w:rPr>
                <w:rFonts w:ascii="宋体" w:cs="宋体" w:hint="eastAsia"/>
                <w:kern w:val="0"/>
                <w:sz w:val="24"/>
                <w:szCs w:val="24"/>
                <w:lang w:val="zh-CN"/>
              </w:rPr>
              <w:t>年</w:t>
            </w:r>
            <w:r>
              <w:rPr>
                <w:rFonts w:ascii="宋体" w:cs="宋体" w:hint="eastAsia"/>
                <w:kern w:val="0"/>
                <w:sz w:val="24"/>
                <w:szCs w:val="24"/>
                <w:lang w:val="zh-CN"/>
              </w:rPr>
              <w:t xml:space="preserve">    </w:t>
            </w:r>
            <w:r>
              <w:rPr>
                <w:rFonts w:ascii="宋体" w:cs="宋体" w:hint="eastAsia"/>
                <w:kern w:val="0"/>
                <w:sz w:val="24"/>
                <w:szCs w:val="24"/>
                <w:lang w:val="zh-CN"/>
              </w:rPr>
              <w:t>月</w:t>
            </w:r>
            <w:r>
              <w:rPr>
                <w:rFonts w:ascii="宋体" w:cs="宋体" w:hint="eastAsia"/>
                <w:kern w:val="0"/>
                <w:sz w:val="24"/>
                <w:szCs w:val="24"/>
                <w:lang w:val="zh-CN"/>
              </w:rPr>
              <w:t xml:space="preserve">    </w:t>
            </w:r>
            <w:r>
              <w:rPr>
                <w:rFonts w:ascii="宋体" w:cs="宋体" w:hint="eastAsia"/>
                <w:kern w:val="0"/>
                <w:sz w:val="24"/>
                <w:szCs w:val="24"/>
                <w:lang w:val="zh-CN"/>
              </w:rPr>
              <w:t>日</w:t>
            </w:r>
          </w:p>
        </w:tc>
        <w:tc>
          <w:tcPr>
            <w:tcW w:w="4643" w:type="dxa"/>
            <w:noWrap/>
          </w:tcPr>
          <w:p w:rsidR="007E7C4F" w:rsidRDefault="0006566B">
            <w:pPr>
              <w:widowControl/>
              <w:adjustRightInd w:val="0"/>
              <w:jc w:val="left"/>
              <w:rPr>
                <w:rFonts w:ascii="宋体" w:hAnsi="宋体" w:cs="宋体"/>
                <w:kern w:val="0"/>
                <w:sz w:val="24"/>
                <w:szCs w:val="24"/>
                <w:lang w:val="zh-CN"/>
              </w:rPr>
            </w:pPr>
            <w:r>
              <w:rPr>
                <w:rFonts w:ascii="宋体" w:cs="宋体" w:hint="eastAsia"/>
                <w:kern w:val="0"/>
                <w:sz w:val="24"/>
                <w:szCs w:val="24"/>
                <w:lang w:val="zh-CN"/>
              </w:rPr>
              <w:t>日</w:t>
            </w:r>
            <w:r>
              <w:rPr>
                <w:rFonts w:ascii="宋体" w:cs="宋体" w:hint="eastAsia"/>
                <w:kern w:val="0"/>
                <w:sz w:val="24"/>
                <w:szCs w:val="24"/>
                <w:lang w:val="zh-CN"/>
              </w:rPr>
              <w:t xml:space="preserve">    </w:t>
            </w:r>
            <w:r>
              <w:rPr>
                <w:rFonts w:ascii="宋体" w:cs="宋体" w:hint="eastAsia"/>
                <w:kern w:val="0"/>
                <w:sz w:val="24"/>
                <w:szCs w:val="24"/>
                <w:lang w:val="zh-CN"/>
              </w:rPr>
              <w:t>期：</w:t>
            </w:r>
            <w:r>
              <w:rPr>
                <w:rFonts w:ascii="宋体" w:cs="宋体" w:hint="eastAsia"/>
                <w:kern w:val="0"/>
                <w:sz w:val="24"/>
                <w:szCs w:val="24"/>
                <w:lang w:val="zh-CN"/>
              </w:rPr>
              <w:t xml:space="preserve">     </w:t>
            </w:r>
            <w:r>
              <w:rPr>
                <w:rFonts w:ascii="宋体" w:cs="宋体" w:hint="eastAsia"/>
                <w:kern w:val="0"/>
                <w:sz w:val="24"/>
                <w:szCs w:val="24"/>
                <w:lang w:val="zh-CN"/>
              </w:rPr>
              <w:t>年</w:t>
            </w:r>
            <w:r>
              <w:rPr>
                <w:rFonts w:ascii="宋体" w:cs="宋体" w:hint="eastAsia"/>
                <w:kern w:val="0"/>
                <w:sz w:val="24"/>
                <w:szCs w:val="24"/>
                <w:lang w:val="zh-CN"/>
              </w:rPr>
              <w:t xml:space="preserve"> </w:t>
            </w:r>
            <w:r>
              <w:rPr>
                <w:rFonts w:ascii="宋体" w:cs="宋体" w:hint="eastAsia"/>
                <w:kern w:val="0"/>
                <w:sz w:val="24"/>
                <w:szCs w:val="24"/>
                <w:lang w:val="zh-CN"/>
              </w:rPr>
              <w:t xml:space="preserve">   </w:t>
            </w:r>
            <w:r>
              <w:rPr>
                <w:rFonts w:ascii="宋体" w:cs="宋体" w:hint="eastAsia"/>
                <w:kern w:val="0"/>
                <w:sz w:val="24"/>
                <w:szCs w:val="24"/>
                <w:lang w:val="zh-CN"/>
              </w:rPr>
              <w:t>月</w:t>
            </w:r>
            <w:r>
              <w:rPr>
                <w:rFonts w:ascii="宋体" w:cs="宋体" w:hint="eastAsia"/>
                <w:kern w:val="0"/>
                <w:sz w:val="24"/>
                <w:szCs w:val="24"/>
                <w:lang w:val="zh-CN"/>
              </w:rPr>
              <w:t xml:space="preserve">    </w:t>
            </w:r>
            <w:r>
              <w:rPr>
                <w:rFonts w:ascii="宋体" w:cs="宋体" w:hint="eastAsia"/>
                <w:kern w:val="0"/>
                <w:sz w:val="24"/>
                <w:szCs w:val="24"/>
                <w:lang w:val="zh-CN"/>
              </w:rPr>
              <w:t>日</w:t>
            </w:r>
          </w:p>
        </w:tc>
      </w:tr>
    </w:tbl>
    <w:p w:rsidR="007E7C4F" w:rsidRDefault="007E7C4F">
      <w:pPr>
        <w:spacing w:line="360" w:lineRule="auto"/>
        <w:jc w:val="center"/>
        <w:outlineLvl w:val="0"/>
        <w:rPr>
          <w:rFonts w:ascii="黑体" w:eastAsia="黑体" w:hAnsi="黑体"/>
          <w:sz w:val="28"/>
        </w:rPr>
      </w:pPr>
    </w:p>
    <w:p w:rsidR="007E7C4F" w:rsidRDefault="007E7C4F">
      <w:pPr>
        <w:pStyle w:val="af6"/>
        <w:ind w:firstLineChars="0" w:firstLine="0"/>
      </w:pPr>
    </w:p>
    <w:p w:rsidR="007E7C4F" w:rsidRDefault="007E7C4F">
      <w:pPr>
        <w:pStyle w:val="af6"/>
        <w:ind w:firstLineChars="0" w:firstLine="0"/>
      </w:pPr>
    </w:p>
    <w:p w:rsidR="007E7C4F" w:rsidRDefault="007E7C4F">
      <w:pPr>
        <w:pStyle w:val="af6"/>
        <w:ind w:firstLineChars="0" w:firstLine="0"/>
      </w:pPr>
    </w:p>
    <w:p w:rsidR="007E7C4F" w:rsidRDefault="0006566B">
      <w:pPr>
        <w:spacing w:line="360" w:lineRule="auto"/>
        <w:jc w:val="center"/>
        <w:outlineLvl w:val="0"/>
        <w:rPr>
          <w:rFonts w:ascii="黑体" w:eastAsia="黑体" w:hAnsi="黑体"/>
          <w:sz w:val="28"/>
        </w:rPr>
      </w:pPr>
      <w:r>
        <w:rPr>
          <w:rFonts w:ascii="黑体" w:eastAsia="黑体" w:hAnsi="黑体" w:hint="eastAsia"/>
          <w:sz w:val="28"/>
        </w:rPr>
        <w:t>第五章</w:t>
      </w:r>
      <w:r>
        <w:rPr>
          <w:rFonts w:ascii="黑体" w:eastAsia="黑体" w:hAnsi="黑体" w:hint="eastAsia"/>
          <w:sz w:val="28"/>
        </w:rPr>
        <w:t xml:space="preserve"> </w:t>
      </w:r>
      <w:r>
        <w:rPr>
          <w:rFonts w:ascii="黑体" w:eastAsia="黑体" w:hAnsi="黑体" w:hint="eastAsia"/>
          <w:sz w:val="28"/>
        </w:rPr>
        <w:t>合同条款</w:t>
      </w:r>
      <w:bookmarkEnd w:id="77"/>
      <w:bookmarkEnd w:id="78"/>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83" w:name="_Toc80539707"/>
      <w:bookmarkStart w:id="84" w:name="_Toc80369126"/>
      <w:bookmarkStart w:id="85" w:name="_Toc504116384"/>
      <w:bookmarkStart w:id="86" w:name="_Toc55073346"/>
      <w:bookmarkEnd w:id="70"/>
      <w:bookmarkEnd w:id="71"/>
      <w:bookmarkEnd w:id="72"/>
      <w:bookmarkEnd w:id="73"/>
      <w:bookmarkEnd w:id="74"/>
      <w:bookmarkEnd w:id="75"/>
      <w:bookmarkEnd w:id="76"/>
      <w:r>
        <w:rPr>
          <w:rFonts w:ascii="宋体" w:hAnsi="宋体"/>
          <w:b/>
          <w:sz w:val="24"/>
          <w:szCs w:val="24"/>
        </w:rPr>
        <w:t>定义和解释</w:t>
      </w:r>
      <w:bookmarkEnd w:id="83"/>
      <w:bookmarkEnd w:id="84"/>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除另有说明外，下列名词定义和解释按本节所述。</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1.1</w:t>
      </w:r>
      <w:r>
        <w:rPr>
          <w:rFonts w:ascii="宋体" w:hAnsi="宋体"/>
          <w:sz w:val="24"/>
          <w:szCs w:val="24"/>
        </w:rPr>
        <w:t>业主：</w:t>
      </w:r>
      <w:r>
        <w:rPr>
          <w:rFonts w:ascii="宋体" w:hAnsi="宋体" w:cs="宋体" w:hint="eastAsia"/>
          <w:sz w:val="24"/>
          <w:szCs w:val="24"/>
        </w:rPr>
        <w:t>宜兴市公用市政工程有限公司</w:t>
      </w:r>
      <w:r>
        <w:rPr>
          <w:rFonts w:ascii="宋体" w:hAnsi="宋体" w:hint="eastAsia"/>
          <w:sz w:val="24"/>
          <w:szCs w:val="24"/>
        </w:rPr>
        <w:t>。</w:t>
      </w:r>
      <w:r>
        <w:rPr>
          <w:rFonts w:ascii="宋体" w:hAnsi="宋体"/>
          <w:sz w:val="24"/>
          <w:szCs w:val="24"/>
        </w:rPr>
        <w:t>全权负责处理本合同项目的事宜，与</w:t>
      </w:r>
      <w:r>
        <w:rPr>
          <w:rFonts w:ascii="宋体" w:hAnsi="宋体"/>
          <w:sz w:val="24"/>
          <w:szCs w:val="24"/>
        </w:rPr>
        <w:t>“</w:t>
      </w:r>
      <w:r>
        <w:rPr>
          <w:rFonts w:ascii="宋体" w:hAnsi="宋体"/>
          <w:sz w:val="24"/>
          <w:szCs w:val="24"/>
        </w:rPr>
        <w:t>采购人</w:t>
      </w:r>
      <w:r>
        <w:rPr>
          <w:rFonts w:ascii="宋体" w:hAnsi="宋体"/>
          <w:sz w:val="24"/>
          <w:szCs w:val="24"/>
        </w:rPr>
        <w:t>”</w:t>
      </w:r>
      <w:r>
        <w:rPr>
          <w:rFonts w:ascii="宋体" w:hAnsi="宋体" w:hint="eastAsia"/>
          <w:sz w:val="24"/>
          <w:szCs w:val="24"/>
        </w:rPr>
        <w:t>“买方”</w:t>
      </w:r>
      <w:r>
        <w:rPr>
          <w:rFonts w:ascii="宋体" w:hAnsi="宋体" w:hint="eastAsia"/>
          <w:sz w:val="24"/>
          <w:szCs w:val="24"/>
          <w:lang w:val="en-GB"/>
        </w:rPr>
        <w:t>具有相同意义</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1.2</w:t>
      </w:r>
      <w:r>
        <w:rPr>
          <w:rFonts w:ascii="宋体" w:hAnsi="宋体"/>
          <w:sz w:val="24"/>
          <w:szCs w:val="24"/>
        </w:rPr>
        <w:t>工程设计单位：受业主委托，负责工程设计，参与招标和</w:t>
      </w:r>
      <w:r>
        <w:rPr>
          <w:rFonts w:ascii="宋体" w:hAnsi="宋体" w:hint="eastAsia"/>
          <w:sz w:val="24"/>
          <w:szCs w:val="24"/>
        </w:rPr>
        <w:t>技术</w:t>
      </w:r>
      <w:r>
        <w:rPr>
          <w:rFonts w:ascii="宋体" w:hAnsi="宋体"/>
          <w:sz w:val="24"/>
          <w:szCs w:val="24"/>
        </w:rPr>
        <w:t>施工图纸的审查，参加主要设备试验和验收等有关工作。</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1.3</w:t>
      </w:r>
      <w:r>
        <w:rPr>
          <w:rFonts w:ascii="宋体" w:hAnsi="宋体"/>
          <w:sz w:val="24"/>
          <w:szCs w:val="24"/>
        </w:rPr>
        <w:t>安装单位：受业主委托，负责机电设备安装工程的单位。</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1.4</w:t>
      </w:r>
      <w:r>
        <w:rPr>
          <w:rFonts w:ascii="宋体" w:hAnsi="宋体"/>
          <w:sz w:val="24"/>
          <w:szCs w:val="24"/>
        </w:rPr>
        <w:t>中标人：被选中可以签订合同的投标人。</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1.5</w:t>
      </w:r>
      <w:r>
        <w:rPr>
          <w:rFonts w:ascii="宋体" w:hAnsi="宋体"/>
          <w:sz w:val="24"/>
          <w:szCs w:val="24"/>
        </w:rPr>
        <w:t>供应商：</w:t>
      </w:r>
      <w:r>
        <w:rPr>
          <w:rFonts w:ascii="宋体" w:hAnsi="宋体" w:hint="eastAsia"/>
          <w:sz w:val="24"/>
          <w:szCs w:val="24"/>
        </w:rPr>
        <w:t>与“供货方”、“卖方”</w:t>
      </w:r>
      <w:r>
        <w:rPr>
          <w:rFonts w:ascii="宋体" w:hAnsi="宋体" w:hint="eastAsia"/>
          <w:sz w:val="24"/>
          <w:szCs w:val="24"/>
          <w:lang w:val="en-GB"/>
        </w:rPr>
        <w:t>具有相同意义</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6</w:t>
      </w:r>
      <w:r>
        <w:rPr>
          <w:rFonts w:ascii="宋体" w:hAnsi="宋体"/>
          <w:sz w:val="24"/>
          <w:szCs w:val="24"/>
        </w:rPr>
        <w:t>驻厂代表：受业主委派驻供应商工厂负责设备监造的代表。</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7</w:t>
      </w:r>
      <w:r>
        <w:rPr>
          <w:rFonts w:ascii="宋体" w:hAnsi="宋体"/>
          <w:sz w:val="24"/>
          <w:szCs w:val="24"/>
        </w:rPr>
        <w:t>驻工地代表：供应商派驻工地服务的代表。</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8</w:t>
      </w:r>
      <w:r>
        <w:rPr>
          <w:rFonts w:ascii="宋体" w:hAnsi="宋体"/>
          <w:sz w:val="24"/>
          <w:szCs w:val="24"/>
        </w:rPr>
        <w:t>货物：指供应商按合同规定提供给采购人的所有设备、机械、仪器、备品备件、工具和材料（可称</w:t>
      </w:r>
      <w:r>
        <w:rPr>
          <w:rFonts w:ascii="宋体" w:hAnsi="宋体"/>
          <w:sz w:val="24"/>
          <w:szCs w:val="24"/>
        </w:rPr>
        <w:t>“</w:t>
      </w:r>
      <w:r>
        <w:rPr>
          <w:rFonts w:ascii="宋体" w:hAnsi="宋体"/>
          <w:sz w:val="24"/>
          <w:szCs w:val="24"/>
        </w:rPr>
        <w:t>合同设备</w:t>
      </w:r>
      <w:r>
        <w:rPr>
          <w:rFonts w:ascii="宋体" w:hAnsi="宋体"/>
          <w:sz w:val="24"/>
          <w:szCs w:val="24"/>
        </w:rPr>
        <w:t>”</w:t>
      </w:r>
      <w:r>
        <w:rPr>
          <w:rFonts w:ascii="宋体" w:hAnsi="宋体"/>
          <w:sz w:val="24"/>
          <w:szCs w:val="24"/>
        </w:rPr>
        <w:t>），以及所有合同设备的设计、装配、检验、工厂和现场试验、组装、安装、起动、初期运行、验收试验和维修有关的技术文件（下称</w:t>
      </w:r>
      <w:r>
        <w:rPr>
          <w:rFonts w:ascii="宋体" w:hAnsi="宋体"/>
          <w:sz w:val="24"/>
          <w:szCs w:val="24"/>
        </w:rPr>
        <w:t>“</w:t>
      </w:r>
      <w:r>
        <w:rPr>
          <w:rFonts w:ascii="宋体" w:hAnsi="宋体"/>
          <w:sz w:val="24"/>
          <w:szCs w:val="24"/>
        </w:rPr>
        <w:t>技术文件</w:t>
      </w:r>
      <w:r>
        <w:rPr>
          <w:rFonts w:ascii="宋体" w:hAnsi="宋体"/>
          <w:sz w:val="24"/>
          <w:szCs w:val="24"/>
        </w:rPr>
        <w:t>”</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9</w:t>
      </w:r>
      <w:r>
        <w:rPr>
          <w:rFonts w:ascii="宋体" w:hAnsi="宋体"/>
          <w:sz w:val="24"/>
          <w:szCs w:val="24"/>
        </w:rPr>
        <w:t>工地：指货物安装和运行所属工程的所在地。</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1.1</w:t>
      </w:r>
      <w:r>
        <w:rPr>
          <w:rFonts w:ascii="宋体" w:hAnsi="宋体" w:hint="eastAsia"/>
          <w:sz w:val="24"/>
          <w:szCs w:val="24"/>
        </w:rPr>
        <w:t>0</w:t>
      </w:r>
      <w:r>
        <w:rPr>
          <w:rFonts w:ascii="宋体" w:hAnsi="宋体"/>
          <w:sz w:val="24"/>
          <w:szCs w:val="24"/>
        </w:rPr>
        <w:t>验收：指在合同规定的方式下和范围内，验收货物的程序和条件。</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1.1</w:t>
      </w:r>
      <w:r>
        <w:rPr>
          <w:rFonts w:ascii="宋体" w:hAnsi="宋体" w:hint="eastAsia"/>
          <w:sz w:val="24"/>
          <w:szCs w:val="24"/>
        </w:rPr>
        <w:t>1</w:t>
      </w:r>
      <w:r>
        <w:rPr>
          <w:rFonts w:ascii="宋体" w:hAnsi="宋体"/>
          <w:sz w:val="24"/>
          <w:szCs w:val="24"/>
        </w:rPr>
        <w:t>书面形式：指任何手写、打印、印刷的各种函件，包括</w:t>
      </w:r>
      <w:r>
        <w:rPr>
          <w:rFonts w:ascii="宋体" w:hAnsi="宋体"/>
          <w:sz w:val="24"/>
          <w:szCs w:val="24"/>
        </w:rPr>
        <w:t>传真等。又可称</w:t>
      </w:r>
      <w:r>
        <w:rPr>
          <w:rFonts w:ascii="宋体" w:hAnsi="宋体"/>
          <w:sz w:val="24"/>
          <w:szCs w:val="24"/>
        </w:rPr>
        <w:t>“</w:t>
      </w:r>
      <w:r>
        <w:rPr>
          <w:rFonts w:ascii="宋体" w:hAnsi="宋体"/>
          <w:sz w:val="24"/>
          <w:szCs w:val="24"/>
        </w:rPr>
        <w:t>书面通知</w:t>
      </w:r>
      <w:r>
        <w:rPr>
          <w:rFonts w:ascii="宋体" w:hAnsi="宋体"/>
          <w:sz w:val="24"/>
          <w:szCs w:val="24"/>
        </w:rPr>
        <w:t>”</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1.1</w:t>
      </w:r>
      <w:r>
        <w:rPr>
          <w:rFonts w:ascii="宋体" w:hAnsi="宋体" w:hint="eastAsia"/>
          <w:sz w:val="24"/>
          <w:szCs w:val="24"/>
        </w:rPr>
        <w:t>2</w:t>
      </w:r>
      <w:r>
        <w:rPr>
          <w:rFonts w:ascii="宋体" w:hAnsi="宋体"/>
          <w:kern w:val="21"/>
          <w:sz w:val="24"/>
          <w:szCs w:val="24"/>
        </w:rPr>
        <w:t>合同文件：系指</w:t>
      </w:r>
      <w:r>
        <w:rPr>
          <w:rFonts w:ascii="宋体" w:hAnsi="宋体" w:hint="eastAsia"/>
          <w:kern w:val="21"/>
          <w:sz w:val="24"/>
          <w:szCs w:val="24"/>
        </w:rPr>
        <w:t>采购人</w:t>
      </w:r>
      <w:r>
        <w:rPr>
          <w:rFonts w:ascii="宋体" w:hAnsi="宋体"/>
          <w:kern w:val="21"/>
          <w:sz w:val="24"/>
          <w:szCs w:val="24"/>
        </w:rPr>
        <w:t>发布的全部</w:t>
      </w:r>
      <w:r>
        <w:rPr>
          <w:rFonts w:ascii="宋体" w:hAnsi="宋体" w:hint="eastAsia"/>
          <w:kern w:val="21"/>
          <w:sz w:val="24"/>
          <w:szCs w:val="24"/>
        </w:rPr>
        <w:t>比价文件</w:t>
      </w:r>
      <w:r>
        <w:rPr>
          <w:rFonts w:ascii="宋体" w:hAnsi="宋体"/>
          <w:kern w:val="21"/>
          <w:sz w:val="24"/>
          <w:szCs w:val="24"/>
        </w:rPr>
        <w:t>、补充通知及供应商的</w:t>
      </w:r>
      <w:r>
        <w:rPr>
          <w:rFonts w:ascii="宋体" w:hAnsi="宋体" w:hint="eastAsia"/>
          <w:kern w:val="21"/>
          <w:sz w:val="24"/>
          <w:szCs w:val="24"/>
        </w:rPr>
        <w:t>响应文</w:t>
      </w:r>
      <w:r>
        <w:rPr>
          <w:rFonts w:ascii="宋体" w:hAnsi="宋体" w:hint="eastAsia"/>
          <w:sz w:val="24"/>
          <w:szCs w:val="24"/>
        </w:rPr>
        <w:t>件</w:t>
      </w:r>
      <w:r>
        <w:rPr>
          <w:rFonts w:ascii="宋体" w:hAnsi="宋体"/>
          <w:sz w:val="24"/>
          <w:szCs w:val="24"/>
        </w:rPr>
        <w:t>和在</w:t>
      </w:r>
      <w:r>
        <w:rPr>
          <w:rFonts w:ascii="宋体" w:hAnsi="宋体" w:hint="eastAsia"/>
          <w:sz w:val="24"/>
          <w:szCs w:val="24"/>
        </w:rPr>
        <w:t>比价</w:t>
      </w:r>
      <w:r>
        <w:rPr>
          <w:rFonts w:ascii="宋体" w:hAnsi="宋体"/>
          <w:sz w:val="24"/>
          <w:szCs w:val="24"/>
        </w:rPr>
        <w:t>有效期内补充的并被批准的所有书面文件。</w:t>
      </w:r>
      <w:r>
        <w:rPr>
          <w:rFonts w:ascii="宋体" w:hAnsi="宋体" w:hint="eastAsia"/>
          <w:sz w:val="24"/>
          <w:szCs w:val="24"/>
        </w:rPr>
        <w:t>采购人</w:t>
      </w:r>
      <w:r>
        <w:rPr>
          <w:rFonts w:ascii="宋体" w:hAnsi="宋体"/>
          <w:sz w:val="24"/>
          <w:szCs w:val="24"/>
        </w:rPr>
        <w:t>发布的</w:t>
      </w:r>
      <w:r>
        <w:rPr>
          <w:rFonts w:ascii="宋体" w:hAnsi="宋体" w:hint="eastAsia"/>
          <w:sz w:val="24"/>
          <w:szCs w:val="24"/>
        </w:rPr>
        <w:t>成交</w:t>
      </w:r>
      <w:r>
        <w:rPr>
          <w:rFonts w:ascii="宋体" w:hAnsi="宋体"/>
          <w:sz w:val="24"/>
          <w:szCs w:val="24"/>
        </w:rPr>
        <w:t>通知书以及由合同双方共同签署和达成的所有书面协议。</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1.1</w:t>
      </w:r>
      <w:r>
        <w:rPr>
          <w:rFonts w:ascii="宋体" w:hAnsi="宋体" w:hint="eastAsia"/>
          <w:sz w:val="24"/>
          <w:szCs w:val="24"/>
        </w:rPr>
        <w:t>3</w:t>
      </w:r>
      <w:r>
        <w:rPr>
          <w:rFonts w:ascii="宋体" w:hAnsi="宋体"/>
          <w:sz w:val="24"/>
          <w:szCs w:val="24"/>
        </w:rPr>
        <w:t>图纸：凡与合同有关，批准使用的图纸。</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14</w:t>
      </w:r>
      <w:r>
        <w:rPr>
          <w:rFonts w:ascii="宋体" w:hAnsi="宋体" w:hint="eastAsia"/>
          <w:sz w:val="24"/>
          <w:szCs w:val="24"/>
        </w:rPr>
        <w:t>日期：本合同协议书所涉及的日期除特别注明外均为日历日。</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87" w:name="_Toc80369127"/>
      <w:bookmarkStart w:id="88" w:name="_Toc80539708"/>
      <w:r>
        <w:rPr>
          <w:rFonts w:ascii="宋体" w:hAnsi="宋体"/>
          <w:b/>
          <w:sz w:val="24"/>
          <w:szCs w:val="24"/>
        </w:rPr>
        <w:t>合同范围</w:t>
      </w:r>
      <w:bookmarkEnd w:id="87"/>
      <w:bookmarkEnd w:id="88"/>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2.1</w:t>
      </w:r>
      <w:r>
        <w:rPr>
          <w:rFonts w:ascii="宋体" w:hAnsi="宋体"/>
          <w:sz w:val="24"/>
          <w:szCs w:val="24"/>
        </w:rPr>
        <w:t>供应商应负责合同文件中规定的所有合同设备的设计、制造、防腐</w:t>
      </w:r>
      <w:r>
        <w:rPr>
          <w:rFonts w:ascii="宋体" w:hAnsi="宋体" w:hint="eastAsia"/>
          <w:sz w:val="24"/>
          <w:szCs w:val="24"/>
        </w:rPr>
        <w:t>、厂内预组装和</w:t>
      </w:r>
      <w:r>
        <w:rPr>
          <w:rFonts w:ascii="宋体" w:hAnsi="宋体"/>
          <w:sz w:val="24"/>
          <w:szCs w:val="24"/>
        </w:rPr>
        <w:t>出厂试验、包装、运输</w:t>
      </w:r>
      <w:r>
        <w:rPr>
          <w:rFonts w:ascii="宋体" w:hAnsi="宋体" w:hint="eastAsia"/>
          <w:sz w:val="24"/>
          <w:szCs w:val="24"/>
        </w:rPr>
        <w:t>（含保险）</w:t>
      </w:r>
      <w:r>
        <w:rPr>
          <w:rFonts w:ascii="宋体" w:hAnsi="宋体"/>
          <w:sz w:val="24"/>
          <w:szCs w:val="24"/>
        </w:rPr>
        <w:t>、工地现场开箱交接、现场开箱检查；组织设计联络会</w:t>
      </w:r>
      <w:r>
        <w:rPr>
          <w:rFonts w:ascii="宋体" w:hAnsi="宋体" w:hint="eastAsia"/>
          <w:sz w:val="24"/>
          <w:szCs w:val="24"/>
        </w:rPr>
        <w:t>，</w:t>
      </w:r>
      <w:r>
        <w:rPr>
          <w:rFonts w:ascii="宋体" w:hAnsi="宋体"/>
          <w:sz w:val="24"/>
          <w:szCs w:val="24"/>
        </w:rPr>
        <w:t>提供必要的备品备件和专用工具</w:t>
      </w:r>
      <w:r>
        <w:rPr>
          <w:rFonts w:ascii="宋体" w:hAnsi="宋体" w:hint="eastAsia"/>
          <w:sz w:val="24"/>
          <w:szCs w:val="24"/>
        </w:rPr>
        <w:t>、</w:t>
      </w:r>
      <w:r>
        <w:rPr>
          <w:rFonts w:ascii="宋体" w:hAnsi="宋体"/>
          <w:sz w:val="24"/>
          <w:szCs w:val="24"/>
        </w:rPr>
        <w:t>图纸和资料</w:t>
      </w:r>
      <w:r>
        <w:rPr>
          <w:rFonts w:ascii="宋体" w:hAnsi="宋体" w:hint="eastAsia"/>
          <w:sz w:val="24"/>
          <w:szCs w:val="24"/>
        </w:rPr>
        <w:t>，</w:t>
      </w:r>
      <w:r>
        <w:rPr>
          <w:rFonts w:ascii="宋体" w:hAnsi="宋体"/>
          <w:sz w:val="24"/>
          <w:szCs w:val="24"/>
        </w:rPr>
        <w:t>工厂培训和现场技术培训</w:t>
      </w:r>
      <w:r>
        <w:rPr>
          <w:rFonts w:ascii="宋体" w:hAnsi="宋体" w:hint="eastAsia"/>
          <w:sz w:val="24"/>
          <w:szCs w:val="24"/>
        </w:rPr>
        <w:t>，</w:t>
      </w:r>
      <w:r>
        <w:rPr>
          <w:rFonts w:ascii="宋体" w:hAnsi="宋体"/>
          <w:sz w:val="24"/>
          <w:szCs w:val="24"/>
        </w:rPr>
        <w:t>对设备</w:t>
      </w:r>
      <w:r>
        <w:rPr>
          <w:rFonts w:ascii="宋体" w:hAnsi="宋体" w:hint="eastAsia"/>
          <w:sz w:val="24"/>
          <w:szCs w:val="24"/>
        </w:rPr>
        <w:t>进行</w:t>
      </w:r>
      <w:r>
        <w:rPr>
          <w:rFonts w:ascii="宋体" w:hAnsi="宋体"/>
          <w:sz w:val="24"/>
          <w:szCs w:val="24"/>
        </w:rPr>
        <w:t>现场</w:t>
      </w:r>
      <w:r>
        <w:rPr>
          <w:rFonts w:ascii="宋体" w:hAnsi="宋体" w:hint="eastAsia"/>
          <w:sz w:val="24"/>
          <w:szCs w:val="24"/>
        </w:rPr>
        <w:t>指导</w:t>
      </w:r>
      <w:r>
        <w:rPr>
          <w:rFonts w:ascii="宋体" w:hAnsi="宋体"/>
          <w:sz w:val="24"/>
          <w:szCs w:val="24"/>
        </w:rPr>
        <w:t>安装</w:t>
      </w:r>
      <w:r>
        <w:rPr>
          <w:rFonts w:ascii="宋体" w:hAnsi="宋体" w:hint="eastAsia"/>
          <w:sz w:val="24"/>
          <w:szCs w:val="24"/>
        </w:rPr>
        <w:t>，对设备调试、试验、试运行、验收提供技术指导和协调服务。</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2.2</w:t>
      </w:r>
      <w:r>
        <w:rPr>
          <w:rFonts w:ascii="宋体" w:hAnsi="宋体"/>
          <w:sz w:val="24"/>
          <w:szCs w:val="24"/>
        </w:rPr>
        <w:t>本合同供货范围包括了所有合同设备供货服务，但在执行合同过程中如发现有任何漏项和短缺，虽然在</w:t>
      </w:r>
      <w:r>
        <w:rPr>
          <w:rFonts w:ascii="宋体" w:hAnsi="宋体" w:hint="eastAsia"/>
          <w:sz w:val="24"/>
          <w:szCs w:val="24"/>
        </w:rPr>
        <w:t>报价</w:t>
      </w:r>
      <w:r>
        <w:rPr>
          <w:rFonts w:ascii="宋体" w:hAnsi="宋体"/>
          <w:sz w:val="24"/>
          <w:szCs w:val="24"/>
        </w:rPr>
        <w:t>清单中未列入，但确实是供应商为满足合同设备技术规范的要求所必须提供的，经双方核实确认后，供应商</w:t>
      </w:r>
      <w:r>
        <w:rPr>
          <w:rFonts w:ascii="宋体" w:hAnsi="宋体" w:hint="eastAsia"/>
          <w:sz w:val="24"/>
          <w:szCs w:val="24"/>
        </w:rPr>
        <w:t>仍</w:t>
      </w:r>
      <w:r>
        <w:rPr>
          <w:rFonts w:ascii="宋体" w:hAnsi="宋体"/>
          <w:sz w:val="24"/>
          <w:szCs w:val="24"/>
        </w:rPr>
        <w:t>应负责将所缺的设备、资料等补齐，其费用包括在</w:t>
      </w:r>
      <w:r>
        <w:rPr>
          <w:rFonts w:ascii="宋体" w:hAnsi="宋体" w:hint="eastAsia"/>
          <w:sz w:val="24"/>
          <w:szCs w:val="24"/>
        </w:rPr>
        <w:t>设备</w:t>
      </w:r>
      <w:r>
        <w:rPr>
          <w:rFonts w:ascii="宋体" w:hAnsi="宋体"/>
          <w:sz w:val="24"/>
          <w:szCs w:val="24"/>
        </w:rPr>
        <w:t>总价中。</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2.3</w:t>
      </w:r>
      <w:r>
        <w:rPr>
          <w:rFonts w:ascii="宋体" w:hAnsi="宋体"/>
          <w:sz w:val="24"/>
          <w:szCs w:val="24"/>
        </w:rPr>
        <w:t>供应商须保障采购人在中国使用其货物、服务及其任何部分而不受到第三方关于侵犯专利权、商标权或工业设计权的指控</w:t>
      </w:r>
      <w:r>
        <w:rPr>
          <w:rFonts w:ascii="宋体" w:hAnsi="宋体"/>
          <w:sz w:val="24"/>
          <w:szCs w:val="24"/>
        </w:rPr>
        <w:t>，任何第三方如果提出侵权指控，供应商须与第三方交涉并承担可能发生的一切法律和费用责任。</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2.4</w:t>
      </w:r>
      <w:r>
        <w:rPr>
          <w:rFonts w:ascii="宋体" w:hAnsi="宋体"/>
          <w:sz w:val="24"/>
          <w:szCs w:val="24"/>
        </w:rPr>
        <w:t>凡与本合同设备相连接的其它设备装置，供应商有提供接口和技术配合的义务，并不由此而发生合同价格以外的任何费用。</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89" w:name="_Toc80539709"/>
      <w:bookmarkStart w:id="90" w:name="_Toc80369128"/>
      <w:r>
        <w:rPr>
          <w:rFonts w:ascii="宋体" w:hAnsi="宋体"/>
          <w:b/>
          <w:sz w:val="24"/>
          <w:szCs w:val="24"/>
        </w:rPr>
        <w:t>文件的相互关系和书面通知</w:t>
      </w:r>
      <w:bookmarkEnd w:id="89"/>
      <w:bookmarkEnd w:id="90"/>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3.1</w:t>
      </w:r>
      <w:r>
        <w:rPr>
          <w:rFonts w:ascii="宋体" w:hAnsi="宋体"/>
          <w:sz w:val="24"/>
          <w:szCs w:val="24"/>
        </w:rPr>
        <w:t>构成合同文件的各部分是相互补充的，</w:t>
      </w:r>
      <w:r>
        <w:rPr>
          <w:rFonts w:ascii="宋体" w:hAnsi="宋体" w:hint="eastAsia"/>
          <w:sz w:val="24"/>
          <w:szCs w:val="24"/>
        </w:rPr>
        <w:t>供应商</w:t>
      </w:r>
      <w:r>
        <w:rPr>
          <w:rFonts w:ascii="宋体" w:hAnsi="宋体"/>
          <w:sz w:val="24"/>
          <w:szCs w:val="24"/>
        </w:rPr>
        <w:t>对文件有疑问时，</w:t>
      </w:r>
      <w:r>
        <w:rPr>
          <w:rFonts w:ascii="宋体" w:hAnsi="宋体" w:hint="eastAsia"/>
          <w:sz w:val="24"/>
          <w:szCs w:val="24"/>
        </w:rPr>
        <w:t>由采购人负责解释。</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3.2</w:t>
      </w:r>
      <w:r>
        <w:rPr>
          <w:rFonts w:ascii="宋体" w:hAnsi="宋体"/>
          <w:sz w:val="24"/>
          <w:szCs w:val="24"/>
        </w:rPr>
        <w:t>由于合同文件出现矛盾而造成供应商增加费用，且是供应商不能预料到的，由双方协商解决，</w:t>
      </w:r>
      <w:r>
        <w:rPr>
          <w:rFonts w:ascii="宋体" w:hAnsi="宋体" w:hint="eastAsia"/>
          <w:sz w:val="24"/>
          <w:szCs w:val="24"/>
        </w:rPr>
        <w:t>并须</w:t>
      </w:r>
      <w:r>
        <w:rPr>
          <w:rFonts w:ascii="宋体" w:hAnsi="宋体"/>
          <w:sz w:val="24"/>
          <w:szCs w:val="24"/>
        </w:rPr>
        <w:t>经采购人确认。</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3.3</w:t>
      </w:r>
      <w:r>
        <w:rPr>
          <w:rFonts w:ascii="宋体" w:hAnsi="宋体"/>
          <w:sz w:val="24"/>
          <w:szCs w:val="24"/>
        </w:rPr>
        <w:t>图纸和文字发生矛盾时，以文字说明为准。前后文件有矛盾时，不同文件按排</w:t>
      </w:r>
      <w:r>
        <w:rPr>
          <w:rFonts w:ascii="宋体" w:hAnsi="宋体"/>
          <w:sz w:val="24"/>
          <w:szCs w:val="24"/>
        </w:rPr>
        <w:lastRenderedPageBreak/>
        <w:t>列顺序以前者为主，</w:t>
      </w:r>
      <w:r>
        <w:rPr>
          <w:rFonts w:ascii="宋体" w:hAnsi="宋体"/>
          <w:sz w:val="24"/>
          <w:szCs w:val="24"/>
        </w:rPr>
        <w:t>同一文件按文件形成时间以后者为准。在合同实施过程中，合同双方的一切联系、通知、均以书面文字为准。采购人签署的质量合格证书</w:t>
      </w:r>
      <w:r>
        <w:rPr>
          <w:rFonts w:ascii="宋体" w:hAnsi="宋体" w:hint="eastAsia"/>
          <w:sz w:val="24"/>
          <w:szCs w:val="24"/>
        </w:rPr>
        <w:t>、</w:t>
      </w:r>
      <w:r>
        <w:rPr>
          <w:rFonts w:ascii="宋体" w:hAnsi="宋体"/>
          <w:sz w:val="24"/>
          <w:szCs w:val="24"/>
        </w:rPr>
        <w:t>单项工作验收证书以及合同双方共同签署的其它文件，都属于合同补充文件。</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91" w:name="_Toc80369129"/>
      <w:bookmarkStart w:id="92" w:name="_Toc80539710"/>
      <w:r>
        <w:rPr>
          <w:rFonts w:ascii="宋体" w:hAnsi="宋体"/>
          <w:b/>
          <w:sz w:val="24"/>
          <w:szCs w:val="24"/>
        </w:rPr>
        <w:t>标准和单位</w:t>
      </w:r>
      <w:bookmarkEnd w:id="91"/>
      <w:bookmarkEnd w:id="92"/>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4</w:t>
      </w:r>
      <w:r>
        <w:rPr>
          <w:rFonts w:ascii="宋体" w:hAnsi="宋体"/>
          <w:sz w:val="24"/>
          <w:szCs w:val="24"/>
        </w:rPr>
        <w:t>.1</w:t>
      </w:r>
      <w:r>
        <w:rPr>
          <w:rFonts w:ascii="宋体" w:hAnsi="宋体"/>
          <w:sz w:val="24"/>
          <w:szCs w:val="24"/>
        </w:rPr>
        <w:t>完成合同文件规定的工作所需要的标准，应按</w:t>
      </w:r>
      <w:r>
        <w:rPr>
          <w:rFonts w:ascii="宋体" w:hAnsi="宋体" w:hint="eastAsia"/>
          <w:sz w:val="24"/>
          <w:szCs w:val="24"/>
        </w:rPr>
        <w:t>技术协议书</w:t>
      </w:r>
      <w:r>
        <w:rPr>
          <w:rFonts w:ascii="宋体" w:hAnsi="宋体"/>
          <w:sz w:val="24"/>
          <w:szCs w:val="24"/>
        </w:rPr>
        <w:t>的规定执行。如采用与规定标准相当的其它标准时，应附有具体说明，并经采购人书面同意。</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4</w:t>
      </w:r>
      <w:r>
        <w:rPr>
          <w:rFonts w:ascii="宋体" w:hAnsi="宋体"/>
          <w:sz w:val="24"/>
          <w:szCs w:val="24"/>
        </w:rPr>
        <w:t>.2</w:t>
      </w:r>
      <w:r>
        <w:rPr>
          <w:rFonts w:ascii="宋体" w:hAnsi="宋体"/>
          <w:sz w:val="24"/>
          <w:szCs w:val="24"/>
        </w:rPr>
        <w:t>一律使用中华人民共和国法定计量单位及国际单位制。</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93" w:name="_Toc80369130"/>
      <w:bookmarkStart w:id="94" w:name="_Toc80539711"/>
      <w:bookmarkEnd w:id="85"/>
      <w:bookmarkEnd w:id="86"/>
      <w:r>
        <w:rPr>
          <w:rFonts w:ascii="宋体" w:hAnsi="宋体" w:hint="eastAsia"/>
          <w:b/>
          <w:sz w:val="24"/>
          <w:szCs w:val="24"/>
        </w:rPr>
        <w:t>交货进度</w:t>
      </w:r>
      <w:bookmarkEnd w:id="93"/>
      <w:bookmarkEnd w:id="94"/>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5</w:t>
      </w:r>
      <w:r>
        <w:rPr>
          <w:rFonts w:ascii="宋体" w:hAnsi="宋体"/>
          <w:sz w:val="24"/>
          <w:szCs w:val="24"/>
        </w:rPr>
        <w:t>.</w:t>
      </w:r>
      <w:r>
        <w:rPr>
          <w:rFonts w:ascii="宋体" w:hAnsi="宋体" w:hint="eastAsia"/>
          <w:sz w:val="24"/>
          <w:szCs w:val="24"/>
        </w:rPr>
        <w:t>1</w:t>
      </w:r>
      <w:r>
        <w:rPr>
          <w:rFonts w:ascii="宋体" w:hAnsi="宋体" w:hint="eastAsia"/>
          <w:sz w:val="24"/>
          <w:szCs w:val="24"/>
        </w:rPr>
        <w:t>合同设备交货进度待定，具体交货日期在技术联络会上确定，分批交货，接到采购人通知后</w:t>
      </w:r>
      <w:r>
        <w:rPr>
          <w:rFonts w:ascii="宋体" w:hAnsi="宋体" w:hint="eastAsia"/>
          <w:sz w:val="24"/>
          <w:szCs w:val="24"/>
        </w:rPr>
        <w:t>30</w:t>
      </w:r>
      <w:r>
        <w:rPr>
          <w:rFonts w:ascii="宋体" w:hAnsi="宋体" w:hint="eastAsia"/>
          <w:sz w:val="24"/>
          <w:szCs w:val="24"/>
        </w:rPr>
        <w:t>天内送达</w:t>
      </w:r>
      <w:r>
        <w:rPr>
          <w:rFonts w:ascii="宋体" w:hAnsi="宋体" w:hint="eastAsia"/>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5.2</w:t>
      </w:r>
      <w:r>
        <w:rPr>
          <w:rFonts w:ascii="宋体" w:hAnsi="宋体"/>
          <w:sz w:val="24"/>
          <w:szCs w:val="24"/>
        </w:rPr>
        <w:t>因</w:t>
      </w:r>
      <w:r>
        <w:rPr>
          <w:rFonts w:ascii="宋体" w:hAnsi="宋体" w:hint="eastAsia"/>
          <w:sz w:val="24"/>
          <w:szCs w:val="24"/>
        </w:rPr>
        <w:t>采购人</w:t>
      </w:r>
      <w:r>
        <w:rPr>
          <w:rFonts w:ascii="宋体" w:hAnsi="宋体"/>
          <w:sz w:val="24"/>
          <w:szCs w:val="24"/>
        </w:rPr>
        <w:t>要求推迟或提前交货，供应商不得拒绝，也不增加费用</w:t>
      </w:r>
      <w:r>
        <w:rPr>
          <w:rFonts w:ascii="宋体" w:hAnsi="宋体" w:hint="eastAsia"/>
          <w:sz w:val="24"/>
          <w:szCs w:val="24"/>
        </w:rPr>
        <w:t>。</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95" w:name="_Toc80369131"/>
      <w:bookmarkStart w:id="96" w:name="_Toc80539712"/>
      <w:r>
        <w:rPr>
          <w:rFonts w:ascii="宋体" w:hAnsi="宋体" w:hint="eastAsia"/>
          <w:b/>
          <w:sz w:val="24"/>
          <w:szCs w:val="24"/>
        </w:rPr>
        <w:t>付款办法和付款方式</w:t>
      </w:r>
      <w:bookmarkEnd w:id="95"/>
      <w:bookmarkEnd w:id="96"/>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6.1</w:t>
      </w:r>
      <w:r>
        <w:rPr>
          <w:rFonts w:ascii="宋体" w:hAnsi="宋体" w:hint="eastAsia"/>
          <w:sz w:val="24"/>
          <w:szCs w:val="24"/>
        </w:rPr>
        <w:t>付款办法</w:t>
      </w:r>
    </w:p>
    <w:p w:rsidR="007E7C4F" w:rsidRDefault="0006566B">
      <w:pPr>
        <w:pStyle w:val="affffffff3"/>
        <w:widowControl/>
        <w:numPr>
          <w:ilvl w:val="0"/>
          <w:numId w:val="29"/>
        </w:numPr>
        <w:snapToGrid w:val="0"/>
        <w:spacing w:line="300" w:lineRule="exact"/>
        <w:ind w:firstLineChars="0"/>
        <w:rPr>
          <w:sz w:val="24"/>
          <w:szCs w:val="24"/>
        </w:rPr>
      </w:pPr>
      <w:r>
        <w:rPr>
          <w:rFonts w:ascii="宋体" w:hAnsi="宋体" w:cs="宋体" w:hint="eastAsia"/>
          <w:sz w:val="24"/>
        </w:rPr>
        <w:t>本合同总价为：</w:t>
      </w:r>
      <w:r>
        <w:rPr>
          <w:rFonts w:ascii="宋体" w:hAnsi="宋体" w:hint="eastAsia"/>
          <w:bCs/>
          <w:sz w:val="24"/>
        </w:rPr>
        <w:t>人民币</w:t>
      </w:r>
      <w:r>
        <w:rPr>
          <w:rFonts w:ascii="宋体" w:hAnsi="宋体" w:hint="eastAsia"/>
          <w:bCs/>
          <w:sz w:val="24"/>
        </w:rPr>
        <w:t xml:space="preserve"> (</w:t>
      </w:r>
      <w:r>
        <w:rPr>
          <w:rFonts w:ascii="宋体" w:hAnsi="宋体" w:hint="eastAsia"/>
          <w:bCs/>
          <w:sz w:val="24"/>
        </w:rPr>
        <w:t>大写</w:t>
      </w:r>
      <w:r>
        <w:rPr>
          <w:rFonts w:ascii="宋体" w:hAnsi="宋体" w:hint="eastAsia"/>
          <w:bCs/>
          <w:sz w:val="24"/>
        </w:rPr>
        <w:t>):(</w:t>
      </w:r>
      <w:r>
        <w:rPr>
          <w:rFonts w:ascii="宋体" w:hAnsi="宋体" w:hint="eastAsia"/>
          <w:bCs/>
          <w:sz w:val="24"/>
        </w:rPr>
        <w:t>小写￥元</w:t>
      </w:r>
      <w:r>
        <w:rPr>
          <w:rFonts w:ascii="宋体" w:hAnsi="宋体" w:hint="eastAsia"/>
          <w:bCs/>
          <w:sz w:val="24"/>
        </w:rPr>
        <w:t>)</w:t>
      </w:r>
      <w:r>
        <w:rPr>
          <w:rFonts w:ascii="宋体" w:hAnsi="宋体" w:hint="eastAsia"/>
          <w:bCs/>
          <w:sz w:val="24"/>
        </w:rPr>
        <w:t>，以上为含税价。不含税价为￥元，税金为￥元，增值税税率为</w:t>
      </w:r>
      <w:r>
        <w:rPr>
          <w:rFonts w:ascii="宋体" w:hAnsi="宋体" w:hint="eastAsia"/>
          <w:bCs/>
          <w:sz w:val="24"/>
        </w:rPr>
        <w:t>%</w:t>
      </w:r>
      <w:r>
        <w:rPr>
          <w:rFonts w:hint="eastAsia"/>
          <w:sz w:val="24"/>
          <w:szCs w:val="24"/>
        </w:rPr>
        <w:t>。</w:t>
      </w:r>
    </w:p>
    <w:p w:rsidR="007E7C4F" w:rsidRDefault="0006566B">
      <w:pPr>
        <w:pStyle w:val="affffffff3"/>
        <w:widowControl/>
        <w:numPr>
          <w:ilvl w:val="0"/>
          <w:numId w:val="29"/>
        </w:numPr>
        <w:snapToGrid w:val="0"/>
        <w:spacing w:line="300" w:lineRule="exact"/>
        <w:ind w:firstLineChars="0"/>
        <w:rPr>
          <w:sz w:val="24"/>
          <w:szCs w:val="24"/>
        </w:rPr>
      </w:pPr>
      <w:r>
        <w:rPr>
          <w:sz w:val="24"/>
          <w:szCs w:val="24"/>
        </w:rPr>
        <w:t>交货款</w:t>
      </w:r>
      <w:r>
        <w:rPr>
          <w:rFonts w:hint="eastAsia"/>
          <w:sz w:val="24"/>
          <w:szCs w:val="24"/>
        </w:rPr>
        <w:t>：根据现场施工进度，在每批设备运抵现场交货验收后由供应商提交相应金额的增值税专用发票，</w:t>
      </w:r>
      <w:r>
        <w:rPr>
          <w:rFonts w:ascii="宋体" w:hAnsi="宋体" w:hint="eastAsia"/>
          <w:color w:val="000000"/>
          <w:sz w:val="24"/>
          <w:szCs w:val="24"/>
        </w:rPr>
        <w:t>经</w:t>
      </w:r>
      <w:r>
        <w:rPr>
          <w:rFonts w:ascii="宋体" w:hAnsi="宋体" w:hint="eastAsia"/>
          <w:color w:val="000000"/>
          <w:sz w:val="24"/>
          <w:szCs w:val="24"/>
        </w:rPr>
        <w:t>财务</w:t>
      </w:r>
      <w:r>
        <w:rPr>
          <w:rFonts w:ascii="宋体" w:hAnsi="宋体" w:hint="eastAsia"/>
          <w:color w:val="000000"/>
          <w:sz w:val="24"/>
          <w:szCs w:val="24"/>
        </w:rPr>
        <w:t>入账</w:t>
      </w:r>
      <w:r>
        <w:rPr>
          <w:rFonts w:hint="eastAsia"/>
          <w:sz w:val="24"/>
          <w:szCs w:val="24"/>
        </w:rPr>
        <w:t>后</w:t>
      </w:r>
      <w:r>
        <w:rPr>
          <w:rFonts w:hint="eastAsia"/>
          <w:sz w:val="24"/>
          <w:szCs w:val="24"/>
        </w:rPr>
        <w:t>3</w:t>
      </w:r>
      <w:r>
        <w:rPr>
          <w:rFonts w:hint="eastAsia"/>
          <w:sz w:val="24"/>
          <w:szCs w:val="24"/>
        </w:rPr>
        <w:t>个</w:t>
      </w:r>
      <w:r>
        <w:rPr>
          <w:rFonts w:hint="eastAsia"/>
          <w:sz w:val="24"/>
          <w:szCs w:val="24"/>
        </w:rPr>
        <w:t>月</w:t>
      </w:r>
      <w:r>
        <w:rPr>
          <w:rFonts w:hint="eastAsia"/>
          <w:sz w:val="24"/>
          <w:szCs w:val="24"/>
        </w:rPr>
        <w:t>内支付该批设备价款的</w:t>
      </w:r>
      <w:r>
        <w:rPr>
          <w:rFonts w:hint="eastAsia"/>
          <w:sz w:val="24"/>
          <w:szCs w:val="24"/>
        </w:rPr>
        <w:t>60%</w:t>
      </w:r>
      <w:r>
        <w:rPr>
          <w:sz w:val="24"/>
          <w:szCs w:val="24"/>
        </w:rPr>
        <w:t>。</w:t>
      </w:r>
    </w:p>
    <w:p w:rsidR="007E7C4F" w:rsidRDefault="0006566B">
      <w:pPr>
        <w:pStyle w:val="affffffff3"/>
        <w:widowControl/>
        <w:numPr>
          <w:ilvl w:val="0"/>
          <w:numId w:val="29"/>
        </w:numPr>
        <w:snapToGrid w:val="0"/>
        <w:spacing w:line="300" w:lineRule="exact"/>
        <w:ind w:firstLineChars="0"/>
        <w:rPr>
          <w:sz w:val="24"/>
          <w:szCs w:val="24"/>
        </w:rPr>
      </w:pPr>
      <w:r>
        <w:rPr>
          <w:sz w:val="24"/>
          <w:szCs w:val="24"/>
        </w:rPr>
        <w:t>投运款</w:t>
      </w:r>
      <w:r>
        <w:rPr>
          <w:rFonts w:hint="eastAsia"/>
          <w:sz w:val="24"/>
          <w:szCs w:val="24"/>
        </w:rPr>
        <w:t>：设备安装调试完成验收合格，无质量遗留问题，在</w:t>
      </w:r>
      <w:r>
        <w:rPr>
          <w:rFonts w:hint="eastAsia"/>
          <w:sz w:val="24"/>
          <w:szCs w:val="24"/>
        </w:rPr>
        <w:t>2</w:t>
      </w:r>
      <w:r>
        <w:rPr>
          <w:rFonts w:hint="eastAsia"/>
          <w:sz w:val="24"/>
          <w:szCs w:val="24"/>
        </w:rPr>
        <w:t>个</w:t>
      </w:r>
      <w:r>
        <w:rPr>
          <w:rFonts w:hint="eastAsia"/>
          <w:sz w:val="24"/>
          <w:szCs w:val="24"/>
        </w:rPr>
        <w:t>月</w:t>
      </w:r>
      <w:r>
        <w:rPr>
          <w:rFonts w:hint="eastAsia"/>
          <w:sz w:val="24"/>
          <w:szCs w:val="24"/>
        </w:rPr>
        <w:t>内支付设备款的</w:t>
      </w:r>
      <w:r>
        <w:rPr>
          <w:rFonts w:hint="eastAsia"/>
          <w:sz w:val="24"/>
          <w:szCs w:val="24"/>
        </w:rPr>
        <w:t>30%</w:t>
      </w:r>
      <w:r>
        <w:rPr>
          <w:sz w:val="24"/>
          <w:szCs w:val="24"/>
        </w:rPr>
        <w:t>。</w:t>
      </w:r>
    </w:p>
    <w:p w:rsidR="007E7C4F" w:rsidRDefault="0006566B">
      <w:pPr>
        <w:pStyle w:val="affffffff3"/>
        <w:widowControl/>
        <w:numPr>
          <w:ilvl w:val="0"/>
          <w:numId w:val="29"/>
        </w:numPr>
        <w:snapToGrid w:val="0"/>
        <w:spacing w:line="300" w:lineRule="exact"/>
        <w:ind w:firstLineChars="0"/>
        <w:rPr>
          <w:sz w:val="24"/>
          <w:szCs w:val="24"/>
        </w:rPr>
      </w:pPr>
      <w:r>
        <w:rPr>
          <w:sz w:val="24"/>
          <w:szCs w:val="24"/>
        </w:rPr>
        <w:t>质量保证金</w:t>
      </w:r>
      <w:r>
        <w:rPr>
          <w:rFonts w:hint="eastAsia"/>
          <w:sz w:val="24"/>
          <w:szCs w:val="24"/>
        </w:rPr>
        <w:t>：合同总金额的</w:t>
      </w:r>
      <w:r>
        <w:rPr>
          <w:rFonts w:hint="eastAsia"/>
          <w:sz w:val="24"/>
          <w:szCs w:val="24"/>
        </w:rPr>
        <w:t>10%</w:t>
      </w:r>
      <w:r>
        <w:rPr>
          <w:rFonts w:hint="eastAsia"/>
          <w:sz w:val="24"/>
          <w:szCs w:val="24"/>
        </w:rPr>
        <w:t>。待全部合同设备质量保证期满一年后（自设备安装调试完</w:t>
      </w:r>
      <w:r>
        <w:rPr>
          <w:rFonts w:hint="eastAsia"/>
          <w:sz w:val="24"/>
          <w:szCs w:val="24"/>
        </w:rPr>
        <w:t>成验收合格起计算），无质量问题的，在</w:t>
      </w:r>
      <w:r>
        <w:rPr>
          <w:rFonts w:hint="eastAsia"/>
          <w:sz w:val="24"/>
          <w:szCs w:val="24"/>
        </w:rPr>
        <w:t>30</w:t>
      </w:r>
      <w:r>
        <w:rPr>
          <w:rFonts w:hint="eastAsia"/>
          <w:sz w:val="24"/>
          <w:szCs w:val="24"/>
        </w:rPr>
        <w:t>个工作日内支付</w:t>
      </w:r>
      <w:r>
        <w:rPr>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6.2</w:t>
      </w:r>
      <w:r>
        <w:rPr>
          <w:rFonts w:ascii="宋体" w:hAnsi="宋体"/>
          <w:sz w:val="24"/>
          <w:szCs w:val="24"/>
        </w:rPr>
        <w:t>付款方式：银行转账</w:t>
      </w:r>
      <w:r>
        <w:rPr>
          <w:rFonts w:ascii="宋体" w:hAnsi="宋体" w:hint="eastAsia"/>
          <w:sz w:val="24"/>
          <w:szCs w:val="24"/>
        </w:rPr>
        <w:t>或现金支票</w:t>
      </w:r>
      <w:r>
        <w:rPr>
          <w:rFonts w:ascii="宋体" w:hAnsi="宋体"/>
          <w:sz w:val="24"/>
          <w:szCs w:val="24"/>
        </w:rPr>
        <w:t>方式支付。</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6.3</w:t>
      </w:r>
      <w:r>
        <w:rPr>
          <w:rFonts w:ascii="宋体" w:hAnsi="宋体" w:hint="eastAsia"/>
          <w:sz w:val="24"/>
          <w:szCs w:val="24"/>
        </w:rPr>
        <w:t>履约保证金的退还：履约保证金为合同价的</w:t>
      </w:r>
      <w:r>
        <w:rPr>
          <w:rFonts w:ascii="宋体" w:hAnsi="宋体" w:hint="eastAsia"/>
          <w:sz w:val="24"/>
          <w:szCs w:val="24"/>
        </w:rPr>
        <w:t>10%</w:t>
      </w:r>
      <w:r>
        <w:rPr>
          <w:rFonts w:ascii="宋体" w:hAnsi="宋体" w:hint="eastAsia"/>
          <w:sz w:val="24"/>
          <w:szCs w:val="24"/>
        </w:rPr>
        <w:t>，于供货完毕设备安装调试完验收合格后的三十个工作</w:t>
      </w:r>
      <w:r>
        <w:rPr>
          <w:rFonts w:ascii="宋体" w:hAnsi="宋体" w:hint="eastAsia"/>
          <w:sz w:val="24"/>
          <w:szCs w:val="24"/>
        </w:rPr>
        <w:t>日</w:t>
      </w:r>
      <w:r>
        <w:rPr>
          <w:rFonts w:ascii="宋体" w:hAnsi="宋体"/>
          <w:sz w:val="24"/>
          <w:szCs w:val="24"/>
        </w:rPr>
        <w:t>内</w:t>
      </w:r>
      <w:r>
        <w:rPr>
          <w:rFonts w:ascii="宋体" w:hAnsi="宋体" w:hint="eastAsia"/>
          <w:color w:val="000000"/>
          <w:sz w:val="24"/>
          <w:szCs w:val="24"/>
        </w:rPr>
        <w:t>无息</w:t>
      </w:r>
      <w:r>
        <w:rPr>
          <w:rFonts w:ascii="宋体" w:hAnsi="宋体" w:hint="eastAsia"/>
          <w:sz w:val="24"/>
          <w:szCs w:val="24"/>
        </w:rPr>
        <w:t>退还</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6.4</w:t>
      </w:r>
      <w:r>
        <w:rPr>
          <w:rFonts w:ascii="宋体" w:hAnsi="宋体" w:hint="eastAsia"/>
          <w:sz w:val="24"/>
          <w:szCs w:val="24"/>
        </w:rPr>
        <w:t>采购人可根据需要召集技术联络会，</w:t>
      </w:r>
      <w:r>
        <w:rPr>
          <w:rFonts w:ascii="宋体" w:hAnsi="宋体"/>
          <w:sz w:val="24"/>
          <w:szCs w:val="24"/>
        </w:rPr>
        <w:t>供应商应按时参加</w:t>
      </w:r>
      <w:r>
        <w:rPr>
          <w:rFonts w:ascii="宋体" w:hAnsi="宋体" w:hint="eastAsia"/>
          <w:sz w:val="24"/>
          <w:szCs w:val="24"/>
        </w:rPr>
        <w:t>，</w:t>
      </w:r>
      <w:r>
        <w:rPr>
          <w:rFonts w:ascii="宋体" w:hAnsi="宋体"/>
          <w:sz w:val="24"/>
          <w:szCs w:val="24"/>
        </w:rPr>
        <w:t>且不得增加任何费用</w:t>
      </w:r>
      <w:r>
        <w:rPr>
          <w:rFonts w:ascii="宋体" w:hAnsi="宋体" w:hint="eastAsia"/>
          <w:sz w:val="24"/>
          <w:szCs w:val="24"/>
        </w:rPr>
        <w:t>。</w:t>
      </w:r>
    </w:p>
    <w:p w:rsidR="007E7C4F" w:rsidRDefault="0006566B">
      <w:pPr>
        <w:pStyle w:val="aff5"/>
        <w:spacing w:line="300" w:lineRule="exact"/>
        <w:ind w:firstLineChars="200" w:firstLine="480"/>
        <w:rPr>
          <w:b w:val="0"/>
          <w:bCs/>
          <w:sz w:val="24"/>
          <w:szCs w:val="24"/>
        </w:rPr>
      </w:pPr>
      <w:r>
        <w:rPr>
          <w:rFonts w:ascii="宋体" w:hAnsi="宋体" w:hint="eastAsia"/>
          <w:b w:val="0"/>
          <w:bCs/>
          <w:sz w:val="24"/>
          <w:szCs w:val="24"/>
        </w:rPr>
        <w:t>6.5</w:t>
      </w:r>
      <w:r>
        <w:rPr>
          <w:rFonts w:ascii="宋体" w:hAnsi="宋体"/>
          <w:b w:val="0"/>
          <w:bCs/>
          <w:sz w:val="24"/>
          <w:szCs w:val="24"/>
        </w:rPr>
        <w:t>供应商不得</w:t>
      </w:r>
      <w:r>
        <w:rPr>
          <w:rFonts w:ascii="宋体" w:hAnsi="宋体" w:hint="eastAsia"/>
          <w:b w:val="0"/>
          <w:bCs/>
          <w:sz w:val="24"/>
          <w:szCs w:val="24"/>
        </w:rPr>
        <w:t>日内无息退还。</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97" w:name="_Toc80369132"/>
      <w:bookmarkStart w:id="98" w:name="_Toc80539713"/>
      <w:r>
        <w:rPr>
          <w:rFonts w:ascii="宋体" w:hAnsi="宋体"/>
          <w:b/>
          <w:sz w:val="24"/>
          <w:szCs w:val="24"/>
        </w:rPr>
        <w:t>设计联络会议与设计修改</w:t>
      </w:r>
      <w:bookmarkEnd w:id="97"/>
      <w:bookmarkEnd w:id="98"/>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7</w:t>
      </w:r>
      <w:r>
        <w:rPr>
          <w:rFonts w:ascii="宋体" w:hAnsi="宋体"/>
          <w:sz w:val="24"/>
          <w:szCs w:val="24"/>
        </w:rPr>
        <w:t>.1</w:t>
      </w:r>
      <w:r>
        <w:rPr>
          <w:rFonts w:ascii="宋体" w:hAnsi="宋体"/>
          <w:sz w:val="24"/>
          <w:szCs w:val="24"/>
        </w:rPr>
        <w:t>在合同有效期间，涉及合同中设备设计性能及设备的必要增减等主要技术问题由采购人、工程设计单位和供应商参加的设计联络会议讨论，形成书面文件，三方签字后生效。</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7</w:t>
      </w:r>
      <w:r>
        <w:rPr>
          <w:rFonts w:ascii="宋体" w:hAnsi="宋体"/>
          <w:sz w:val="24"/>
          <w:szCs w:val="24"/>
        </w:rPr>
        <w:t>.</w:t>
      </w:r>
      <w:r>
        <w:rPr>
          <w:rFonts w:ascii="宋体" w:hAnsi="宋体" w:hint="eastAsia"/>
          <w:sz w:val="24"/>
          <w:szCs w:val="24"/>
        </w:rPr>
        <w:t>2</w:t>
      </w:r>
      <w:r>
        <w:rPr>
          <w:rFonts w:ascii="宋体" w:hAnsi="宋体"/>
          <w:sz w:val="24"/>
          <w:szCs w:val="24"/>
        </w:rPr>
        <w:t>在合同有效期内除设计联络会之外，由采购人、工程设计单位和供应商三方同意的技术条款补充或修改，亦应形成书面文件，由三方代表签字后，方能生效。</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7.3</w:t>
      </w:r>
      <w:r>
        <w:rPr>
          <w:rFonts w:ascii="宋体" w:hAnsi="宋体"/>
          <w:sz w:val="24"/>
          <w:szCs w:val="24"/>
        </w:rPr>
        <w:t>设计联络会计划召开两次</w:t>
      </w:r>
      <w:r>
        <w:rPr>
          <w:rFonts w:ascii="宋体" w:hAnsi="宋体" w:hint="eastAsia"/>
          <w:sz w:val="24"/>
          <w:szCs w:val="24"/>
        </w:rPr>
        <w:t>，均</w:t>
      </w:r>
      <w:r>
        <w:rPr>
          <w:rFonts w:ascii="宋体" w:hAnsi="宋体"/>
          <w:sz w:val="24"/>
          <w:szCs w:val="24"/>
        </w:rPr>
        <w:t>在供应商工厂召开</w:t>
      </w:r>
      <w:r>
        <w:rPr>
          <w:rFonts w:ascii="宋体" w:hAnsi="宋体" w:hint="eastAsia"/>
          <w:sz w:val="24"/>
          <w:szCs w:val="24"/>
        </w:rPr>
        <w:t>，</w:t>
      </w:r>
      <w:r>
        <w:rPr>
          <w:rFonts w:ascii="宋体" w:hAnsi="宋体"/>
          <w:sz w:val="24"/>
          <w:szCs w:val="24"/>
        </w:rPr>
        <w:t>设计联络会的所有费用（包括会务及食宿等费用）已包含在合同总价中，由供应商承担。设计联络会</w:t>
      </w:r>
      <w:r>
        <w:rPr>
          <w:rFonts w:ascii="宋体" w:hAnsi="宋体" w:hint="eastAsia"/>
          <w:sz w:val="24"/>
          <w:szCs w:val="24"/>
        </w:rPr>
        <w:t>具体时间由双方另行商定。</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7</w:t>
      </w:r>
      <w:r>
        <w:rPr>
          <w:rFonts w:ascii="宋体" w:hAnsi="宋体"/>
          <w:sz w:val="24"/>
          <w:szCs w:val="24"/>
        </w:rPr>
        <w:t>.</w:t>
      </w:r>
      <w:r>
        <w:rPr>
          <w:rFonts w:ascii="宋体" w:hAnsi="宋体" w:hint="eastAsia"/>
          <w:sz w:val="24"/>
          <w:szCs w:val="24"/>
        </w:rPr>
        <w:t>4</w:t>
      </w:r>
      <w:r>
        <w:rPr>
          <w:rFonts w:ascii="宋体" w:hAnsi="宋体"/>
          <w:sz w:val="24"/>
          <w:szCs w:val="24"/>
        </w:rPr>
        <w:t>在合同有以采购人提出并签署的设计修改或工作量的变化为理由，解除或变更其对合同规定的其它责任和义务。</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7.5</w:t>
      </w:r>
      <w:r>
        <w:rPr>
          <w:rFonts w:ascii="宋体" w:hAnsi="宋体" w:hint="eastAsia"/>
          <w:sz w:val="24"/>
          <w:szCs w:val="24"/>
        </w:rPr>
        <w:t>供应商应根据合同所规定的技术条件、技术设计图纸、和经采购人批准的设计修改通知（含补充、修改</w:t>
      </w:r>
      <w:r>
        <w:rPr>
          <w:rFonts w:ascii="宋体" w:hAnsi="宋体" w:hint="eastAsia"/>
          <w:sz w:val="24"/>
          <w:szCs w:val="24"/>
        </w:rPr>
        <w:t>图纸）进行技术设计。技术设计的有关文件和图纸应经由采购人组织工程设计单位参加的审查会批准后，供应商才能进行制造和采购。采购人的审查并不减轻或免除供应商应负的合同责任。</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99" w:name="_Toc80539714"/>
      <w:bookmarkStart w:id="100" w:name="_Toc80369133"/>
      <w:r>
        <w:rPr>
          <w:rFonts w:ascii="宋体" w:hAnsi="宋体"/>
          <w:b/>
          <w:sz w:val="24"/>
          <w:szCs w:val="24"/>
        </w:rPr>
        <w:t>图纸、资料的交付</w:t>
      </w:r>
      <w:bookmarkEnd w:id="99"/>
      <w:bookmarkEnd w:id="100"/>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8.1</w:t>
      </w:r>
      <w:r>
        <w:rPr>
          <w:rFonts w:ascii="宋体" w:hAnsi="宋体"/>
          <w:sz w:val="24"/>
          <w:szCs w:val="24"/>
        </w:rPr>
        <w:t>供应商应按</w:t>
      </w:r>
      <w:r>
        <w:rPr>
          <w:rFonts w:ascii="宋体" w:hAnsi="宋体" w:hint="eastAsia"/>
          <w:sz w:val="24"/>
          <w:szCs w:val="24"/>
        </w:rPr>
        <w:t>技术协议条款规定应由</w:t>
      </w:r>
      <w:r>
        <w:rPr>
          <w:rFonts w:ascii="宋体" w:hAnsi="宋体"/>
          <w:sz w:val="24"/>
          <w:szCs w:val="24"/>
        </w:rPr>
        <w:t>供应商提供的图纸和资料</w:t>
      </w:r>
      <w:r>
        <w:rPr>
          <w:rFonts w:ascii="宋体" w:hAnsi="宋体" w:hint="eastAsia"/>
          <w:sz w:val="24"/>
          <w:szCs w:val="24"/>
        </w:rPr>
        <w:t>的</w:t>
      </w:r>
      <w:r>
        <w:rPr>
          <w:rFonts w:ascii="宋体" w:hAnsi="宋体"/>
          <w:sz w:val="24"/>
          <w:szCs w:val="24"/>
        </w:rPr>
        <w:t>有关要求制定图纸资料和设备交付时间，并可从制造的经济性出发，推荐最合理的交付进度。</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8.2</w:t>
      </w:r>
      <w:r>
        <w:rPr>
          <w:rFonts w:ascii="宋体" w:hAnsi="宋体"/>
          <w:sz w:val="24"/>
          <w:szCs w:val="24"/>
        </w:rPr>
        <w:t>技术资料以邮寄方式递交，每批技术资料交邮后，供应商应在</w:t>
      </w:r>
      <w:r>
        <w:rPr>
          <w:rFonts w:ascii="宋体" w:hAnsi="宋体"/>
          <w:sz w:val="24"/>
          <w:szCs w:val="24"/>
        </w:rPr>
        <w:t>24</w:t>
      </w:r>
      <w:r>
        <w:rPr>
          <w:rFonts w:ascii="宋体" w:hAnsi="宋体"/>
          <w:sz w:val="24"/>
          <w:szCs w:val="24"/>
        </w:rPr>
        <w:t>小时内将技术资料的交邮日期、邮单号、技术资料的详细清单、件数及重量、合同号等书面通知采购人。</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lastRenderedPageBreak/>
        <w:t>8.3</w:t>
      </w:r>
      <w:r>
        <w:rPr>
          <w:rFonts w:ascii="宋体" w:hAnsi="宋体"/>
          <w:sz w:val="24"/>
          <w:szCs w:val="24"/>
        </w:rPr>
        <w:t>技术资料以快递部门提货通知单时间戳记为技术资料的实际交付日期。此日期将作为按本合同</w:t>
      </w:r>
      <w:r>
        <w:rPr>
          <w:rFonts w:ascii="宋体" w:hAnsi="宋体" w:hint="eastAsia"/>
          <w:sz w:val="24"/>
          <w:szCs w:val="24"/>
        </w:rPr>
        <w:t>“</w:t>
      </w:r>
      <w:r>
        <w:rPr>
          <w:rFonts w:ascii="宋体" w:hAnsi="宋体" w:hint="eastAsia"/>
          <w:sz w:val="24"/>
          <w:szCs w:val="24"/>
        </w:rPr>
        <w:t>18.</w:t>
      </w:r>
      <w:r>
        <w:rPr>
          <w:rFonts w:ascii="宋体" w:hAnsi="宋体" w:hint="eastAsia"/>
          <w:sz w:val="24"/>
          <w:szCs w:val="24"/>
        </w:rPr>
        <w:t>违约金”之</w:t>
      </w:r>
      <w:r>
        <w:rPr>
          <w:rFonts w:ascii="宋体" w:hAnsi="宋体" w:hint="eastAsia"/>
          <w:sz w:val="24"/>
          <w:szCs w:val="24"/>
        </w:rPr>
        <w:t>18.2</w:t>
      </w:r>
      <w:r>
        <w:rPr>
          <w:rFonts w:ascii="宋体" w:hAnsi="宋体"/>
          <w:sz w:val="24"/>
          <w:szCs w:val="24"/>
        </w:rPr>
        <w:t>款对任何延期交付资料进行延期违约金计算的依据。</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01" w:name="_Toc80369134"/>
      <w:bookmarkStart w:id="102" w:name="_Toc80539715"/>
      <w:r>
        <w:rPr>
          <w:rFonts w:ascii="宋体" w:hAnsi="宋体"/>
          <w:b/>
          <w:sz w:val="24"/>
          <w:szCs w:val="24"/>
        </w:rPr>
        <w:t>包装和运输</w:t>
      </w:r>
      <w:bookmarkEnd w:id="101"/>
      <w:bookmarkEnd w:id="102"/>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w:t>
      </w:r>
      <w:r>
        <w:rPr>
          <w:rFonts w:ascii="宋体" w:hAnsi="宋体"/>
          <w:sz w:val="24"/>
          <w:szCs w:val="24"/>
        </w:rPr>
        <w:t>1</w:t>
      </w:r>
      <w:r>
        <w:rPr>
          <w:rFonts w:ascii="宋体" w:hAnsi="宋体"/>
          <w:sz w:val="24"/>
          <w:szCs w:val="24"/>
        </w:rPr>
        <w:t>设备运输应符合《</w:t>
      </w:r>
      <w:r>
        <w:rPr>
          <w:rFonts w:ascii="宋体" w:hAnsi="宋体" w:hint="eastAsia"/>
          <w:sz w:val="24"/>
          <w:szCs w:val="24"/>
        </w:rPr>
        <w:t>中华人民共和国道路运输管理条例</w:t>
      </w:r>
      <w:r>
        <w:rPr>
          <w:rFonts w:ascii="宋体" w:hAnsi="宋体"/>
          <w:sz w:val="24"/>
          <w:szCs w:val="24"/>
        </w:rPr>
        <w:t>》的规定，并由供应商负责。</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9.2</w:t>
      </w:r>
      <w:r>
        <w:rPr>
          <w:rFonts w:ascii="宋体" w:hAnsi="宋体"/>
          <w:sz w:val="24"/>
          <w:szCs w:val="24"/>
        </w:rPr>
        <w:t>按</w:t>
      </w:r>
      <w:r>
        <w:rPr>
          <w:rFonts w:ascii="宋体" w:hAnsi="宋体"/>
          <w:sz w:val="24"/>
          <w:szCs w:val="24"/>
        </w:rPr>
        <w:t>“</w:t>
      </w:r>
      <w:r>
        <w:rPr>
          <w:rFonts w:ascii="宋体" w:hAnsi="宋体" w:hint="eastAsia"/>
          <w:sz w:val="24"/>
          <w:szCs w:val="24"/>
        </w:rPr>
        <w:t>11.</w:t>
      </w:r>
      <w:r>
        <w:rPr>
          <w:rFonts w:ascii="宋体" w:hAnsi="宋体"/>
          <w:sz w:val="24"/>
          <w:szCs w:val="24"/>
        </w:rPr>
        <w:t>试验</w:t>
      </w:r>
      <w:r>
        <w:rPr>
          <w:rFonts w:ascii="宋体" w:hAnsi="宋体"/>
          <w:sz w:val="24"/>
          <w:szCs w:val="24"/>
        </w:rPr>
        <w:t>”</w:t>
      </w:r>
      <w:r>
        <w:rPr>
          <w:rFonts w:ascii="宋体" w:hAnsi="宋体" w:hint="eastAsia"/>
          <w:sz w:val="24"/>
          <w:szCs w:val="24"/>
        </w:rPr>
        <w:t>条款</w:t>
      </w:r>
      <w:r>
        <w:rPr>
          <w:rFonts w:ascii="宋体" w:hAnsi="宋体"/>
          <w:sz w:val="24"/>
          <w:szCs w:val="24"/>
        </w:rPr>
        <w:t>规定，由驻厂代表或采购人代表签发了书面证书的设备方能发运。</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9.3</w:t>
      </w:r>
      <w:r>
        <w:rPr>
          <w:rFonts w:ascii="宋体" w:hAnsi="宋体" w:hint="eastAsia"/>
          <w:sz w:val="24"/>
          <w:szCs w:val="24"/>
        </w:rPr>
        <w:t>供应商</w:t>
      </w:r>
      <w:r>
        <w:rPr>
          <w:rFonts w:ascii="宋体" w:hAnsi="宋体"/>
          <w:sz w:val="24"/>
          <w:szCs w:val="24"/>
        </w:rPr>
        <w:t>应提供货物运到合同规定的最终目的地所需要的包装，要足以防止货物在运输中损坏或变质，应采用防潮、防雨、防锈、防震、防腐等坚固包装。该包装应适应多次搬运和运输，保证合同设备安全无损地运达安装地点。对于为保证精确装配而需要具备明亮洁净加工面的合同设备，其加工面应采用优良、耐久的保护层</w:t>
      </w:r>
      <w:r>
        <w:rPr>
          <w:rFonts w:ascii="宋体" w:hAnsi="宋体"/>
          <w:sz w:val="24"/>
          <w:szCs w:val="24"/>
        </w:rPr>
        <w:t>(</w:t>
      </w:r>
      <w:r>
        <w:rPr>
          <w:rFonts w:ascii="宋体" w:hAnsi="宋体"/>
          <w:sz w:val="24"/>
          <w:szCs w:val="24"/>
        </w:rPr>
        <w:t>不得用油漆</w:t>
      </w:r>
      <w:r>
        <w:rPr>
          <w:rFonts w:ascii="宋体" w:hAnsi="宋体"/>
          <w:sz w:val="24"/>
          <w:szCs w:val="24"/>
        </w:rPr>
        <w:t>)</w:t>
      </w:r>
      <w:r>
        <w:rPr>
          <w:rFonts w:ascii="宋体" w:hAnsi="宋体"/>
          <w:sz w:val="24"/>
          <w:szCs w:val="24"/>
        </w:rPr>
        <w:t>以防止在安装前发生锈蚀和损坏，并用木材或其他软材料加以防护。对电气绝缘部件应采用防潮和防尘包装。对于刚度较小的部件，采用加（焊）支撑以防变形。对零散件及运输易损件，用集装箱运输</w:t>
      </w:r>
      <w:r>
        <w:rPr>
          <w:rFonts w:ascii="宋体" w:hAnsi="宋体" w:hint="eastAsia"/>
          <w:sz w:val="24"/>
          <w:szCs w:val="24"/>
        </w:rPr>
        <w:t>。</w:t>
      </w:r>
      <w:r>
        <w:rPr>
          <w:rFonts w:ascii="宋体" w:hAnsi="宋体"/>
          <w:sz w:val="24"/>
          <w:szCs w:val="24"/>
        </w:rPr>
        <w:t>对仪器仪表、精密部件及设备应密封包装，并有</w:t>
      </w:r>
      <w:r>
        <w:rPr>
          <w:rFonts w:ascii="宋体" w:hAnsi="宋体"/>
          <w:sz w:val="24"/>
          <w:szCs w:val="24"/>
        </w:rPr>
        <w:t>妥善的防震措施。对需要从结构、包装、运输等保护有防震要求的设备，必要时应配备带时间轴的振动记录仪。待货到工地后，由双方共同查验振动记录仪数据，如果据振动记录仪记录的数据小于设备耐振值，振动记录仪由供应商取回，否则待查明该设备符合合同要求后振动记录仪才能返还。</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9.4</w:t>
      </w:r>
      <w:r>
        <w:rPr>
          <w:rFonts w:ascii="宋体" w:hAnsi="宋体"/>
          <w:sz w:val="24"/>
          <w:szCs w:val="24"/>
        </w:rPr>
        <w:t>包装箱外部标志及起吊位置应符合</w:t>
      </w:r>
      <w:r>
        <w:rPr>
          <w:rFonts w:ascii="宋体" w:hAnsi="宋体"/>
          <w:sz w:val="24"/>
          <w:szCs w:val="24"/>
        </w:rPr>
        <w:t>GB/T1338</w:t>
      </w:r>
      <w:r>
        <w:rPr>
          <w:rFonts w:ascii="宋体" w:hAnsi="宋体"/>
          <w:sz w:val="24"/>
          <w:szCs w:val="24"/>
        </w:rPr>
        <w:t>《机电产品包装通用技术条件》和</w:t>
      </w:r>
      <w:r>
        <w:rPr>
          <w:rFonts w:ascii="宋体" w:hAnsi="宋体"/>
          <w:sz w:val="24"/>
          <w:szCs w:val="24"/>
        </w:rPr>
        <w:t>GB191</w:t>
      </w:r>
      <w:r>
        <w:rPr>
          <w:rFonts w:ascii="宋体" w:hAnsi="宋体" w:hint="eastAsia"/>
          <w:sz w:val="24"/>
          <w:szCs w:val="24"/>
        </w:rPr>
        <w:t>-</w:t>
      </w:r>
      <w:r>
        <w:rPr>
          <w:rFonts w:ascii="宋体" w:hAnsi="宋体"/>
          <w:sz w:val="24"/>
          <w:szCs w:val="24"/>
        </w:rPr>
        <w:t>2008</w:t>
      </w:r>
      <w:r>
        <w:rPr>
          <w:rFonts w:ascii="宋体" w:hAnsi="宋体"/>
          <w:sz w:val="24"/>
          <w:szCs w:val="24"/>
        </w:rPr>
        <w:t>《包装储运指示标志》的规定。</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9.5</w:t>
      </w:r>
      <w:r>
        <w:rPr>
          <w:rFonts w:ascii="宋体" w:hAnsi="宋体"/>
          <w:sz w:val="24"/>
          <w:szCs w:val="24"/>
        </w:rPr>
        <w:t>包装箱外壁应标明：收发货单位名称、地址、产品净重、装箱重、重心线及吊索位置，箱子外形尺寸，共</w:t>
      </w:r>
      <w:r>
        <w:rPr>
          <w:rFonts w:ascii="宋体" w:hAnsi="宋体"/>
          <w:sz w:val="24"/>
          <w:szCs w:val="24"/>
        </w:rPr>
        <w:t>××</w:t>
      </w:r>
      <w:r>
        <w:rPr>
          <w:rFonts w:ascii="宋体" w:hAnsi="宋体"/>
          <w:sz w:val="24"/>
          <w:szCs w:val="24"/>
        </w:rPr>
        <w:t>箱第</w:t>
      </w:r>
      <w:r>
        <w:rPr>
          <w:rFonts w:ascii="宋体" w:hAnsi="宋体"/>
          <w:sz w:val="24"/>
          <w:szCs w:val="24"/>
        </w:rPr>
        <w:t>××</w:t>
      </w:r>
      <w:r>
        <w:rPr>
          <w:rFonts w:ascii="宋体" w:hAnsi="宋体"/>
          <w:sz w:val="24"/>
          <w:szCs w:val="24"/>
        </w:rPr>
        <w:t>箱，轻放或</w:t>
      </w:r>
      <w:r>
        <w:rPr>
          <w:rFonts w:ascii="宋体" w:hAnsi="宋体"/>
          <w:sz w:val="24"/>
          <w:szCs w:val="24"/>
        </w:rPr>
        <w:t>不得倒置等字样或标志。</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9.6</w:t>
      </w:r>
      <w:r>
        <w:rPr>
          <w:rFonts w:ascii="宋体" w:hAnsi="宋体"/>
          <w:sz w:val="24"/>
          <w:szCs w:val="24"/>
        </w:rPr>
        <w:t>包装箱中应有装箱单、明细表</w:t>
      </w:r>
      <w:r>
        <w:rPr>
          <w:rFonts w:ascii="宋体" w:hAnsi="宋体" w:hint="eastAsia"/>
          <w:sz w:val="24"/>
          <w:szCs w:val="24"/>
        </w:rPr>
        <w:t>。</w:t>
      </w:r>
      <w:r>
        <w:rPr>
          <w:rFonts w:ascii="宋体" w:hAnsi="宋体"/>
          <w:sz w:val="24"/>
          <w:szCs w:val="24"/>
        </w:rPr>
        <w:t>产品出厂证明书、合格证，随机技术文件及图纸均单独装订</w:t>
      </w:r>
      <w:r>
        <w:rPr>
          <w:rFonts w:ascii="宋体" w:hAnsi="宋体" w:hint="eastAsia"/>
          <w:sz w:val="24"/>
          <w:szCs w:val="24"/>
        </w:rPr>
        <w:t>，</w:t>
      </w:r>
      <w:r>
        <w:rPr>
          <w:rFonts w:ascii="宋体" w:hAnsi="宋体"/>
          <w:sz w:val="24"/>
          <w:szCs w:val="24"/>
        </w:rPr>
        <w:t>置于包装箱内的专用防潮防雨铁盒内</w:t>
      </w:r>
      <w:r>
        <w:rPr>
          <w:rFonts w:ascii="宋体" w:hAnsi="宋体" w:hint="eastAsia"/>
          <w:sz w:val="24"/>
          <w:szCs w:val="24"/>
        </w:rPr>
        <w:t>，</w:t>
      </w:r>
      <w:r>
        <w:rPr>
          <w:rFonts w:ascii="宋体" w:hAnsi="宋体"/>
          <w:sz w:val="24"/>
          <w:szCs w:val="24"/>
        </w:rPr>
        <w:t>也可单独邮寄或由技术服务人员送达。</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9.7</w:t>
      </w:r>
      <w:r>
        <w:rPr>
          <w:rFonts w:ascii="宋体" w:hAnsi="宋体"/>
          <w:sz w:val="24"/>
          <w:szCs w:val="24"/>
        </w:rPr>
        <w:t>发运合同设备所需的运输工具由供应商负责向运输部门办理申请手续（但不能影响工程施工进度）。</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9.8</w:t>
      </w:r>
      <w:r>
        <w:rPr>
          <w:rFonts w:ascii="宋体" w:hAnsi="宋体"/>
          <w:sz w:val="24"/>
          <w:szCs w:val="24"/>
        </w:rPr>
        <w:t>由制造厂至合同设备交货地点的设备包装、加固、装卸和运输费及保险费已包括在合同设备总价中。</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9.9</w:t>
      </w:r>
      <w:r>
        <w:rPr>
          <w:rFonts w:ascii="宋体" w:hAnsi="宋体"/>
          <w:sz w:val="24"/>
          <w:szCs w:val="24"/>
        </w:rPr>
        <w:t>供应商应在设备装运前</w:t>
      </w:r>
      <w:r>
        <w:rPr>
          <w:rFonts w:ascii="宋体" w:hAnsi="宋体" w:hint="eastAsia"/>
          <w:sz w:val="24"/>
          <w:szCs w:val="24"/>
        </w:rPr>
        <w:t>7</w:t>
      </w:r>
      <w:r>
        <w:rPr>
          <w:rFonts w:ascii="宋体" w:hAnsi="宋体"/>
          <w:sz w:val="24"/>
          <w:szCs w:val="24"/>
        </w:rPr>
        <w:t>天，将要发运的设备、材料项目、数量及运输和存放注意事项等详细情况书面通知采购人，经采购人同意后方能发运。</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w:t>
      </w:r>
      <w:r>
        <w:rPr>
          <w:rFonts w:ascii="宋体" w:hAnsi="宋体"/>
          <w:sz w:val="24"/>
          <w:szCs w:val="24"/>
        </w:rPr>
        <w:t>1</w:t>
      </w:r>
      <w:r>
        <w:rPr>
          <w:rFonts w:ascii="宋体" w:hAnsi="宋体" w:hint="eastAsia"/>
          <w:sz w:val="24"/>
          <w:szCs w:val="24"/>
        </w:rPr>
        <w:t>0</w:t>
      </w:r>
      <w:r>
        <w:rPr>
          <w:rFonts w:ascii="宋体" w:hAnsi="宋体"/>
          <w:sz w:val="24"/>
          <w:szCs w:val="24"/>
        </w:rPr>
        <w:t>供应商应在设备交付发运的同时，将提货单、发货车、装箱单、识别标志、保险费收据、检验证及其它必须提交的单据，送达</w:t>
      </w:r>
      <w:r>
        <w:rPr>
          <w:rFonts w:ascii="宋体" w:hAnsi="宋体" w:hint="eastAsia"/>
          <w:sz w:val="24"/>
          <w:szCs w:val="24"/>
        </w:rPr>
        <w:t>采购人</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w:t>
      </w:r>
      <w:r>
        <w:rPr>
          <w:rFonts w:ascii="宋体" w:hAnsi="宋体"/>
          <w:sz w:val="24"/>
          <w:szCs w:val="24"/>
        </w:rPr>
        <w:t>1</w:t>
      </w:r>
      <w:r>
        <w:rPr>
          <w:rFonts w:ascii="宋体" w:hAnsi="宋体" w:hint="eastAsia"/>
          <w:sz w:val="24"/>
          <w:szCs w:val="24"/>
        </w:rPr>
        <w:t>1</w:t>
      </w:r>
      <w:r>
        <w:rPr>
          <w:rFonts w:ascii="宋体" w:hAnsi="宋体"/>
          <w:sz w:val="24"/>
          <w:szCs w:val="24"/>
        </w:rPr>
        <w:t>设备运输过程中，由于包装不当造成的损失和损坏由供应商负责。运输中发生设备损坏和丢失情况，也应由供应商负责同运输单位和保险单位交涉，并由供应商负责免费在本合同规定的期限内补充供货。</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w:t>
      </w:r>
      <w:r>
        <w:rPr>
          <w:rFonts w:ascii="宋体" w:hAnsi="宋体"/>
          <w:sz w:val="24"/>
          <w:szCs w:val="24"/>
        </w:rPr>
        <w:t>1</w:t>
      </w:r>
      <w:r>
        <w:rPr>
          <w:rFonts w:ascii="宋体" w:hAnsi="宋体" w:hint="eastAsia"/>
          <w:sz w:val="24"/>
          <w:szCs w:val="24"/>
        </w:rPr>
        <w:t>2</w:t>
      </w:r>
      <w:r>
        <w:rPr>
          <w:rFonts w:ascii="宋体" w:hAnsi="宋体"/>
          <w:sz w:val="24"/>
          <w:szCs w:val="24"/>
        </w:rPr>
        <w:t>有特殊装</w:t>
      </w:r>
      <w:r>
        <w:rPr>
          <w:rFonts w:ascii="宋体" w:hAnsi="宋体"/>
          <w:sz w:val="24"/>
          <w:szCs w:val="24"/>
        </w:rPr>
        <w:t>/</w:t>
      </w:r>
      <w:r>
        <w:rPr>
          <w:rFonts w:ascii="宋体" w:hAnsi="宋体"/>
          <w:sz w:val="24"/>
          <w:szCs w:val="24"/>
        </w:rPr>
        <w:t>卸车要求的专用工器具应由供应商供给。</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w:t>
      </w:r>
      <w:r>
        <w:rPr>
          <w:rFonts w:ascii="宋体" w:hAnsi="宋体"/>
          <w:sz w:val="24"/>
          <w:szCs w:val="24"/>
        </w:rPr>
        <w:t>1</w:t>
      </w:r>
      <w:r>
        <w:rPr>
          <w:rFonts w:ascii="宋体" w:hAnsi="宋体" w:hint="eastAsia"/>
          <w:sz w:val="24"/>
          <w:szCs w:val="24"/>
        </w:rPr>
        <w:t>3</w:t>
      </w:r>
      <w:r>
        <w:rPr>
          <w:rFonts w:ascii="宋体" w:hAnsi="宋体"/>
          <w:sz w:val="24"/>
          <w:szCs w:val="24"/>
        </w:rPr>
        <w:t>如有质量不合格</w:t>
      </w:r>
      <w:r>
        <w:rPr>
          <w:rFonts w:ascii="宋体" w:hAnsi="宋体" w:hint="eastAsia"/>
          <w:sz w:val="24"/>
          <w:szCs w:val="24"/>
        </w:rPr>
        <w:t>，</w:t>
      </w:r>
      <w:r>
        <w:rPr>
          <w:rFonts w:ascii="宋体" w:hAnsi="宋体"/>
          <w:sz w:val="24"/>
          <w:szCs w:val="24"/>
        </w:rPr>
        <w:t>产品需要返厂处理的</w:t>
      </w:r>
      <w:r>
        <w:rPr>
          <w:rFonts w:ascii="宋体" w:hAnsi="宋体" w:hint="eastAsia"/>
          <w:sz w:val="24"/>
          <w:szCs w:val="24"/>
        </w:rPr>
        <w:t>，</w:t>
      </w:r>
      <w:r>
        <w:rPr>
          <w:rFonts w:ascii="宋体" w:hAnsi="宋体"/>
          <w:sz w:val="24"/>
          <w:szCs w:val="24"/>
        </w:rPr>
        <w:t>所发生的一切费用由</w:t>
      </w:r>
      <w:r>
        <w:rPr>
          <w:rFonts w:ascii="宋体" w:hAnsi="宋体" w:hint="eastAsia"/>
          <w:sz w:val="24"/>
          <w:szCs w:val="24"/>
        </w:rPr>
        <w:t>供应商</w:t>
      </w:r>
      <w:r>
        <w:rPr>
          <w:rFonts w:ascii="宋体" w:hAnsi="宋体"/>
          <w:sz w:val="24"/>
          <w:szCs w:val="24"/>
        </w:rPr>
        <w:t>承担。</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9.14</w:t>
      </w:r>
      <w:r>
        <w:rPr>
          <w:rFonts w:ascii="宋体" w:hAnsi="宋体"/>
          <w:sz w:val="24"/>
          <w:szCs w:val="24"/>
        </w:rPr>
        <w:t>所有备品备件</w:t>
      </w:r>
      <w:r>
        <w:rPr>
          <w:rFonts w:ascii="宋体" w:hAnsi="宋体" w:hint="eastAsia"/>
          <w:sz w:val="24"/>
          <w:szCs w:val="24"/>
        </w:rPr>
        <w:t>、</w:t>
      </w:r>
      <w:r>
        <w:rPr>
          <w:rFonts w:ascii="宋体" w:hAnsi="宋体"/>
          <w:sz w:val="24"/>
          <w:szCs w:val="24"/>
        </w:rPr>
        <w:t>专用工具应</w:t>
      </w:r>
      <w:r>
        <w:rPr>
          <w:rFonts w:ascii="宋体" w:hAnsi="宋体" w:hint="eastAsia"/>
          <w:sz w:val="24"/>
          <w:szCs w:val="24"/>
        </w:rPr>
        <w:t>单独</w:t>
      </w:r>
      <w:r>
        <w:rPr>
          <w:rFonts w:ascii="宋体" w:hAnsi="宋体"/>
          <w:sz w:val="24"/>
          <w:szCs w:val="24"/>
        </w:rPr>
        <w:t>装箱，</w:t>
      </w:r>
      <w:r>
        <w:rPr>
          <w:rFonts w:ascii="宋体" w:hAnsi="宋体" w:hint="eastAsia"/>
          <w:sz w:val="24"/>
          <w:szCs w:val="24"/>
        </w:rPr>
        <w:t>包装应能</w:t>
      </w:r>
      <w:r>
        <w:rPr>
          <w:rFonts w:ascii="宋体" w:hAnsi="宋体"/>
          <w:sz w:val="24"/>
          <w:szCs w:val="24"/>
        </w:rPr>
        <w:t>防尘、防潮、防止损坏等</w:t>
      </w:r>
      <w:r>
        <w:rPr>
          <w:rFonts w:ascii="宋体" w:hAnsi="宋体" w:hint="eastAsia"/>
          <w:sz w:val="24"/>
          <w:szCs w:val="24"/>
        </w:rPr>
        <w:t>，</w:t>
      </w:r>
      <w:r>
        <w:rPr>
          <w:rFonts w:ascii="宋体" w:hAnsi="宋体"/>
          <w:sz w:val="24"/>
          <w:szCs w:val="24"/>
        </w:rPr>
        <w:t>与主设备一并发运，并标注</w:t>
      </w:r>
      <w:r>
        <w:rPr>
          <w:rFonts w:ascii="宋体" w:hAnsi="宋体" w:hint="eastAsia"/>
          <w:sz w:val="24"/>
          <w:szCs w:val="24"/>
        </w:rPr>
        <w:t>“</w:t>
      </w:r>
      <w:r>
        <w:rPr>
          <w:rFonts w:ascii="宋体" w:hAnsi="宋体"/>
          <w:sz w:val="24"/>
          <w:szCs w:val="24"/>
        </w:rPr>
        <w:t>备品备件</w:t>
      </w:r>
      <w:r>
        <w:rPr>
          <w:rFonts w:ascii="宋体" w:hAnsi="宋体" w:hint="eastAsia"/>
          <w:sz w:val="24"/>
          <w:szCs w:val="24"/>
        </w:rPr>
        <w:t>”“专用工具”</w:t>
      </w:r>
      <w:r>
        <w:rPr>
          <w:rFonts w:ascii="宋体" w:hAnsi="宋体"/>
          <w:sz w:val="24"/>
          <w:szCs w:val="24"/>
        </w:rPr>
        <w:t>以区别本体。</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03" w:name="_Toc80369135"/>
      <w:bookmarkStart w:id="104" w:name="_Toc80539716"/>
      <w:r>
        <w:rPr>
          <w:rFonts w:ascii="宋体" w:hAnsi="宋体"/>
          <w:b/>
          <w:sz w:val="24"/>
          <w:szCs w:val="24"/>
        </w:rPr>
        <w:t>设备交货</w:t>
      </w:r>
      <w:bookmarkEnd w:id="103"/>
      <w:bookmarkEnd w:id="104"/>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10.</w:t>
      </w:r>
      <w:r>
        <w:rPr>
          <w:rFonts w:ascii="宋体" w:hAnsi="宋体"/>
          <w:sz w:val="24"/>
          <w:szCs w:val="24"/>
        </w:rPr>
        <w:t>1</w:t>
      </w:r>
      <w:r>
        <w:rPr>
          <w:rFonts w:ascii="宋体" w:hAnsi="宋体"/>
          <w:sz w:val="24"/>
          <w:szCs w:val="24"/>
        </w:rPr>
        <w:t>本合同范围内的合同设备均在工地交货</w:t>
      </w:r>
      <w:r>
        <w:rPr>
          <w:rFonts w:ascii="宋体" w:hAnsi="宋体" w:hint="eastAsia"/>
          <w:sz w:val="24"/>
          <w:szCs w:val="24"/>
        </w:rPr>
        <w:t>，</w:t>
      </w:r>
      <w:r>
        <w:rPr>
          <w:rFonts w:ascii="宋体" w:hAnsi="宋体"/>
          <w:sz w:val="24"/>
          <w:szCs w:val="24"/>
        </w:rPr>
        <w:t>卸货由采购人负责，供应商应协助采购人卸货</w:t>
      </w:r>
      <w:r>
        <w:rPr>
          <w:rFonts w:ascii="宋体" w:hAnsi="宋体" w:hint="eastAsia"/>
          <w:sz w:val="24"/>
          <w:szCs w:val="24"/>
        </w:rPr>
        <w:t>。</w:t>
      </w:r>
      <w:r>
        <w:rPr>
          <w:rFonts w:ascii="宋体" w:hAnsi="宋体"/>
          <w:sz w:val="24"/>
          <w:szCs w:val="24"/>
        </w:rPr>
        <w:t>合同设备所有权在交货地点交付时起由</w:t>
      </w:r>
      <w:r>
        <w:rPr>
          <w:rFonts w:ascii="宋体" w:hAnsi="宋体" w:hint="eastAsia"/>
          <w:sz w:val="24"/>
          <w:szCs w:val="24"/>
        </w:rPr>
        <w:t>供应商</w:t>
      </w:r>
      <w:r>
        <w:rPr>
          <w:rFonts w:ascii="宋体" w:hAnsi="宋体"/>
          <w:sz w:val="24"/>
          <w:szCs w:val="24"/>
        </w:rPr>
        <w:t>转移给采购人。合同设备毁损、灭失的风险，在交货地点交付合同设备之前由供应商承担，交付之后由采购人承担。</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10.</w:t>
      </w:r>
      <w:r>
        <w:rPr>
          <w:rFonts w:ascii="宋体" w:hAnsi="宋体"/>
          <w:sz w:val="24"/>
          <w:szCs w:val="24"/>
        </w:rPr>
        <w:t>2</w:t>
      </w:r>
      <w:r>
        <w:rPr>
          <w:rFonts w:ascii="宋体" w:hAnsi="宋体"/>
          <w:sz w:val="24"/>
          <w:szCs w:val="24"/>
        </w:rPr>
        <w:t>设备运到工地后，由采购人、</w:t>
      </w:r>
      <w:r>
        <w:rPr>
          <w:rFonts w:ascii="宋体" w:hAnsi="宋体" w:hint="eastAsia"/>
          <w:sz w:val="24"/>
          <w:szCs w:val="24"/>
        </w:rPr>
        <w:t>供应商、</w:t>
      </w:r>
      <w:r>
        <w:rPr>
          <w:rFonts w:ascii="宋体" w:hAnsi="宋体"/>
          <w:sz w:val="24"/>
          <w:szCs w:val="24"/>
        </w:rPr>
        <w:t>安装</w:t>
      </w:r>
      <w:r>
        <w:rPr>
          <w:rFonts w:ascii="宋体" w:hAnsi="宋体" w:hint="eastAsia"/>
          <w:sz w:val="24"/>
          <w:szCs w:val="24"/>
        </w:rPr>
        <w:t>单位、监理单位</w:t>
      </w:r>
      <w:r>
        <w:rPr>
          <w:rFonts w:ascii="宋体" w:hAnsi="宋体"/>
          <w:sz w:val="24"/>
          <w:szCs w:val="24"/>
        </w:rPr>
        <w:t>共同开箱检查，并做好记录，如发现有损坏、错发或缺件等问题，应由供应商负责查找原因，尽快采取补</w:t>
      </w:r>
      <w:r>
        <w:rPr>
          <w:rFonts w:ascii="宋体" w:hAnsi="宋体"/>
          <w:sz w:val="24"/>
          <w:szCs w:val="24"/>
        </w:rPr>
        <w:lastRenderedPageBreak/>
        <w:t>救措施，如属缺件，供应商应免费补足</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10.</w:t>
      </w:r>
      <w:r>
        <w:rPr>
          <w:rFonts w:ascii="宋体" w:hAnsi="宋体"/>
          <w:sz w:val="24"/>
          <w:szCs w:val="24"/>
        </w:rPr>
        <w:t>3</w:t>
      </w:r>
      <w:r>
        <w:rPr>
          <w:rFonts w:ascii="宋体" w:hAnsi="宋体" w:hint="eastAsia"/>
          <w:sz w:val="24"/>
          <w:szCs w:val="24"/>
        </w:rPr>
        <w:t>采购人</w:t>
      </w:r>
      <w:r>
        <w:rPr>
          <w:rFonts w:ascii="宋体" w:hAnsi="宋体"/>
          <w:sz w:val="24"/>
          <w:szCs w:val="24"/>
        </w:rPr>
        <w:t>应在工地开箱检查前</w:t>
      </w:r>
      <w:r>
        <w:rPr>
          <w:rFonts w:ascii="宋体" w:hAnsi="宋体" w:hint="eastAsia"/>
          <w:sz w:val="24"/>
          <w:szCs w:val="24"/>
        </w:rPr>
        <w:t>2</w:t>
      </w:r>
      <w:r>
        <w:rPr>
          <w:rFonts w:ascii="宋体" w:hAnsi="宋体"/>
          <w:sz w:val="24"/>
          <w:szCs w:val="24"/>
        </w:rPr>
        <w:t>天通知</w:t>
      </w:r>
      <w:r>
        <w:rPr>
          <w:rFonts w:ascii="宋体" w:hAnsi="宋体" w:hint="eastAsia"/>
          <w:sz w:val="24"/>
          <w:szCs w:val="24"/>
        </w:rPr>
        <w:t>供应商</w:t>
      </w:r>
      <w:r>
        <w:rPr>
          <w:rFonts w:ascii="宋体" w:hAnsi="宋体"/>
          <w:sz w:val="24"/>
          <w:szCs w:val="24"/>
        </w:rPr>
        <w:t>派员参加，如</w:t>
      </w:r>
      <w:r>
        <w:rPr>
          <w:rFonts w:ascii="宋体" w:hAnsi="宋体" w:hint="eastAsia"/>
          <w:sz w:val="24"/>
          <w:szCs w:val="24"/>
        </w:rPr>
        <w:t>供应商</w:t>
      </w:r>
      <w:r>
        <w:rPr>
          <w:rFonts w:ascii="宋体" w:hAnsi="宋体"/>
          <w:sz w:val="24"/>
          <w:szCs w:val="24"/>
        </w:rPr>
        <w:t>逾期不到，则</w:t>
      </w:r>
      <w:r>
        <w:rPr>
          <w:rFonts w:ascii="宋体" w:hAnsi="宋体" w:hint="eastAsia"/>
          <w:sz w:val="24"/>
          <w:szCs w:val="24"/>
        </w:rPr>
        <w:t>采购人</w:t>
      </w:r>
      <w:r>
        <w:rPr>
          <w:rFonts w:ascii="宋体" w:hAnsi="宋体"/>
          <w:sz w:val="24"/>
          <w:szCs w:val="24"/>
        </w:rPr>
        <w:t>将组织人员开箱检查，并认为供应商将对开箱检查结果认可。</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10.</w:t>
      </w:r>
      <w:r>
        <w:rPr>
          <w:rFonts w:ascii="宋体" w:hAnsi="宋体"/>
          <w:sz w:val="24"/>
          <w:szCs w:val="24"/>
        </w:rPr>
        <w:t>4</w:t>
      </w:r>
      <w:r>
        <w:rPr>
          <w:rFonts w:ascii="宋体" w:hAnsi="宋体"/>
          <w:sz w:val="24"/>
          <w:szCs w:val="24"/>
        </w:rPr>
        <w:t>在保证期内和在保证期满后若发现经双方确认的由于供应商的过失或疏忽造成的供应设备（或部分）损坏或潜在缺陷，而动用了采购人库存中的备品备件，则供应商负责免费在</w:t>
      </w:r>
      <w:r>
        <w:rPr>
          <w:rFonts w:ascii="宋体" w:hAnsi="宋体"/>
          <w:sz w:val="24"/>
          <w:szCs w:val="24"/>
        </w:rPr>
        <w:t>1</w:t>
      </w:r>
      <w:r>
        <w:rPr>
          <w:rFonts w:ascii="宋体" w:hAnsi="宋体"/>
          <w:sz w:val="24"/>
          <w:szCs w:val="24"/>
        </w:rPr>
        <w:t>个月内将动用的备品备件补齐，并运到采购人指定地点。</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10.5</w:t>
      </w:r>
      <w:r>
        <w:rPr>
          <w:rFonts w:ascii="宋体" w:hAnsi="宋体"/>
          <w:sz w:val="24"/>
          <w:szCs w:val="24"/>
        </w:rPr>
        <w:t>若因</w:t>
      </w:r>
      <w:r>
        <w:rPr>
          <w:rFonts w:ascii="宋体" w:hAnsi="宋体" w:hint="eastAsia"/>
          <w:sz w:val="24"/>
          <w:szCs w:val="24"/>
        </w:rPr>
        <w:t>采购人</w:t>
      </w:r>
      <w:r>
        <w:rPr>
          <w:rFonts w:ascii="宋体" w:hAnsi="宋体"/>
          <w:sz w:val="24"/>
          <w:szCs w:val="24"/>
        </w:rPr>
        <w:t>工期节点调整，</w:t>
      </w:r>
      <w:r>
        <w:rPr>
          <w:rFonts w:ascii="宋体" w:hAnsi="宋体" w:hint="eastAsia"/>
          <w:sz w:val="24"/>
          <w:szCs w:val="24"/>
        </w:rPr>
        <w:t>供应商</w:t>
      </w:r>
      <w:r>
        <w:rPr>
          <w:rFonts w:ascii="宋体" w:hAnsi="宋体"/>
          <w:sz w:val="24"/>
          <w:szCs w:val="24"/>
        </w:rPr>
        <w:t>应承担合同设备在供应商制造厂的保管责任，供应商不得要求另行增加费用。</w:t>
      </w:r>
    </w:p>
    <w:p w:rsidR="007E7C4F" w:rsidRDefault="0006566B">
      <w:pPr>
        <w:pStyle w:val="af6"/>
        <w:ind w:firstLineChars="200" w:firstLine="480"/>
      </w:pPr>
      <w:r>
        <w:rPr>
          <w:rFonts w:ascii="宋体" w:hAnsi="宋体" w:hint="eastAsia"/>
          <w:sz w:val="24"/>
          <w:szCs w:val="24"/>
        </w:rPr>
        <w:t>10.6</w:t>
      </w:r>
      <w:r>
        <w:rPr>
          <w:rFonts w:ascii="宋体" w:hAnsi="MS Sans Serif" w:hint="eastAsia"/>
          <w:spacing w:val="12"/>
          <w:kern w:val="0"/>
          <w:sz w:val="24"/>
        </w:rPr>
        <w:t>供货</w:t>
      </w:r>
      <w:r>
        <w:rPr>
          <w:rFonts w:ascii="宋体" w:hAnsi="MS Sans Serif"/>
          <w:spacing w:val="12"/>
          <w:kern w:val="0"/>
          <w:sz w:val="24"/>
        </w:rPr>
        <w:t>期</w:t>
      </w:r>
      <w:r>
        <w:rPr>
          <w:rFonts w:ascii="宋体" w:hAnsi="MS Sans Serif" w:hint="eastAsia"/>
          <w:spacing w:val="12"/>
          <w:kern w:val="0"/>
          <w:sz w:val="24"/>
        </w:rPr>
        <w:t>：</w:t>
      </w:r>
      <w:r>
        <w:rPr>
          <w:rFonts w:ascii="宋体" w:hAnsi="宋体" w:hint="eastAsia"/>
          <w:bCs/>
          <w:sz w:val="24"/>
          <w:szCs w:val="24"/>
          <w:lang w:val="zh-CN"/>
        </w:rPr>
        <w:t>合同签订之日起</w:t>
      </w:r>
      <w:r>
        <w:rPr>
          <w:rFonts w:ascii="宋体" w:hAnsi="宋体" w:hint="eastAsia"/>
          <w:bCs/>
          <w:sz w:val="24"/>
          <w:szCs w:val="24"/>
        </w:rPr>
        <w:t>一年</w:t>
      </w:r>
      <w:r>
        <w:rPr>
          <w:rFonts w:ascii="宋体" w:hAnsi="宋体" w:hint="eastAsia"/>
          <w:bCs/>
          <w:sz w:val="24"/>
          <w:szCs w:val="24"/>
          <w:lang w:val="zh-CN"/>
        </w:rPr>
        <w:t>或合同总价先到者为准</w:t>
      </w:r>
      <w:r>
        <w:rPr>
          <w:rFonts w:ascii="ˎ̥" w:hAnsi="ˎ̥" w:cs="宋体" w:hint="eastAsia"/>
          <w:kern w:val="0"/>
          <w:sz w:val="24"/>
        </w:rPr>
        <w:t>。</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05" w:name="_Toc80369136"/>
      <w:bookmarkStart w:id="106" w:name="_Toc80539717"/>
      <w:r>
        <w:rPr>
          <w:rFonts w:ascii="宋体" w:hAnsi="宋体"/>
          <w:b/>
          <w:sz w:val="24"/>
          <w:szCs w:val="24"/>
        </w:rPr>
        <w:t>试验</w:t>
      </w:r>
      <w:bookmarkEnd w:id="105"/>
      <w:bookmarkEnd w:id="106"/>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本条为设备在工厂制造期间的检查和试验及在现场试验中的有关规定。</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凡按合同规定</w:t>
      </w:r>
      <w:r>
        <w:rPr>
          <w:rFonts w:ascii="宋体" w:hAnsi="宋体" w:hint="eastAsia"/>
          <w:sz w:val="24"/>
          <w:szCs w:val="24"/>
        </w:rPr>
        <w:t>，</w:t>
      </w:r>
      <w:r>
        <w:rPr>
          <w:rFonts w:ascii="宋体" w:hAnsi="宋体"/>
          <w:sz w:val="24"/>
          <w:szCs w:val="24"/>
        </w:rPr>
        <w:t>应由</w:t>
      </w:r>
      <w:r>
        <w:rPr>
          <w:rFonts w:ascii="宋体" w:hAnsi="宋体" w:hint="eastAsia"/>
          <w:sz w:val="24"/>
          <w:szCs w:val="24"/>
        </w:rPr>
        <w:t>采购人</w:t>
      </w:r>
      <w:r>
        <w:rPr>
          <w:rFonts w:ascii="宋体" w:hAnsi="宋体"/>
          <w:sz w:val="24"/>
          <w:szCs w:val="24"/>
        </w:rPr>
        <w:t>参加的工厂试验</w:t>
      </w:r>
      <w:r>
        <w:rPr>
          <w:rFonts w:ascii="宋体" w:hAnsi="宋体" w:hint="eastAsia"/>
          <w:sz w:val="24"/>
          <w:szCs w:val="24"/>
        </w:rPr>
        <w:t>，</w:t>
      </w:r>
      <w:r>
        <w:rPr>
          <w:rFonts w:ascii="宋体" w:hAnsi="宋体"/>
          <w:sz w:val="24"/>
          <w:szCs w:val="24"/>
        </w:rPr>
        <w:t>供应商应在试验前</w:t>
      </w:r>
      <w:r>
        <w:rPr>
          <w:rFonts w:ascii="宋体" w:hAnsi="宋体"/>
          <w:sz w:val="24"/>
          <w:szCs w:val="24"/>
        </w:rPr>
        <w:t>1</w:t>
      </w:r>
      <w:r>
        <w:rPr>
          <w:rFonts w:ascii="宋体" w:hAnsi="宋体" w:hint="eastAsia"/>
          <w:sz w:val="24"/>
          <w:szCs w:val="24"/>
        </w:rPr>
        <w:t>4</w:t>
      </w:r>
      <w:r>
        <w:rPr>
          <w:rFonts w:ascii="宋体" w:hAnsi="宋体"/>
          <w:sz w:val="24"/>
          <w:szCs w:val="24"/>
        </w:rPr>
        <w:t>天通知</w:t>
      </w:r>
      <w:r>
        <w:rPr>
          <w:rFonts w:ascii="宋体" w:hAnsi="宋体" w:hint="eastAsia"/>
          <w:sz w:val="24"/>
          <w:szCs w:val="24"/>
        </w:rPr>
        <w:t>采购人</w:t>
      </w:r>
      <w:r>
        <w:rPr>
          <w:rFonts w:ascii="宋体" w:hAnsi="宋体"/>
          <w:sz w:val="24"/>
          <w:szCs w:val="24"/>
        </w:rPr>
        <w:t>。若</w:t>
      </w:r>
      <w:r>
        <w:rPr>
          <w:rFonts w:ascii="宋体" w:hAnsi="宋体" w:hint="eastAsia"/>
          <w:sz w:val="24"/>
          <w:szCs w:val="24"/>
        </w:rPr>
        <w:t>采购人</w:t>
      </w:r>
      <w:r>
        <w:rPr>
          <w:rFonts w:ascii="宋体" w:hAnsi="宋体"/>
          <w:sz w:val="24"/>
          <w:szCs w:val="24"/>
        </w:rPr>
        <w:t>逾期未到达</w:t>
      </w:r>
      <w:r>
        <w:rPr>
          <w:rFonts w:ascii="宋体" w:hAnsi="宋体" w:hint="eastAsia"/>
          <w:sz w:val="24"/>
          <w:szCs w:val="24"/>
        </w:rPr>
        <w:t>，</w:t>
      </w:r>
      <w:r>
        <w:rPr>
          <w:rFonts w:ascii="宋体" w:hAnsi="宋体"/>
          <w:sz w:val="24"/>
          <w:szCs w:val="24"/>
        </w:rPr>
        <w:t>供应商可按原定计划进行试验。</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采购人</w:t>
      </w:r>
      <w:r>
        <w:rPr>
          <w:rFonts w:ascii="宋体" w:hAnsi="宋体"/>
          <w:sz w:val="24"/>
          <w:szCs w:val="24"/>
        </w:rPr>
        <w:t>参加的检查、试验和验收并不解除供应商对其设备按规定和保证要求的责任。</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11.</w:t>
      </w:r>
      <w:r>
        <w:rPr>
          <w:rFonts w:ascii="宋体" w:hAnsi="宋体"/>
          <w:sz w:val="24"/>
          <w:szCs w:val="24"/>
        </w:rPr>
        <w:t>1</w:t>
      </w:r>
      <w:r>
        <w:rPr>
          <w:rFonts w:ascii="宋体" w:hAnsi="宋体"/>
          <w:sz w:val="24"/>
          <w:szCs w:val="24"/>
        </w:rPr>
        <w:t>工厂试验</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w:t>
      </w:r>
      <w:r>
        <w:rPr>
          <w:rFonts w:ascii="宋体" w:hAnsi="宋体"/>
          <w:sz w:val="24"/>
          <w:szCs w:val="24"/>
        </w:rPr>
        <w:t>采购人代表将按合同规定在设备制造和工厂试验期间，到供应商工厂对合同范围内的设备、材料、工艺进行检查、检验和试验。这些工作并不减轻供应商的责任，试验的日期、日程应协商确定。</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(2)</w:t>
      </w:r>
      <w:r>
        <w:rPr>
          <w:rFonts w:ascii="宋体" w:hAnsi="宋体"/>
          <w:sz w:val="24"/>
          <w:szCs w:val="24"/>
        </w:rPr>
        <w:t>经试验，采购人代表认定设备有缺陷，不符合规定时，供应商应予以修复，并再进行试验。重复试验的费用，由供应商负担，否则采购人可以拒收。</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(3)</w:t>
      </w:r>
      <w:r>
        <w:rPr>
          <w:rFonts w:ascii="宋体" w:hAnsi="宋体"/>
          <w:sz w:val="24"/>
          <w:szCs w:val="24"/>
        </w:rPr>
        <w:t>采购人代表可要求进行非规定项目的试验，若试验结果表明设备工艺、材料不良，则试验费由供应商负责；否则，由采购人负担。</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(4)</w:t>
      </w:r>
      <w:r>
        <w:rPr>
          <w:rFonts w:ascii="宋体" w:hAnsi="宋体"/>
          <w:sz w:val="24"/>
          <w:szCs w:val="24"/>
        </w:rPr>
        <w:t>当设备通过规定的试验，采购人代表应在供应商试验报告上签字认可。</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(5)</w:t>
      </w:r>
      <w:r>
        <w:rPr>
          <w:rFonts w:ascii="宋体" w:hAnsi="宋体"/>
          <w:sz w:val="24"/>
          <w:szCs w:val="24"/>
        </w:rPr>
        <w:t>供应商应向采购人提交试验报告副本</w:t>
      </w:r>
      <w:r>
        <w:rPr>
          <w:rFonts w:ascii="宋体" w:hAnsi="宋体" w:hint="eastAsia"/>
          <w:sz w:val="24"/>
          <w:szCs w:val="24"/>
        </w:rPr>
        <w:t>2</w:t>
      </w:r>
      <w:r>
        <w:rPr>
          <w:rFonts w:ascii="宋体" w:hAnsi="宋体"/>
          <w:sz w:val="24"/>
          <w:szCs w:val="24"/>
        </w:rPr>
        <w:t>份。</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11.</w:t>
      </w:r>
      <w:r>
        <w:rPr>
          <w:rFonts w:ascii="宋体" w:hAnsi="宋体"/>
          <w:sz w:val="24"/>
          <w:szCs w:val="24"/>
        </w:rPr>
        <w:t>2</w:t>
      </w:r>
      <w:r>
        <w:rPr>
          <w:rFonts w:ascii="宋体" w:hAnsi="宋体"/>
          <w:sz w:val="24"/>
          <w:szCs w:val="24"/>
        </w:rPr>
        <w:t>现场试验</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w:t>
      </w:r>
      <w:r>
        <w:rPr>
          <w:rFonts w:ascii="宋体" w:hAnsi="宋体"/>
          <w:sz w:val="24"/>
          <w:szCs w:val="24"/>
        </w:rPr>
        <w:t>由采购人组织，按合同文件、有关规程规范的要求对设备进行现场试验</w:t>
      </w:r>
      <w:r>
        <w:rPr>
          <w:rFonts w:ascii="宋体" w:hAnsi="宋体"/>
          <w:sz w:val="24"/>
          <w:szCs w:val="24"/>
        </w:rPr>
        <w:t>(</w:t>
      </w:r>
      <w:r>
        <w:rPr>
          <w:rFonts w:ascii="宋体" w:hAnsi="宋体"/>
          <w:sz w:val="24"/>
          <w:szCs w:val="24"/>
        </w:rPr>
        <w:t>按合同规定由供应商完成的现场试验除外</w:t>
      </w:r>
      <w:r>
        <w:rPr>
          <w:rFonts w:ascii="宋体" w:hAnsi="宋体"/>
          <w:sz w:val="24"/>
          <w:szCs w:val="24"/>
        </w:rPr>
        <w:t>)</w:t>
      </w:r>
      <w:r>
        <w:rPr>
          <w:rFonts w:ascii="宋体" w:hAnsi="宋体" w:hint="eastAsia"/>
          <w:sz w:val="24"/>
          <w:szCs w:val="24"/>
        </w:rPr>
        <w:t>，</w:t>
      </w:r>
      <w:r>
        <w:rPr>
          <w:rFonts w:ascii="宋体" w:hAnsi="宋体"/>
          <w:sz w:val="24"/>
          <w:szCs w:val="24"/>
        </w:rPr>
        <w:t>供应商应</w:t>
      </w:r>
      <w:r>
        <w:rPr>
          <w:rFonts w:ascii="宋体" w:hAnsi="宋体"/>
          <w:sz w:val="24"/>
          <w:szCs w:val="24"/>
        </w:rPr>
        <w:t>参加并负责指导、检查、监督设备的现场试验。</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(2)</w:t>
      </w:r>
      <w:r>
        <w:rPr>
          <w:rFonts w:ascii="宋体" w:hAnsi="宋体"/>
          <w:sz w:val="24"/>
          <w:szCs w:val="24"/>
        </w:rPr>
        <w:t>如现场试验的结果不能满足合同文件的规定，或设备不能确保正常运行，采购人代表可要求免费修理或更换设备，甚至拒收，发生的一切费用由供应商承担。</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(3)</w:t>
      </w:r>
      <w:r>
        <w:rPr>
          <w:rFonts w:ascii="宋体" w:hAnsi="宋体"/>
          <w:sz w:val="24"/>
          <w:szCs w:val="24"/>
        </w:rPr>
        <w:t>由供应商负责的现场试验所用仪器、仪表及其运输等一切费用由供应商负责。</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07" w:name="_Toc80539718"/>
      <w:bookmarkStart w:id="108" w:name="_Toc80369137"/>
      <w:r>
        <w:rPr>
          <w:rFonts w:ascii="宋体" w:hAnsi="宋体"/>
          <w:b/>
          <w:sz w:val="24"/>
          <w:szCs w:val="24"/>
        </w:rPr>
        <w:t>现场验收</w:t>
      </w:r>
      <w:bookmarkEnd w:id="107"/>
      <w:bookmarkEnd w:id="108"/>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12.1</w:t>
      </w:r>
      <w:r>
        <w:rPr>
          <w:rFonts w:ascii="宋体" w:hAnsi="宋体"/>
          <w:sz w:val="24"/>
          <w:szCs w:val="24"/>
        </w:rPr>
        <w:t>设备验收分初步验收和最终验收。</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12.</w:t>
      </w:r>
      <w:r>
        <w:rPr>
          <w:rFonts w:ascii="宋体" w:hAnsi="宋体" w:hint="eastAsia"/>
          <w:sz w:val="24"/>
          <w:szCs w:val="24"/>
        </w:rPr>
        <w:t>2</w:t>
      </w:r>
      <w:r>
        <w:rPr>
          <w:rFonts w:ascii="宋体" w:hAnsi="宋体"/>
          <w:sz w:val="24"/>
          <w:szCs w:val="24"/>
        </w:rPr>
        <w:t>初步验收</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合同</w:t>
      </w:r>
      <w:r>
        <w:rPr>
          <w:rFonts w:ascii="宋体" w:hAnsi="宋体"/>
          <w:sz w:val="24"/>
          <w:szCs w:val="24"/>
        </w:rPr>
        <w:t>设备现场安装完成后，应按技术</w:t>
      </w:r>
      <w:r>
        <w:rPr>
          <w:rFonts w:ascii="宋体" w:hAnsi="宋体" w:hint="eastAsia"/>
          <w:sz w:val="24"/>
          <w:szCs w:val="24"/>
        </w:rPr>
        <w:t>规范和合同</w:t>
      </w:r>
      <w:r>
        <w:rPr>
          <w:rFonts w:ascii="宋体" w:hAnsi="宋体"/>
          <w:sz w:val="24"/>
          <w:szCs w:val="24"/>
        </w:rPr>
        <w:t>规定的试验程序进行现场试验及测定，设备的各项主要安装及试验质量满足合同文件及规程规范的规定后，由</w:t>
      </w:r>
      <w:r>
        <w:rPr>
          <w:rFonts w:ascii="宋体" w:hAnsi="宋体" w:hint="eastAsia"/>
          <w:sz w:val="24"/>
          <w:szCs w:val="24"/>
        </w:rPr>
        <w:t>采购人</w:t>
      </w:r>
      <w:r>
        <w:rPr>
          <w:rFonts w:ascii="宋体" w:hAnsi="宋体"/>
          <w:sz w:val="24"/>
          <w:szCs w:val="24"/>
        </w:rPr>
        <w:t>、监理人认可后，签发</w:t>
      </w:r>
      <w:r>
        <w:rPr>
          <w:rFonts w:ascii="宋体" w:hAnsi="宋体" w:hint="eastAsia"/>
          <w:sz w:val="24"/>
          <w:szCs w:val="24"/>
        </w:rPr>
        <w:t>“</w:t>
      </w:r>
      <w:r>
        <w:rPr>
          <w:rFonts w:ascii="宋体" w:hAnsi="宋体"/>
          <w:sz w:val="24"/>
          <w:szCs w:val="24"/>
        </w:rPr>
        <w:t>初步验收证书</w:t>
      </w:r>
      <w:r>
        <w:rPr>
          <w:rFonts w:ascii="宋体" w:hAnsi="宋体" w:hint="eastAsia"/>
          <w:sz w:val="24"/>
          <w:szCs w:val="24"/>
        </w:rPr>
        <w:t>”</w:t>
      </w:r>
      <w:r>
        <w:rPr>
          <w:rFonts w:ascii="宋体" w:hAnsi="宋体"/>
          <w:sz w:val="24"/>
          <w:szCs w:val="24"/>
        </w:rPr>
        <w:t>。初步验收证书签发后，合同设备投入商业运行，并开始质量保证期。</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12.</w:t>
      </w:r>
      <w:r>
        <w:rPr>
          <w:rFonts w:ascii="宋体" w:hAnsi="宋体" w:hint="eastAsia"/>
          <w:sz w:val="24"/>
          <w:szCs w:val="24"/>
        </w:rPr>
        <w:t>3</w:t>
      </w:r>
      <w:r>
        <w:rPr>
          <w:rFonts w:ascii="宋体" w:hAnsi="宋体"/>
          <w:sz w:val="24"/>
          <w:szCs w:val="24"/>
        </w:rPr>
        <w:t>最终验收</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在合同规定的质量保证期满后，由双方共同对</w:t>
      </w:r>
      <w:r>
        <w:rPr>
          <w:rFonts w:ascii="宋体" w:hAnsi="宋体" w:hint="eastAsia"/>
          <w:sz w:val="24"/>
          <w:szCs w:val="24"/>
        </w:rPr>
        <w:t>合同设备</w:t>
      </w:r>
      <w:r>
        <w:rPr>
          <w:rFonts w:ascii="宋体" w:hAnsi="宋体"/>
          <w:sz w:val="24"/>
          <w:szCs w:val="24"/>
        </w:rPr>
        <w:t>进行全面检查和质量、性能评定。符合合同及其附件要求后，由采购人分别对合同设备签发</w:t>
      </w:r>
      <w:r>
        <w:rPr>
          <w:rFonts w:ascii="宋体" w:hAnsi="宋体"/>
          <w:sz w:val="24"/>
          <w:szCs w:val="24"/>
        </w:rPr>
        <w:t>“</w:t>
      </w:r>
      <w:r>
        <w:rPr>
          <w:rFonts w:ascii="宋体" w:hAnsi="宋体"/>
          <w:sz w:val="24"/>
          <w:szCs w:val="24"/>
        </w:rPr>
        <w:t>最终验收证书</w:t>
      </w:r>
      <w:r>
        <w:rPr>
          <w:rFonts w:ascii="宋体" w:hAnsi="宋体"/>
          <w:sz w:val="24"/>
          <w:szCs w:val="24"/>
        </w:rPr>
        <w:t>”</w:t>
      </w:r>
      <w:r>
        <w:rPr>
          <w:rFonts w:ascii="宋体" w:hAnsi="宋体"/>
          <w:sz w:val="24"/>
          <w:szCs w:val="24"/>
        </w:rPr>
        <w:t>。如在最终验收前，又发生重大缺陷，则应由</w:t>
      </w:r>
      <w:r>
        <w:rPr>
          <w:rFonts w:ascii="宋体" w:hAnsi="宋体" w:hint="eastAsia"/>
          <w:sz w:val="24"/>
          <w:szCs w:val="24"/>
        </w:rPr>
        <w:t>供应商</w:t>
      </w:r>
      <w:r>
        <w:rPr>
          <w:rFonts w:ascii="宋体" w:hAnsi="宋体"/>
          <w:sz w:val="24"/>
          <w:szCs w:val="24"/>
        </w:rPr>
        <w:t>按合同规定修复，并重新开始质量保证期</w:t>
      </w:r>
      <w:r>
        <w:rPr>
          <w:rFonts w:ascii="宋体" w:hAnsi="宋体" w:hint="eastAsia"/>
          <w:sz w:val="24"/>
          <w:szCs w:val="24"/>
        </w:rPr>
        <w:t>。</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09" w:name="_Toc80369138"/>
      <w:bookmarkStart w:id="110" w:name="_Toc510595331"/>
      <w:bookmarkStart w:id="111" w:name="_Toc57832122"/>
      <w:bookmarkStart w:id="112" w:name="_Toc80539719"/>
      <w:r>
        <w:rPr>
          <w:rFonts w:ascii="宋体" w:hAnsi="宋体" w:hint="eastAsia"/>
          <w:b/>
          <w:sz w:val="24"/>
          <w:szCs w:val="24"/>
        </w:rPr>
        <w:t>采购人人员参加工厂试验、验收和培训</w:t>
      </w:r>
      <w:bookmarkEnd w:id="109"/>
      <w:bookmarkEnd w:id="110"/>
      <w:bookmarkEnd w:id="111"/>
      <w:bookmarkEnd w:id="112"/>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13.1</w:t>
      </w:r>
      <w:r>
        <w:rPr>
          <w:rFonts w:ascii="宋体" w:hAnsi="宋体" w:hint="eastAsia"/>
          <w:sz w:val="24"/>
          <w:szCs w:val="24"/>
        </w:rPr>
        <w:t>供应商应提供工厂试验检查计划表。计划表应包括部件名称，试验标准，试验项目，制造过程与最终检验和试验项目，并注明须由采购人参加的项目。</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lastRenderedPageBreak/>
        <w:t>13.2</w:t>
      </w:r>
      <w:r>
        <w:rPr>
          <w:rFonts w:ascii="宋体" w:hAnsi="宋体" w:hint="eastAsia"/>
          <w:sz w:val="24"/>
          <w:szCs w:val="24"/>
        </w:rPr>
        <w:t>供应商应及时</w:t>
      </w:r>
      <w:r>
        <w:rPr>
          <w:rFonts w:ascii="宋体" w:hAnsi="宋体" w:hint="eastAsia"/>
          <w:sz w:val="24"/>
          <w:szCs w:val="24"/>
        </w:rPr>
        <w:t>通知采购人派有关人员赴工厂参加主要设备项目的试验，时间和人数由双方商定，采购人参加人员的食宿费用已包含在合同总价中。供应商应为参加工厂试验的人员提供有关文件和方便条件。</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13.3</w:t>
      </w:r>
      <w:r>
        <w:rPr>
          <w:rFonts w:ascii="宋体" w:hAnsi="宋体" w:hint="eastAsia"/>
          <w:sz w:val="24"/>
          <w:szCs w:val="24"/>
        </w:rPr>
        <w:t>采购人将根据需要，在设备制造期间派谴有关人员到供应商工厂学习和培训，供应商有义务承担和接受培训任务，并免收培训费。参加培训的专业和时间、由双方另行商定。</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13" w:name="_Toc80369139"/>
      <w:bookmarkStart w:id="114" w:name="_Toc80539720"/>
      <w:r>
        <w:rPr>
          <w:rFonts w:ascii="宋体" w:hAnsi="宋体"/>
          <w:b/>
          <w:sz w:val="24"/>
          <w:szCs w:val="24"/>
        </w:rPr>
        <w:t>技术服务</w:t>
      </w:r>
      <w:bookmarkEnd w:id="113"/>
      <w:bookmarkEnd w:id="114"/>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14.1</w:t>
      </w:r>
      <w:r>
        <w:rPr>
          <w:rFonts w:ascii="宋体" w:hAnsi="宋体"/>
          <w:sz w:val="24"/>
          <w:szCs w:val="24"/>
        </w:rPr>
        <w:t>本合同设备由采购人根据供应商提供的技术资料、检验标准、图纸及说明书进行安装、调试、运行和维修。供应商应分别在合同设备的安装、调试、试运行前</w:t>
      </w:r>
      <w:r>
        <w:rPr>
          <w:rFonts w:ascii="宋体" w:hAnsi="宋体" w:hint="eastAsia"/>
          <w:sz w:val="24"/>
          <w:szCs w:val="24"/>
        </w:rPr>
        <w:t>30</w:t>
      </w:r>
      <w:r>
        <w:rPr>
          <w:rFonts w:ascii="宋体" w:hAnsi="宋体" w:hint="eastAsia"/>
          <w:sz w:val="24"/>
          <w:szCs w:val="24"/>
        </w:rPr>
        <w:t>天</w:t>
      </w:r>
      <w:r>
        <w:rPr>
          <w:rFonts w:ascii="宋体" w:hAnsi="宋体"/>
          <w:sz w:val="24"/>
          <w:szCs w:val="24"/>
        </w:rPr>
        <w:t>，向采购人提供本合</w:t>
      </w:r>
      <w:r>
        <w:rPr>
          <w:rFonts w:ascii="宋体" w:hAnsi="宋体"/>
          <w:sz w:val="24"/>
          <w:szCs w:val="24"/>
        </w:rPr>
        <w:t>同设备的安装、调试、试运行和维修的技术说明书。</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14.2</w:t>
      </w:r>
      <w:r>
        <w:rPr>
          <w:rFonts w:ascii="宋体" w:hAnsi="宋体"/>
          <w:sz w:val="24"/>
          <w:szCs w:val="24"/>
        </w:rPr>
        <w:t>供应商应及时提供与本合同设备有关的工程设计、设备制造监理、检验、土建、安装、调试、验收、试验、运行、检修等相应的技术指导、技术配合、技术培训等全过程的服务</w:t>
      </w:r>
      <w:r>
        <w:rPr>
          <w:rFonts w:ascii="宋体" w:hAnsi="宋体" w:hint="eastAsia"/>
          <w:sz w:val="24"/>
          <w:szCs w:val="24"/>
        </w:rPr>
        <w:t>，其费用</w:t>
      </w:r>
      <w:r>
        <w:rPr>
          <w:rFonts w:ascii="宋体" w:hAnsi="宋体"/>
          <w:sz w:val="24"/>
          <w:szCs w:val="24"/>
        </w:rPr>
        <w:t>已包括在合同总价中。</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14.3</w:t>
      </w:r>
      <w:r>
        <w:rPr>
          <w:rFonts w:ascii="宋体" w:hAnsi="宋体" w:hint="eastAsia"/>
          <w:sz w:val="24"/>
          <w:szCs w:val="24"/>
        </w:rPr>
        <w:t>供应商负责指导安装，期间一切安全责任由供应商负责。</w:t>
      </w:r>
      <w:r>
        <w:rPr>
          <w:rFonts w:ascii="宋体" w:hAnsi="宋体"/>
          <w:sz w:val="24"/>
          <w:szCs w:val="24"/>
        </w:rPr>
        <w:t>供应商技术人员所给的技术指导应当是正确的。由于不正确的技术指导引起设备的任何损坏，供应商应负责免费修理或更换。</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14.4</w:t>
      </w:r>
      <w:r>
        <w:rPr>
          <w:rFonts w:ascii="宋体" w:hAnsi="宋体" w:hint="eastAsia"/>
          <w:sz w:val="24"/>
          <w:szCs w:val="24"/>
        </w:rPr>
        <w:t>安装、试验、调试及试运行的</w:t>
      </w:r>
      <w:r>
        <w:rPr>
          <w:rFonts w:ascii="宋体" w:hAnsi="宋体"/>
          <w:sz w:val="24"/>
          <w:szCs w:val="24"/>
        </w:rPr>
        <w:t>重要工序须经供应商现场技术服务人员签字确认</w:t>
      </w:r>
      <w:r>
        <w:rPr>
          <w:rFonts w:ascii="宋体" w:hAnsi="宋体" w:hint="eastAsia"/>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14.5</w:t>
      </w:r>
      <w:r>
        <w:rPr>
          <w:rFonts w:ascii="宋体" w:hAnsi="宋体" w:hint="eastAsia"/>
          <w:sz w:val="24"/>
          <w:szCs w:val="24"/>
        </w:rPr>
        <w:t>供应商应事先向</w:t>
      </w:r>
      <w:r>
        <w:rPr>
          <w:rFonts w:ascii="宋体" w:hAnsi="宋体" w:hint="eastAsia"/>
          <w:sz w:val="24"/>
          <w:szCs w:val="24"/>
        </w:rPr>
        <w:t>采购人提交现场指导安装人员的名单、专业及来现场的计划安排。采购人有权提出增加或更换拟派遣人员，供应商不得拒绝。</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14.6</w:t>
      </w:r>
      <w:r>
        <w:rPr>
          <w:rFonts w:ascii="宋体" w:hAnsi="宋体"/>
          <w:sz w:val="24"/>
          <w:szCs w:val="24"/>
        </w:rPr>
        <w:t>为使合同设备能正常运行，供应商有责任提供相应的</w:t>
      </w:r>
      <w:r>
        <w:rPr>
          <w:rFonts w:ascii="宋体" w:hAnsi="宋体" w:hint="eastAsia"/>
          <w:sz w:val="24"/>
          <w:szCs w:val="24"/>
        </w:rPr>
        <w:t>现场</w:t>
      </w:r>
      <w:r>
        <w:rPr>
          <w:rFonts w:ascii="宋体" w:hAnsi="宋体"/>
          <w:sz w:val="24"/>
          <w:szCs w:val="24"/>
        </w:rPr>
        <w:t>技术培训。供应商应免费讲课、培训、提供相应的资料给采购人，费用已包括在报价中。</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14.7</w:t>
      </w:r>
      <w:r>
        <w:rPr>
          <w:rFonts w:ascii="宋体" w:hAnsi="宋体"/>
          <w:sz w:val="24"/>
          <w:szCs w:val="24"/>
        </w:rPr>
        <w:t>采购人为供应商现场工作人员提供食宿和工作的方便条件，费用由供应商自理。</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15" w:name="_Toc80539721"/>
      <w:bookmarkStart w:id="116" w:name="_Toc80369140"/>
      <w:r>
        <w:rPr>
          <w:rFonts w:ascii="宋体" w:hAnsi="宋体"/>
          <w:b/>
          <w:sz w:val="24"/>
          <w:szCs w:val="24"/>
        </w:rPr>
        <w:t>缺陷</w:t>
      </w:r>
      <w:bookmarkEnd w:id="115"/>
      <w:bookmarkEnd w:id="116"/>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15.</w:t>
      </w:r>
      <w:r>
        <w:rPr>
          <w:rFonts w:ascii="宋体" w:hAnsi="宋体"/>
          <w:sz w:val="24"/>
          <w:szCs w:val="24"/>
        </w:rPr>
        <w:t>1</w:t>
      </w:r>
      <w:r>
        <w:rPr>
          <w:rFonts w:ascii="宋体" w:hAnsi="宋体"/>
          <w:sz w:val="24"/>
          <w:szCs w:val="24"/>
        </w:rPr>
        <w:t>采购人认定的供应商做的工作、提供的设备、工艺和材料，不符合国家规定标准和合同要求时，称为</w:t>
      </w:r>
      <w:r>
        <w:rPr>
          <w:rFonts w:ascii="宋体" w:hAnsi="宋体" w:hint="eastAsia"/>
          <w:sz w:val="24"/>
          <w:szCs w:val="24"/>
        </w:rPr>
        <w:t>“</w:t>
      </w:r>
      <w:r>
        <w:rPr>
          <w:rFonts w:ascii="宋体" w:hAnsi="宋体"/>
          <w:sz w:val="24"/>
          <w:szCs w:val="24"/>
        </w:rPr>
        <w:t>缺陷</w:t>
      </w:r>
      <w:r>
        <w:rPr>
          <w:rFonts w:ascii="宋体" w:hAnsi="宋体" w:hint="eastAsia"/>
          <w:sz w:val="24"/>
          <w:szCs w:val="24"/>
        </w:rPr>
        <w:t>”</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15.</w:t>
      </w:r>
      <w:r>
        <w:rPr>
          <w:rFonts w:ascii="宋体" w:hAnsi="宋体"/>
          <w:sz w:val="24"/>
          <w:szCs w:val="24"/>
        </w:rPr>
        <w:t>2</w:t>
      </w:r>
      <w:r>
        <w:rPr>
          <w:rFonts w:ascii="宋体" w:hAnsi="宋体"/>
          <w:sz w:val="24"/>
          <w:szCs w:val="24"/>
        </w:rPr>
        <w:t>采购人发现缺陷后，应尽快书面通知供应商，并规定合理的修复时间。供应商应负责在规定的修复时间内以最快的速度修复缺陷或更换设备。</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15.</w:t>
      </w:r>
      <w:r>
        <w:rPr>
          <w:rFonts w:ascii="宋体" w:hAnsi="宋体"/>
          <w:sz w:val="24"/>
          <w:szCs w:val="24"/>
        </w:rPr>
        <w:t>3</w:t>
      </w:r>
      <w:r>
        <w:rPr>
          <w:rFonts w:ascii="宋体" w:hAnsi="宋体"/>
          <w:sz w:val="24"/>
          <w:szCs w:val="24"/>
        </w:rPr>
        <w:t>在设备保证期内发生缺陷，保证期应按照由于此种缺陷或损坏，致使设备不能使用的时间予以延长。</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15.</w:t>
      </w:r>
      <w:r>
        <w:rPr>
          <w:rFonts w:ascii="宋体" w:hAnsi="宋体"/>
          <w:sz w:val="24"/>
          <w:szCs w:val="24"/>
        </w:rPr>
        <w:t>4</w:t>
      </w:r>
      <w:r>
        <w:rPr>
          <w:rFonts w:ascii="宋体" w:hAnsi="宋体"/>
          <w:sz w:val="24"/>
          <w:szCs w:val="24"/>
        </w:rPr>
        <w:t>若供应商未在规定时间内修复缺陷，则</w:t>
      </w:r>
      <w:r>
        <w:rPr>
          <w:rFonts w:ascii="宋体" w:hAnsi="宋体" w:hint="eastAsia"/>
          <w:sz w:val="24"/>
          <w:szCs w:val="24"/>
        </w:rPr>
        <w:t>采购人</w:t>
      </w:r>
      <w:r>
        <w:rPr>
          <w:rFonts w:ascii="宋体" w:hAnsi="宋体"/>
          <w:sz w:val="24"/>
          <w:szCs w:val="24"/>
        </w:rPr>
        <w:t>可着手处理，其风险和费用仍由供应商承担，并由供应商负责赔偿损失。</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15.</w:t>
      </w:r>
      <w:r>
        <w:rPr>
          <w:rFonts w:ascii="宋体" w:hAnsi="宋体"/>
          <w:sz w:val="24"/>
          <w:szCs w:val="24"/>
        </w:rPr>
        <w:t>5</w:t>
      </w:r>
      <w:r>
        <w:rPr>
          <w:rFonts w:ascii="宋体" w:hAnsi="宋体"/>
          <w:sz w:val="24"/>
          <w:szCs w:val="24"/>
        </w:rPr>
        <w:t>如更换部件的性能可能影响到系统设备效率，</w:t>
      </w:r>
      <w:r>
        <w:rPr>
          <w:rFonts w:ascii="宋体" w:hAnsi="宋体" w:hint="eastAsia"/>
          <w:sz w:val="24"/>
          <w:szCs w:val="24"/>
        </w:rPr>
        <w:t>采购人</w:t>
      </w:r>
      <w:r>
        <w:rPr>
          <w:rFonts w:ascii="宋体" w:hAnsi="宋体"/>
          <w:sz w:val="24"/>
          <w:szCs w:val="24"/>
        </w:rPr>
        <w:t>可在部件更换后</w:t>
      </w:r>
      <w:r>
        <w:rPr>
          <w:rFonts w:ascii="宋体" w:hAnsi="宋体" w:hint="eastAsia"/>
          <w:sz w:val="24"/>
          <w:szCs w:val="24"/>
        </w:rPr>
        <w:t>15</w:t>
      </w:r>
      <w:r>
        <w:rPr>
          <w:rFonts w:ascii="宋体" w:hAnsi="宋体"/>
          <w:sz w:val="24"/>
          <w:szCs w:val="24"/>
        </w:rPr>
        <w:t>天内书面通知供应商，要求重新进行这项试验。由此发生的费用由供应商承担。</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17" w:name="_Toc80369141"/>
      <w:bookmarkStart w:id="118" w:name="_Toc80539722"/>
      <w:r>
        <w:rPr>
          <w:rFonts w:ascii="宋体" w:hAnsi="宋体"/>
          <w:b/>
          <w:sz w:val="24"/>
          <w:szCs w:val="24"/>
        </w:rPr>
        <w:t>质量保证期</w:t>
      </w:r>
      <w:bookmarkEnd w:id="117"/>
      <w:bookmarkEnd w:id="118"/>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16.</w:t>
      </w:r>
      <w:r>
        <w:rPr>
          <w:rFonts w:ascii="宋体" w:hAnsi="宋体"/>
          <w:sz w:val="24"/>
          <w:szCs w:val="24"/>
        </w:rPr>
        <w:t xml:space="preserve">1 </w:t>
      </w:r>
      <w:r>
        <w:rPr>
          <w:rFonts w:ascii="宋体" w:hAnsi="宋体"/>
          <w:sz w:val="24"/>
          <w:szCs w:val="24"/>
        </w:rPr>
        <w:t>质量保</w:t>
      </w:r>
      <w:r>
        <w:rPr>
          <w:rFonts w:ascii="宋体" w:hAnsi="宋体"/>
          <w:sz w:val="24"/>
          <w:szCs w:val="24"/>
        </w:rPr>
        <w:t>证期系指从按照</w:t>
      </w:r>
      <w:r>
        <w:rPr>
          <w:rFonts w:ascii="宋体" w:hAnsi="宋体" w:hint="eastAsia"/>
          <w:sz w:val="24"/>
          <w:szCs w:val="24"/>
        </w:rPr>
        <w:t>“</w:t>
      </w:r>
      <w:r>
        <w:rPr>
          <w:rFonts w:ascii="宋体" w:hAnsi="宋体" w:hint="eastAsia"/>
          <w:sz w:val="24"/>
          <w:szCs w:val="24"/>
        </w:rPr>
        <w:t>12.</w:t>
      </w:r>
      <w:r>
        <w:rPr>
          <w:rFonts w:ascii="宋体" w:hAnsi="宋体" w:hint="eastAsia"/>
          <w:sz w:val="24"/>
          <w:szCs w:val="24"/>
        </w:rPr>
        <w:t>现场验收”</w:t>
      </w:r>
      <w:r>
        <w:rPr>
          <w:rFonts w:ascii="宋体" w:hAnsi="宋体"/>
          <w:sz w:val="24"/>
          <w:szCs w:val="24"/>
        </w:rPr>
        <w:t>条款规定，签发</w:t>
      </w:r>
      <w:r>
        <w:rPr>
          <w:rFonts w:ascii="宋体" w:hAnsi="宋体"/>
          <w:sz w:val="24"/>
          <w:szCs w:val="24"/>
        </w:rPr>
        <w:t>“</w:t>
      </w:r>
      <w:r>
        <w:rPr>
          <w:rFonts w:ascii="宋体" w:hAnsi="宋体"/>
          <w:sz w:val="24"/>
          <w:szCs w:val="24"/>
        </w:rPr>
        <w:t>初步验收证书</w:t>
      </w:r>
      <w:r>
        <w:rPr>
          <w:rFonts w:ascii="宋体" w:hAnsi="宋体"/>
          <w:sz w:val="24"/>
          <w:szCs w:val="24"/>
        </w:rPr>
        <w:t>”</w:t>
      </w:r>
      <w:r>
        <w:rPr>
          <w:rFonts w:ascii="宋体" w:hAnsi="宋体"/>
          <w:sz w:val="24"/>
          <w:szCs w:val="24"/>
        </w:rPr>
        <w:t>日期算起</w:t>
      </w:r>
      <w:r>
        <w:rPr>
          <w:rFonts w:ascii="宋体" w:hAnsi="宋体" w:hint="eastAsia"/>
          <w:sz w:val="24"/>
          <w:szCs w:val="24"/>
        </w:rPr>
        <w:t>壹</w:t>
      </w:r>
      <w:r>
        <w:rPr>
          <w:rFonts w:ascii="宋体" w:hAnsi="宋体"/>
          <w:sz w:val="24"/>
          <w:szCs w:val="24"/>
        </w:rPr>
        <w:t>年。</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16.</w:t>
      </w:r>
      <w:r>
        <w:rPr>
          <w:rFonts w:ascii="宋体" w:hAnsi="宋体"/>
          <w:sz w:val="24"/>
          <w:szCs w:val="24"/>
        </w:rPr>
        <w:t xml:space="preserve">2 </w:t>
      </w:r>
      <w:r>
        <w:rPr>
          <w:rFonts w:ascii="宋体" w:hAnsi="宋体"/>
          <w:sz w:val="24"/>
          <w:szCs w:val="24"/>
        </w:rPr>
        <w:t>在质量保证期内，设备在设计、制造、工艺、材料和性能等方面应无任何缺陷。当设备存在上述缺陷，以致无法正常运行时，则质量保证期无效，并应由供应商负责免费更换或修复有缺陷的设备或部件，重新验收</w:t>
      </w:r>
      <w:r>
        <w:rPr>
          <w:rFonts w:ascii="宋体" w:hAnsi="宋体" w:hint="eastAsia"/>
          <w:sz w:val="24"/>
          <w:szCs w:val="24"/>
        </w:rPr>
        <w:t>，采购人</w:t>
      </w:r>
      <w:r>
        <w:rPr>
          <w:rFonts w:ascii="宋体" w:hAnsi="宋体"/>
          <w:sz w:val="24"/>
          <w:szCs w:val="24"/>
        </w:rPr>
        <w:t>签发</w:t>
      </w:r>
      <w:r>
        <w:rPr>
          <w:rFonts w:ascii="宋体" w:hAnsi="宋体" w:hint="eastAsia"/>
          <w:sz w:val="24"/>
          <w:szCs w:val="24"/>
        </w:rPr>
        <w:t>“</w:t>
      </w:r>
      <w:r>
        <w:rPr>
          <w:rFonts w:ascii="宋体" w:hAnsi="宋体"/>
          <w:sz w:val="24"/>
          <w:szCs w:val="24"/>
        </w:rPr>
        <w:t>初步验收证书</w:t>
      </w:r>
      <w:r>
        <w:rPr>
          <w:rFonts w:ascii="宋体" w:hAnsi="宋体" w:hint="eastAsia"/>
          <w:sz w:val="24"/>
          <w:szCs w:val="24"/>
        </w:rPr>
        <w:t>”后</w:t>
      </w:r>
      <w:r>
        <w:rPr>
          <w:rFonts w:ascii="宋体" w:hAnsi="宋体"/>
          <w:sz w:val="24"/>
          <w:szCs w:val="24"/>
        </w:rPr>
        <w:t>重新计算保证期。</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16.3</w:t>
      </w:r>
      <w:r>
        <w:rPr>
          <w:rFonts w:ascii="宋体" w:hAnsi="宋体" w:hint="eastAsia"/>
          <w:sz w:val="24"/>
          <w:szCs w:val="24"/>
        </w:rPr>
        <w:t>在安装和试运期间发现部件缺陷、或质量问题损坏情况，供应商应免费更换。</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19" w:name="_Toc80539723"/>
      <w:bookmarkStart w:id="120" w:name="_Toc80369142"/>
      <w:r>
        <w:rPr>
          <w:rFonts w:ascii="宋体" w:hAnsi="宋体"/>
          <w:b/>
          <w:sz w:val="24"/>
          <w:szCs w:val="24"/>
        </w:rPr>
        <w:t>违约</w:t>
      </w:r>
      <w:bookmarkEnd w:id="119"/>
      <w:bookmarkEnd w:id="120"/>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17.1</w:t>
      </w:r>
      <w:r>
        <w:rPr>
          <w:rFonts w:ascii="宋体" w:hAnsi="宋体"/>
          <w:sz w:val="24"/>
          <w:szCs w:val="24"/>
        </w:rPr>
        <w:t>供应商违约包括下列几种情况：</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w:t>
      </w:r>
      <w:r>
        <w:rPr>
          <w:rFonts w:ascii="宋体" w:hAnsi="宋体"/>
          <w:sz w:val="24"/>
          <w:szCs w:val="24"/>
        </w:rPr>
        <w:t>供应商未经采购人书面同意转让或分包合同；</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(2)</w:t>
      </w:r>
      <w:r>
        <w:rPr>
          <w:rFonts w:ascii="宋体" w:hAnsi="宋体"/>
          <w:sz w:val="24"/>
          <w:szCs w:val="24"/>
        </w:rPr>
        <w:t>供应商不按合同</w:t>
      </w:r>
      <w:r>
        <w:rPr>
          <w:rFonts w:ascii="宋体" w:hAnsi="宋体"/>
          <w:sz w:val="24"/>
          <w:szCs w:val="24"/>
        </w:rPr>
        <w:t>约定及双方书面承诺履行合同；</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(3)</w:t>
      </w:r>
      <w:r>
        <w:rPr>
          <w:rFonts w:ascii="宋体" w:hAnsi="宋体"/>
          <w:sz w:val="24"/>
          <w:szCs w:val="24"/>
        </w:rPr>
        <w:t>由于供应商忽视履行其合同范围内的义务，以致影响项目的实施和工程总进度。</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lastRenderedPageBreak/>
        <w:t>17.2</w:t>
      </w:r>
      <w:r>
        <w:rPr>
          <w:rFonts w:ascii="宋体" w:hAnsi="宋体"/>
          <w:sz w:val="24"/>
          <w:szCs w:val="24"/>
        </w:rPr>
        <w:t>供应商违约时，采购人可在</w:t>
      </w:r>
      <w:r>
        <w:rPr>
          <w:rFonts w:ascii="宋体" w:hAnsi="宋体"/>
          <w:sz w:val="24"/>
          <w:szCs w:val="24"/>
        </w:rPr>
        <w:t>20</w:t>
      </w:r>
      <w:r>
        <w:rPr>
          <w:rFonts w:ascii="宋体" w:hAnsi="宋体"/>
          <w:sz w:val="24"/>
          <w:szCs w:val="24"/>
        </w:rPr>
        <w:t>天内书面通知供应商按照</w:t>
      </w:r>
      <w:r>
        <w:rPr>
          <w:rFonts w:ascii="宋体" w:hAnsi="宋体" w:hint="eastAsia"/>
          <w:sz w:val="24"/>
          <w:szCs w:val="24"/>
        </w:rPr>
        <w:t>“</w:t>
      </w:r>
      <w:r>
        <w:rPr>
          <w:rFonts w:ascii="宋体" w:hAnsi="宋体" w:hint="eastAsia"/>
          <w:sz w:val="24"/>
          <w:szCs w:val="24"/>
        </w:rPr>
        <w:t>18</w:t>
      </w:r>
      <w:r>
        <w:rPr>
          <w:rFonts w:ascii="宋体" w:hAnsi="宋体" w:hint="eastAsia"/>
          <w:sz w:val="24"/>
          <w:szCs w:val="24"/>
        </w:rPr>
        <w:t>、违约金”条款</w:t>
      </w:r>
      <w:r>
        <w:rPr>
          <w:rFonts w:ascii="宋体" w:hAnsi="宋体"/>
          <w:sz w:val="24"/>
          <w:szCs w:val="24"/>
        </w:rPr>
        <w:t>规定，要求供应商支付违约金</w:t>
      </w:r>
      <w:r>
        <w:rPr>
          <w:rFonts w:ascii="宋体" w:hAnsi="宋体" w:hint="eastAsia"/>
          <w:sz w:val="24"/>
          <w:szCs w:val="24"/>
        </w:rPr>
        <w:t>。</w:t>
      </w:r>
      <w:r>
        <w:rPr>
          <w:rFonts w:ascii="宋体" w:hAnsi="宋体"/>
          <w:sz w:val="24"/>
          <w:szCs w:val="24"/>
        </w:rPr>
        <w:t>必要时还可书面通知供应商终止合同。供应商应赔偿由于终止合同而引起的采购人的经济损失。</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21" w:name="_Toc80369143"/>
      <w:bookmarkStart w:id="122" w:name="_Toc80539724"/>
      <w:r>
        <w:rPr>
          <w:rFonts w:ascii="宋体" w:hAnsi="宋体"/>
          <w:b/>
          <w:sz w:val="24"/>
          <w:szCs w:val="24"/>
        </w:rPr>
        <w:t>违约金</w:t>
      </w:r>
      <w:bookmarkEnd w:id="121"/>
      <w:bookmarkEnd w:id="122"/>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18.</w:t>
      </w:r>
      <w:r>
        <w:rPr>
          <w:rFonts w:ascii="宋体" w:hAnsi="宋体"/>
          <w:sz w:val="24"/>
          <w:szCs w:val="24"/>
        </w:rPr>
        <w:t>1</w:t>
      </w:r>
      <w:r>
        <w:rPr>
          <w:rFonts w:ascii="宋体" w:hAnsi="宋体"/>
          <w:sz w:val="24"/>
          <w:szCs w:val="24"/>
        </w:rPr>
        <w:t>供应商未能在规定日期或合同双方所同意的延期期限内，将设备在合同指定的地点交货时，则应按规定时间之后</w:t>
      </w:r>
      <w:r>
        <w:rPr>
          <w:rFonts w:ascii="宋体" w:hAnsi="宋体"/>
          <w:sz w:val="24"/>
          <w:szCs w:val="24"/>
        </w:rPr>
        <w:t>5</w:t>
      </w:r>
      <w:r>
        <w:rPr>
          <w:rFonts w:ascii="宋体" w:hAnsi="宋体"/>
          <w:sz w:val="24"/>
          <w:szCs w:val="24"/>
        </w:rPr>
        <w:t>天起每天每批按迟交设备价</w:t>
      </w:r>
      <w:r>
        <w:rPr>
          <w:rFonts w:ascii="宋体" w:hAnsi="宋体"/>
          <w:sz w:val="24"/>
          <w:szCs w:val="24"/>
        </w:rPr>
        <w:t>格的</w:t>
      </w:r>
      <w:r>
        <w:rPr>
          <w:rFonts w:ascii="宋体" w:hAnsi="宋体"/>
          <w:sz w:val="24"/>
          <w:szCs w:val="24"/>
        </w:rPr>
        <w:t>0.</w:t>
      </w:r>
      <w:r>
        <w:rPr>
          <w:rFonts w:ascii="宋体" w:hAnsi="宋体" w:hint="eastAsia"/>
          <w:sz w:val="24"/>
          <w:szCs w:val="24"/>
        </w:rPr>
        <w:t>5</w:t>
      </w:r>
      <w:r>
        <w:rPr>
          <w:rFonts w:ascii="宋体" w:hAnsi="宋体"/>
          <w:sz w:val="24"/>
          <w:szCs w:val="24"/>
        </w:rPr>
        <w:t>%</w:t>
      </w:r>
      <w:r>
        <w:rPr>
          <w:rFonts w:ascii="宋体" w:hAnsi="宋体"/>
          <w:sz w:val="24"/>
          <w:szCs w:val="24"/>
        </w:rPr>
        <w:t>且不得低于每天</w:t>
      </w:r>
      <w:r>
        <w:rPr>
          <w:rFonts w:ascii="宋体" w:hAnsi="宋体"/>
          <w:sz w:val="24"/>
          <w:szCs w:val="24"/>
        </w:rPr>
        <w:t>2000</w:t>
      </w:r>
      <w:r>
        <w:rPr>
          <w:rFonts w:ascii="宋体" w:hAnsi="宋体"/>
          <w:sz w:val="24"/>
          <w:szCs w:val="24"/>
        </w:rPr>
        <w:t>元人民币支付违约金，直至供应商在规定地</w:t>
      </w:r>
      <w:r>
        <w:rPr>
          <w:rFonts w:ascii="宋体" w:hAnsi="宋体"/>
          <w:sz w:val="24"/>
          <w:szCs w:val="24"/>
        </w:rPr>
        <w:t>点交货为止。供应商支付推迟交货违约金，并不解除供应商按照合同继续交货的义务。</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18.</w:t>
      </w:r>
      <w:r>
        <w:rPr>
          <w:rFonts w:ascii="宋体" w:hAnsi="宋体"/>
          <w:sz w:val="24"/>
          <w:szCs w:val="24"/>
        </w:rPr>
        <w:t>2</w:t>
      </w:r>
      <w:r>
        <w:rPr>
          <w:rFonts w:ascii="宋体" w:hAnsi="宋体"/>
          <w:sz w:val="24"/>
          <w:szCs w:val="24"/>
        </w:rPr>
        <w:t>供应商未能按本合同文件或技术协议规定的期限内提交图纸、资料、与图纸资料相配套满足合同要求的电子文档时，应按每张图纸或每份资料每天</w:t>
      </w:r>
      <w:r>
        <w:rPr>
          <w:rFonts w:ascii="宋体" w:hAnsi="宋体" w:hint="eastAsia"/>
          <w:sz w:val="24"/>
          <w:szCs w:val="24"/>
        </w:rPr>
        <w:t>5</w:t>
      </w:r>
      <w:r>
        <w:rPr>
          <w:rFonts w:ascii="宋体" w:hAnsi="宋体"/>
          <w:sz w:val="24"/>
          <w:szCs w:val="24"/>
        </w:rPr>
        <w:t>0</w:t>
      </w:r>
      <w:r>
        <w:rPr>
          <w:rFonts w:ascii="宋体" w:hAnsi="宋体"/>
          <w:sz w:val="24"/>
          <w:szCs w:val="24"/>
        </w:rPr>
        <w:t>元人民币支付违约金，或每份</w:t>
      </w:r>
      <w:r>
        <w:rPr>
          <w:rFonts w:ascii="宋体" w:hAnsi="宋体"/>
          <w:sz w:val="24"/>
          <w:szCs w:val="24"/>
        </w:rPr>
        <w:t>U</w:t>
      </w:r>
      <w:r>
        <w:rPr>
          <w:rFonts w:ascii="宋体" w:hAnsi="宋体"/>
          <w:sz w:val="24"/>
          <w:szCs w:val="24"/>
        </w:rPr>
        <w:t>盘每天</w:t>
      </w:r>
      <w:r>
        <w:rPr>
          <w:rFonts w:ascii="宋体" w:hAnsi="宋体" w:hint="eastAsia"/>
          <w:sz w:val="24"/>
          <w:szCs w:val="24"/>
        </w:rPr>
        <w:t>5</w:t>
      </w:r>
      <w:r>
        <w:rPr>
          <w:rFonts w:ascii="宋体" w:hAnsi="宋体"/>
          <w:sz w:val="24"/>
          <w:szCs w:val="24"/>
        </w:rPr>
        <w:t>00</w:t>
      </w:r>
      <w:r>
        <w:rPr>
          <w:rFonts w:ascii="宋体" w:hAnsi="宋体"/>
          <w:sz w:val="24"/>
          <w:szCs w:val="24"/>
        </w:rPr>
        <w:t>元人民币支付违约金，直至提供图纸、资料以及满足合同要求的电子文档时为止。提供的图纸和资料应达到相应阶段设计深度的要求，并不得随意修改。</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18.</w:t>
      </w:r>
      <w:r>
        <w:rPr>
          <w:rFonts w:ascii="宋体" w:hAnsi="宋体"/>
          <w:sz w:val="24"/>
          <w:szCs w:val="24"/>
        </w:rPr>
        <w:t>3</w:t>
      </w:r>
      <w:r>
        <w:rPr>
          <w:rFonts w:ascii="宋体" w:hAnsi="宋体"/>
          <w:sz w:val="24"/>
          <w:szCs w:val="24"/>
        </w:rPr>
        <w:t>供应商未能按本合同文件规定的条件和采购人规定的时间提供现场服务，应按每人每天</w:t>
      </w:r>
      <w:r>
        <w:rPr>
          <w:rFonts w:ascii="宋体" w:hAnsi="宋体" w:hint="eastAsia"/>
          <w:sz w:val="24"/>
          <w:szCs w:val="24"/>
        </w:rPr>
        <w:t>50</w:t>
      </w:r>
      <w:r>
        <w:rPr>
          <w:rFonts w:ascii="宋体" w:hAnsi="宋体"/>
          <w:sz w:val="24"/>
          <w:szCs w:val="24"/>
        </w:rPr>
        <w:t>00</w:t>
      </w:r>
      <w:r>
        <w:rPr>
          <w:rFonts w:ascii="宋体" w:hAnsi="宋体"/>
          <w:sz w:val="24"/>
          <w:szCs w:val="24"/>
        </w:rPr>
        <w:t>元人民币支付违约金，直至提供现场服务时为止。</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18.4</w:t>
      </w:r>
      <w:r>
        <w:rPr>
          <w:rFonts w:ascii="宋体" w:hAnsi="宋体"/>
          <w:sz w:val="24"/>
          <w:szCs w:val="24"/>
        </w:rPr>
        <w:t>供应商未按照本合同文件</w:t>
      </w:r>
      <w:r>
        <w:rPr>
          <w:rFonts w:ascii="宋体" w:hAnsi="宋体" w:hint="eastAsia"/>
          <w:sz w:val="24"/>
          <w:szCs w:val="24"/>
        </w:rPr>
        <w:t>规定</w:t>
      </w:r>
      <w:r>
        <w:rPr>
          <w:rFonts w:ascii="宋体" w:hAnsi="宋体"/>
          <w:sz w:val="24"/>
          <w:szCs w:val="24"/>
        </w:rPr>
        <w:t>对于设备进行包装、标志或运输，对采购人设备进场控制、开箱验收、资料整理等工作带来不便，影响设备交货款支付，责任由供应商承担。</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18.5</w:t>
      </w:r>
      <w:r>
        <w:rPr>
          <w:rFonts w:ascii="宋体" w:hAnsi="宋体"/>
          <w:sz w:val="24"/>
          <w:szCs w:val="24"/>
        </w:rPr>
        <w:t>对安装、试运行有重大影响的设备迟交超过</w:t>
      </w:r>
      <w:r>
        <w:rPr>
          <w:rFonts w:ascii="宋体" w:hAnsi="宋体" w:hint="eastAsia"/>
          <w:sz w:val="24"/>
          <w:szCs w:val="24"/>
        </w:rPr>
        <w:t>10</w:t>
      </w:r>
      <w:r>
        <w:rPr>
          <w:rFonts w:ascii="宋体" w:hAnsi="宋体" w:hint="eastAsia"/>
          <w:sz w:val="24"/>
          <w:szCs w:val="24"/>
        </w:rPr>
        <w:t>天</w:t>
      </w:r>
      <w:r>
        <w:rPr>
          <w:rFonts w:ascii="宋体" w:hAnsi="宋体"/>
          <w:sz w:val="24"/>
          <w:szCs w:val="24"/>
        </w:rPr>
        <w:t>时，采购人保留与供应商协商的权力，违约金按照</w:t>
      </w:r>
      <w:r>
        <w:rPr>
          <w:rFonts w:ascii="宋体" w:hAnsi="宋体" w:hint="eastAsia"/>
          <w:sz w:val="24"/>
          <w:szCs w:val="24"/>
        </w:rPr>
        <w:t>“</w:t>
      </w:r>
      <w:r>
        <w:rPr>
          <w:rFonts w:ascii="宋体" w:hAnsi="宋体" w:hint="eastAsia"/>
          <w:sz w:val="24"/>
          <w:szCs w:val="24"/>
        </w:rPr>
        <w:t>18.1</w:t>
      </w:r>
      <w:r>
        <w:rPr>
          <w:rFonts w:ascii="宋体" w:hAnsi="宋体" w:hint="eastAsia"/>
          <w:sz w:val="24"/>
          <w:szCs w:val="24"/>
        </w:rPr>
        <w:t>”条款规定的</w:t>
      </w:r>
      <w:r>
        <w:rPr>
          <w:rFonts w:ascii="宋体" w:hAnsi="宋体" w:hint="eastAsia"/>
          <w:sz w:val="24"/>
          <w:szCs w:val="24"/>
        </w:rPr>
        <w:t>2</w:t>
      </w:r>
      <w:r>
        <w:rPr>
          <w:rFonts w:ascii="宋体" w:hAnsi="宋体" w:hint="eastAsia"/>
          <w:sz w:val="24"/>
          <w:szCs w:val="24"/>
        </w:rPr>
        <w:t>倍支付，或双方</w:t>
      </w:r>
      <w:r>
        <w:rPr>
          <w:rFonts w:ascii="宋体" w:hAnsi="宋体"/>
          <w:sz w:val="24"/>
          <w:szCs w:val="24"/>
        </w:rPr>
        <w:t>共同商定供应商应向采购人支付赔偿金的数额，如协商不能达成协议时，采购人有权终止部分或全部合同。</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18.6</w:t>
      </w:r>
      <w:r>
        <w:rPr>
          <w:rFonts w:ascii="宋体" w:hAnsi="宋体"/>
          <w:sz w:val="24"/>
          <w:szCs w:val="24"/>
        </w:rPr>
        <w:t>由于供应商责任，设备不能达到下述规定的一项或多项保证指标时，供应</w:t>
      </w:r>
      <w:r>
        <w:rPr>
          <w:rFonts w:ascii="宋体" w:hAnsi="宋体"/>
          <w:sz w:val="24"/>
          <w:szCs w:val="24"/>
        </w:rPr>
        <w:t>商承担违约金：</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(1)</w:t>
      </w:r>
      <w:r>
        <w:rPr>
          <w:rFonts w:ascii="宋体" w:hAnsi="宋体"/>
          <w:sz w:val="24"/>
          <w:szCs w:val="24"/>
        </w:rPr>
        <w:t>如果任何一台设备在出厂试验、现场安装调试、试运行或投入运行过程中显示其未满足约定保证值或国家技术规范要求</w:t>
      </w:r>
      <w:r>
        <w:rPr>
          <w:rFonts w:ascii="宋体" w:hAnsi="宋体" w:hint="eastAsia"/>
          <w:sz w:val="24"/>
          <w:szCs w:val="24"/>
        </w:rPr>
        <w:t>，</w:t>
      </w:r>
      <w:r>
        <w:rPr>
          <w:rFonts w:ascii="宋体" w:hAnsi="宋体"/>
          <w:sz w:val="24"/>
          <w:szCs w:val="24"/>
        </w:rPr>
        <w:t>而且如果供应商在发现不合格之日起的</w:t>
      </w:r>
      <w:r>
        <w:rPr>
          <w:rFonts w:ascii="宋体" w:hAnsi="宋体" w:hint="eastAsia"/>
          <w:sz w:val="24"/>
          <w:szCs w:val="24"/>
        </w:rPr>
        <w:t>15</w:t>
      </w:r>
      <w:r>
        <w:rPr>
          <w:rFonts w:ascii="宋体" w:hAnsi="宋体" w:hint="eastAsia"/>
          <w:sz w:val="24"/>
          <w:szCs w:val="24"/>
        </w:rPr>
        <w:t>天</w:t>
      </w:r>
      <w:r>
        <w:rPr>
          <w:rFonts w:ascii="宋体" w:hAnsi="宋体"/>
          <w:sz w:val="24"/>
          <w:szCs w:val="24"/>
        </w:rPr>
        <w:t>内未能改善设备的状态使之满足保证值时，采购人有权停止合同或拒绝验收此设备；采购人有权对已接收或投运的设备进行退货处理</w:t>
      </w:r>
      <w:r>
        <w:rPr>
          <w:rFonts w:ascii="宋体" w:hAnsi="宋体" w:hint="eastAsia"/>
          <w:sz w:val="24"/>
          <w:szCs w:val="24"/>
        </w:rPr>
        <w:t>，</w:t>
      </w:r>
      <w:r>
        <w:rPr>
          <w:rFonts w:ascii="宋体" w:hAnsi="宋体"/>
          <w:sz w:val="24"/>
          <w:szCs w:val="24"/>
        </w:rPr>
        <w:t>并赔偿采购人的损失。</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(2)</w:t>
      </w:r>
      <w:r>
        <w:rPr>
          <w:rFonts w:ascii="宋体" w:hAnsi="宋体"/>
          <w:sz w:val="24"/>
          <w:szCs w:val="24"/>
        </w:rPr>
        <w:t>设备运至现场后，由于供应商原因造成的质量问题而导致设备不能按期投运，每影响</w:t>
      </w:r>
      <w:r>
        <w:rPr>
          <w:rFonts w:ascii="宋体" w:hAnsi="宋体"/>
          <w:sz w:val="24"/>
          <w:szCs w:val="24"/>
        </w:rPr>
        <w:t>7</w:t>
      </w:r>
      <w:r>
        <w:rPr>
          <w:rFonts w:ascii="宋体" w:hAnsi="宋体"/>
          <w:sz w:val="24"/>
          <w:szCs w:val="24"/>
        </w:rPr>
        <w:t>天，供应商应向采购人支付货物总价的</w:t>
      </w:r>
      <w:r>
        <w:rPr>
          <w:rFonts w:ascii="宋体" w:hAnsi="宋体"/>
          <w:sz w:val="24"/>
          <w:szCs w:val="24"/>
        </w:rPr>
        <w:t>1%</w:t>
      </w:r>
      <w:r>
        <w:rPr>
          <w:rFonts w:ascii="宋体" w:hAnsi="宋体"/>
          <w:sz w:val="24"/>
          <w:szCs w:val="24"/>
        </w:rPr>
        <w:t>违约金，不满</w:t>
      </w:r>
      <w:r>
        <w:rPr>
          <w:rFonts w:ascii="宋体" w:hAnsi="宋体"/>
          <w:sz w:val="24"/>
          <w:szCs w:val="24"/>
        </w:rPr>
        <w:t>7</w:t>
      </w:r>
      <w:r>
        <w:rPr>
          <w:rFonts w:ascii="宋体" w:hAnsi="宋体"/>
          <w:sz w:val="24"/>
          <w:szCs w:val="24"/>
        </w:rPr>
        <w:t>天按</w:t>
      </w:r>
      <w:r>
        <w:rPr>
          <w:rFonts w:ascii="宋体" w:hAnsi="宋体"/>
          <w:sz w:val="24"/>
          <w:szCs w:val="24"/>
        </w:rPr>
        <w:t>7</w:t>
      </w:r>
      <w:r>
        <w:rPr>
          <w:rFonts w:ascii="宋体" w:hAnsi="宋体"/>
          <w:sz w:val="24"/>
          <w:szCs w:val="24"/>
        </w:rPr>
        <w:t>天计算。</w:t>
      </w:r>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(3)</w:t>
      </w:r>
      <w:r>
        <w:rPr>
          <w:rFonts w:ascii="宋体" w:hAnsi="宋体"/>
          <w:sz w:val="24"/>
          <w:szCs w:val="24"/>
        </w:rPr>
        <w:t>在保证期内，由于供应商设备、材料、制造缺陷造成设备停运，每次供应商应向采购人支付货物总价的</w:t>
      </w:r>
      <w:r>
        <w:rPr>
          <w:rFonts w:ascii="宋体" w:hAnsi="宋体" w:hint="eastAsia"/>
          <w:sz w:val="24"/>
          <w:szCs w:val="24"/>
        </w:rPr>
        <w:t>1</w:t>
      </w:r>
      <w:r>
        <w:rPr>
          <w:rFonts w:ascii="宋体" w:hAnsi="宋体"/>
          <w:sz w:val="24"/>
          <w:szCs w:val="24"/>
        </w:rPr>
        <w:t>%</w:t>
      </w:r>
      <w:r>
        <w:rPr>
          <w:rFonts w:ascii="宋体" w:hAnsi="宋体"/>
          <w:sz w:val="24"/>
          <w:szCs w:val="24"/>
        </w:rPr>
        <w:t>违约金。</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23" w:name="_Toc80369144"/>
      <w:bookmarkStart w:id="124" w:name="_Toc80539725"/>
      <w:r>
        <w:rPr>
          <w:rFonts w:ascii="宋体" w:hAnsi="宋体"/>
          <w:b/>
          <w:sz w:val="24"/>
          <w:szCs w:val="24"/>
        </w:rPr>
        <w:t>转让和分包</w:t>
      </w:r>
      <w:bookmarkEnd w:id="123"/>
      <w:bookmarkEnd w:id="124"/>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除采购人书面同意外，供应商不得将本合同任何部分转让或分包，否则，视为违约。经采购人书面同意，供应商方可将部分单项分包给分包人，但供应商仍应承担合同的全部责任和义务。</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25" w:name="_Toc80369145"/>
      <w:bookmarkStart w:id="126" w:name="_Toc80539726"/>
      <w:r>
        <w:rPr>
          <w:rFonts w:ascii="宋体" w:hAnsi="宋体"/>
          <w:b/>
          <w:sz w:val="24"/>
          <w:szCs w:val="24"/>
        </w:rPr>
        <w:t>税费</w:t>
      </w:r>
      <w:bookmarkEnd w:id="125"/>
      <w:bookmarkEnd w:id="126"/>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供应商应承担纳税的义务，与履行本合同有关的税种和税额必须按国家有关规定，由供应商办理和交纳</w:t>
      </w:r>
      <w:r>
        <w:rPr>
          <w:rFonts w:ascii="宋体" w:hAnsi="宋体" w:hint="eastAsia"/>
          <w:sz w:val="24"/>
          <w:szCs w:val="24"/>
        </w:rPr>
        <w:t>，</w:t>
      </w:r>
      <w:r>
        <w:rPr>
          <w:rFonts w:ascii="宋体" w:hAnsi="宋体"/>
          <w:sz w:val="24"/>
          <w:szCs w:val="24"/>
        </w:rPr>
        <w:t>所有税费已包含在合同总价中。</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27" w:name="_Toc80369146"/>
      <w:bookmarkStart w:id="128" w:name="_Toc80539727"/>
      <w:r>
        <w:rPr>
          <w:rFonts w:ascii="宋体" w:hAnsi="宋体"/>
          <w:b/>
          <w:sz w:val="24"/>
          <w:szCs w:val="24"/>
        </w:rPr>
        <w:t>保险</w:t>
      </w:r>
      <w:bookmarkEnd w:id="127"/>
      <w:bookmarkEnd w:id="128"/>
    </w:p>
    <w:p w:rsidR="007E7C4F" w:rsidRDefault="0006566B">
      <w:pPr>
        <w:snapToGrid w:val="0"/>
        <w:spacing w:line="300" w:lineRule="exact"/>
        <w:ind w:firstLineChars="200" w:firstLine="480"/>
        <w:rPr>
          <w:rFonts w:ascii="宋体" w:hAnsi="宋体"/>
          <w:sz w:val="24"/>
          <w:szCs w:val="24"/>
        </w:rPr>
      </w:pPr>
      <w:r>
        <w:rPr>
          <w:rFonts w:ascii="宋体" w:hAnsi="宋体"/>
          <w:sz w:val="24"/>
          <w:szCs w:val="24"/>
        </w:rPr>
        <w:t>按合同提供的设备、工器具和材料，从出厂地点到目的地点的保险，由供应商负责投全额保险</w:t>
      </w:r>
      <w:r>
        <w:rPr>
          <w:rFonts w:ascii="宋体" w:hAnsi="宋体" w:hint="eastAsia"/>
          <w:sz w:val="24"/>
          <w:szCs w:val="24"/>
        </w:rPr>
        <w:t>。</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29" w:name="_Toc80369147"/>
      <w:bookmarkStart w:id="130" w:name="_Toc80539728"/>
      <w:r>
        <w:rPr>
          <w:rFonts w:ascii="宋体" w:hAnsi="宋体"/>
          <w:b/>
          <w:sz w:val="24"/>
          <w:szCs w:val="24"/>
        </w:rPr>
        <w:t>不可</w:t>
      </w:r>
      <w:r>
        <w:rPr>
          <w:rFonts w:ascii="宋体" w:hAnsi="宋体"/>
          <w:b/>
          <w:sz w:val="24"/>
          <w:szCs w:val="24"/>
        </w:rPr>
        <w:t>抗力</w:t>
      </w:r>
      <w:bookmarkEnd w:id="129"/>
      <w:bookmarkEnd w:id="130"/>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22</w:t>
      </w:r>
      <w:r>
        <w:rPr>
          <w:rFonts w:ascii="宋体" w:hAnsi="宋体"/>
          <w:sz w:val="24"/>
          <w:szCs w:val="24"/>
        </w:rPr>
        <w:t>.1</w:t>
      </w:r>
      <w:r>
        <w:rPr>
          <w:rFonts w:ascii="宋体" w:hAnsi="宋体"/>
          <w:sz w:val="24"/>
          <w:szCs w:val="24"/>
        </w:rPr>
        <w:t>不可抗力的内容按我国有关条款规定执行。</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22</w:t>
      </w:r>
      <w:r>
        <w:rPr>
          <w:rFonts w:ascii="宋体" w:hAnsi="宋体"/>
          <w:sz w:val="24"/>
          <w:szCs w:val="24"/>
        </w:rPr>
        <w:t>.2</w:t>
      </w:r>
      <w:r>
        <w:rPr>
          <w:rFonts w:ascii="宋体" w:hAnsi="宋体"/>
          <w:sz w:val="24"/>
          <w:szCs w:val="24"/>
        </w:rPr>
        <w:t>不可抗力对合同双方均适用。在签订合同后，由于不可抗力不能履行合同时，双方由此产生的损失，不得提出索赔要求。</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22</w:t>
      </w:r>
      <w:r>
        <w:rPr>
          <w:rFonts w:ascii="宋体" w:hAnsi="宋体"/>
          <w:sz w:val="24"/>
          <w:szCs w:val="24"/>
        </w:rPr>
        <w:t>.3</w:t>
      </w:r>
      <w:r>
        <w:rPr>
          <w:rFonts w:ascii="宋体" w:hAnsi="宋体"/>
          <w:sz w:val="24"/>
          <w:szCs w:val="24"/>
        </w:rPr>
        <w:t>由于不可抗力使合同无法如约履行时，经双方协商，允许变更或解除合同。</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22</w:t>
      </w:r>
      <w:r>
        <w:rPr>
          <w:rFonts w:ascii="宋体" w:hAnsi="宋体"/>
          <w:sz w:val="24"/>
          <w:szCs w:val="24"/>
        </w:rPr>
        <w:t>.4</w:t>
      </w:r>
      <w:r>
        <w:rPr>
          <w:rFonts w:ascii="宋体" w:hAnsi="宋体"/>
          <w:sz w:val="24"/>
          <w:szCs w:val="24"/>
        </w:rPr>
        <w:t>一方遇不可抗力事故后，应立即书面通知对方，并出具由国家公证机关签署的</w:t>
      </w:r>
      <w:r>
        <w:rPr>
          <w:rFonts w:ascii="宋体" w:hAnsi="宋体"/>
          <w:sz w:val="24"/>
          <w:szCs w:val="24"/>
        </w:rPr>
        <w:lastRenderedPageBreak/>
        <w:t>不可抗力事故证明书。</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22</w:t>
      </w:r>
      <w:r>
        <w:rPr>
          <w:rFonts w:ascii="宋体" w:hAnsi="宋体"/>
          <w:sz w:val="24"/>
          <w:szCs w:val="24"/>
        </w:rPr>
        <w:t>.5</w:t>
      </w:r>
      <w:r>
        <w:rPr>
          <w:rFonts w:ascii="宋体" w:hAnsi="宋体"/>
          <w:sz w:val="24"/>
          <w:szCs w:val="24"/>
        </w:rPr>
        <w:t>发生事件的一方应始终争取一切合理的措施以减少由于不可抗力事件所导致的拖期。</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22</w:t>
      </w:r>
      <w:r>
        <w:rPr>
          <w:rFonts w:ascii="宋体" w:hAnsi="宋体"/>
          <w:sz w:val="24"/>
          <w:szCs w:val="24"/>
        </w:rPr>
        <w:t>.6</w:t>
      </w:r>
      <w:r>
        <w:rPr>
          <w:rFonts w:ascii="宋体" w:hAnsi="宋体"/>
          <w:sz w:val="24"/>
          <w:szCs w:val="24"/>
        </w:rPr>
        <w:t>当不可抗力事件终止或消除后，受事件影响的一方应尽快书面通知对方。</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31" w:name="_Toc80369148"/>
      <w:bookmarkStart w:id="132" w:name="_Toc80539729"/>
      <w:r>
        <w:rPr>
          <w:rFonts w:ascii="宋体" w:hAnsi="宋体"/>
          <w:b/>
          <w:sz w:val="24"/>
          <w:szCs w:val="24"/>
        </w:rPr>
        <w:t>知识产权</w:t>
      </w:r>
      <w:bookmarkEnd w:id="131"/>
      <w:bookmarkEnd w:id="132"/>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23.1</w:t>
      </w:r>
      <w:r>
        <w:rPr>
          <w:rFonts w:ascii="宋体" w:hAnsi="宋体"/>
          <w:sz w:val="24"/>
          <w:szCs w:val="24"/>
        </w:rPr>
        <w:t>采购人提供给供应商的图纸和文件的著作权的归属</w:t>
      </w:r>
      <w:r>
        <w:rPr>
          <w:rFonts w:ascii="宋体" w:hAnsi="宋体" w:hint="eastAsia"/>
          <w:sz w:val="24"/>
          <w:szCs w:val="24"/>
        </w:rPr>
        <w:t>采购人所有</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23.2</w:t>
      </w:r>
      <w:r>
        <w:rPr>
          <w:rFonts w:ascii="宋体" w:hAnsi="宋体"/>
          <w:sz w:val="24"/>
          <w:szCs w:val="24"/>
        </w:rPr>
        <w:t>供应商为设备供货所编制文件的著作权的归属</w:t>
      </w:r>
      <w:r>
        <w:rPr>
          <w:rFonts w:ascii="宋体" w:hAnsi="宋体" w:hint="eastAsia"/>
          <w:sz w:val="24"/>
          <w:szCs w:val="24"/>
        </w:rPr>
        <w:t>采购人所有</w:t>
      </w:r>
      <w:r>
        <w:rPr>
          <w:rFonts w:ascii="宋体" w:hAnsi="宋体"/>
          <w:sz w:val="24"/>
          <w:szCs w:val="24"/>
        </w:rPr>
        <w:t>。</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23.3</w:t>
      </w:r>
      <w:r>
        <w:rPr>
          <w:rFonts w:ascii="宋体" w:hAnsi="宋体"/>
          <w:sz w:val="24"/>
          <w:szCs w:val="24"/>
        </w:rPr>
        <w:t>合同双方应保护合同中出现的任何专利权和其他受保护的权利不受损害，当任何第三方提出侵权索赔时，供应商应向第三方提出处理答复，并承担一切由执行合同所引起的法律上的和经济上的责任。</w:t>
      </w:r>
    </w:p>
    <w:p w:rsidR="007E7C4F" w:rsidRDefault="0006566B">
      <w:pPr>
        <w:snapToGrid w:val="0"/>
        <w:spacing w:line="300" w:lineRule="exact"/>
        <w:ind w:firstLineChars="200" w:firstLine="480"/>
        <w:rPr>
          <w:rFonts w:ascii="宋体" w:hAnsi="宋体"/>
          <w:sz w:val="24"/>
          <w:szCs w:val="24"/>
        </w:rPr>
      </w:pPr>
      <w:bookmarkStart w:id="133" w:name="_Toc6252"/>
      <w:bookmarkStart w:id="134" w:name="_Toc25078"/>
      <w:bookmarkStart w:id="135" w:name="_Toc244"/>
      <w:bookmarkStart w:id="136" w:name="_Toc24346"/>
      <w:bookmarkStart w:id="137" w:name="_Toc5420"/>
      <w:bookmarkStart w:id="138" w:name="_Toc22412"/>
      <w:bookmarkStart w:id="139" w:name="_Toc25226"/>
      <w:bookmarkStart w:id="140" w:name="_Toc50470120"/>
      <w:bookmarkStart w:id="141" w:name="_Toc11412"/>
      <w:bookmarkStart w:id="142" w:name="_Toc27974"/>
      <w:bookmarkStart w:id="143" w:name="_Toc6495"/>
      <w:r>
        <w:rPr>
          <w:rFonts w:ascii="宋体" w:hAnsi="宋体" w:hint="eastAsia"/>
          <w:sz w:val="24"/>
          <w:szCs w:val="24"/>
        </w:rPr>
        <w:t>23.4</w:t>
      </w:r>
      <w:r>
        <w:rPr>
          <w:rFonts w:ascii="宋体" w:hAnsi="宋体" w:hint="eastAsia"/>
          <w:sz w:val="24"/>
          <w:szCs w:val="24"/>
        </w:rPr>
        <w:t>供应商在设备生产、制造、加工、配套等过程中所采用的专利、专有技术、技术秘密的使用费不再单独计价。</w:t>
      </w:r>
      <w:bookmarkEnd w:id="133"/>
      <w:bookmarkEnd w:id="134"/>
      <w:bookmarkEnd w:id="135"/>
      <w:bookmarkEnd w:id="136"/>
      <w:bookmarkEnd w:id="137"/>
      <w:bookmarkEnd w:id="138"/>
      <w:bookmarkEnd w:id="139"/>
      <w:bookmarkEnd w:id="140"/>
      <w:bookmarkEnd w:id="141"/>
      <w:bookmarkEnd w:id="142"/>
      <w:bookmarkEnd w:id="143"/>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44" w:name="_Toc80539730"/>
      <w:bookmarkStart w:id="145" w:name="_Toc80369149"/>
      <w:r>
        <w:rPr>
          <w:rFonts w:ascii="宋体" w:hAnsi="宋体"/>
          <w:b/>
          <w:sz w:val="24"/>
          <w:szCs w:val="24"/>
        </w:rPr>
        <w:t>保密</w:t>
      </w:r>
      <w:bookmarkEnd w:id="144"/>
      <w:bookmarkEnd w:id="145"/>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24</w:t>
      </w:r>
      <w:r>
        <w:rPr>
          <w:rFonts w:ascii="宋体" w:hAnsi="宋体"/>
          <w:sz w:val="24"/>
          <w:szCs w:val="24"/>
        </w:rPr>
        <w:t>.1</w:t>
      </w:r>
      <w:r>
        <w:rPr>
          <w:rFonts w:ascii="宋体" w:hAnsi="宋体"/>
          <w:sz w:val="24"/>
          <w:szCs w:val="24"/>
        </w:rPr>
        <w:t>供应商未经采购人事先书面的同意，不得把合同内容（其中任何条款）或以采购人的名义提供的任何规范、规划、图纸、模型、样品或资料，向供应商为履行合同而雇用的人员以外的其他任何人泄露，即使是对上述雇用人员，也应在对外保密的前提下提供，并且也只限于为履行本合同所需的范围内。</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24</w:t>
      </w:r>
      <w:r>
        <w:rPr>
          <w:rFonts w:ascii="宋体" w:hAnsi="宋体"/>
          <w:sz w:val="24"/>
          <w:szCs w:val="24"/>
        </w:rPr>
        <w:t>.2</w:t>
      </w:r>
      <w:r>
        <w:rPr>
          <w:rFonts w:ascii="宋体" w:hAnsi="宋体"/>
          <w:sz w:val="24"/>
          <w:szCs w:val="24"/>
        </w:rPr>
        <w:t>除为履行本合同之外，供应商未经采购人事先书面同意，不得利用第</w:t>
      </w:r>
      <w:r>
        <w:rPr>
          <w:rFonts w:ascii="宋体" w:hAnsi="宋体" w:hint="eastAsia"/>
          <w:sz w:val="24"/>
          <w:szCs w:val="24"/>
        </w:rPr>
        <w:t>24</w:t>
      </w:r>
      <w:r>
        <w:rPr>
          <w:rFonts w:ascii="宋体" w:hAnsi="宋体"/>
          <w:sz w:val="24"/>
          <w:szCs w:val="24"/>
        </w:rPr>
        <w:t>.1</w:t>
      </w:r>
      <w:r>
        <w:rPr>
          <w:rFonts w:ascii="宋体" w:hAnsi="宋体" w:hint="eastAsia"/>
          <w:sz w:val="24"/>
          <w:szCs w:val="24"/>
        </w:rPr>
        <w:t>”</w:t>
      </w:r>
      <w:r>
        <w:rPr>
          <w:rFonts w:ascii="宋体" w:hAnsi="宋体"/>
          <w:sz w:val="24"/>
          <w:szCs w:val="24"/>
        </w:rPr>
        <w:t>条款中所列举的文件或资料。</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24</w:t>
      </w:r>
      <w:r>
        <w:rPr>
          <w:rFonts w:ascii="宋体" w:hAnsi="宋体"/>
          <w:sz w:val="24"/>
          <w:szCs w:val="24"/>
        </w:rPr>
        <w:t>.3</w:t>
      </w:r>
      <w:r>
        <w:rPr>
          <w:rFonts w:ascii="宋体" w:hAnsi="宋体"/>
          <w:sz w:val="24"/>
          <w:szCs w:val="24"/>
        </w:rPr>
        <w:t>第</w:t>
      </w:r>
      <w:r>
        <w:rPr>
          <w:rFonts w:ascii="宋体" w:hAnsi="宋体" w:hint="eastAsia"/>
          <w:sz w:val="24"/>
          <w:szCs w:val="24"/>
        </w:rPr>
        <w:t>“</w:t>
      </w:r>
      <w:r>
        <w:rPr>
          <w:rFonts w:ascii="宋体" w:hAnsi="宋体" w:hint="eastAsia"/>
          <w:sz w:val="24"/>
          <w:szCs w:val="24"/>
        </w:rPr>
        <w:t>24</w:t>
      </w:r>
      <w:r>
        <w:rPr>
          <w:rFonts w:ascii="宋体" w:hAnsi="宋体"/>
          <w:sz w:val="24"/>
          <w:szCs w:val="24"/>
        </w:rPr>
        <w:t>.1</w:t>
      </w:r>
      <w:r>
        <w:rPr>
          <w:rFonts w:ascii="宋体" w:hAnsi="宋体" w:hint="eastAsia"/>
          <w:sz w:val="24"/>
          <w:szCs w:val="24"/>
        </w:rPr>
        <w:t>”</w:t>
      </w:r>
      <w:r>
        <w:rPr>
          <w:rFonts w:ascii="宋体" w:hAnsi="宋体"/>
          <w:sz w:val="24"/>
          <w:szCs w:val="24"/>
        </w:rPr>
        <w:t>条款中所列举的任何文件，除合同文件本身外，均应属于采购人的财产。当采购人提出要求时，供应商应在合同履约完成后将上述</w:t>
      </w:r>
      <w:r>
        <w:rPr>
          <w:rFonts w:ascii="宋体" w:hAnsi="宋体"/>
          <w:sz w:val="24"/>
          <w:szCs w:val="24"/>
        </w:rPr>
        <w:t>文件退还（包括所有副本）给采购人。</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46" w:name="_Toc80539731"/>
      <w:bookmarkStart w:id="147" w:name="_Toc80369150"/>
      <w:r>
        <w:rPr>
          <w:rFonts w:ascii="宋体" w:hAnsi="宋体"/>
          <w:b/>
          <w:sz w:val="24"/>
          <w:szCs w:val="24"/>
        </w:rPr>
        <w:t>争议与仲裁</w:t>
      </w:r>
      <w:bookmarkEnd w:id="146"/>
      <w:bookmarkEnd w:id="147"/>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25</w:t>
      </w:r>
      <w:r>
        <w:rPr>
          <w:rFonts w:ascii="宋体" w:hAnsi="宋体"/>
          <w:sz w:val="24"/>
          <w:szCs w:val="24"/>
        </w:rPr>
        <w:t>.1</w:t>
      </w:r>
      <w:r>
        <w:rPr>
          <w:rFonts w:ascii="宋体" w:hAnsi="宋体"/>
          <w:sz w:val="24"/>
          <w:szCs w:val="24"/>
        </w:rPr>
        <w:t>合同双方发生争议应协商解决，协商不成时，任何一方均可向工程所在地</w:t>
      </w:r>
      <w:r>
        <w:rPr>
          <w:rFonts w:ascii="宋体" w:hAnsi="宋体" w:hint="eastAsia"/>
          <w:sz w:val="24"/>
          <w:szCs w:val="24"/>
        </w:rPr>
        <w:t>（宜兴市）</w:t>
      </w:r>
      <w:r>
        <w:rPr>
          <w:rFonts w:ascii="宋体" w:hAnsi="宋体"/>
          <w:sz w:val="24"/>
          <w:szCs w:val="24"/>
        </w:rPr>
        <w:t>人民法院提起诉讼。</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25</w:t>
      </w:r>
      <w:r>
        <w:rPr>
          <w:rFonts w:ascii="宋体" w:hAnsi="宋体"/>
          <w:sz w:val="24"/>
          <w:szCs w:val="24"/>
        </w:rPr>
        <w:t>.2</w:t>
      </w:r>
      <w:r>
        <w:rPr>
          <w:rFonts w:ascii="宋体" w:hAnsi="宋体"/>
          <w:sz w:val="24"/>
          <w:szCs w:val="24"/>
        </w:rPr>
        <w:t>除人民法院另有判决外，诉讼费应由败诉方承担。</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25</w:t>
      </w:r>
      <w:r>
        <w:rPr>
          <w:rFonts w:ascii="宋体" w:hAnsi="宋体"/>
          <w:sz w:val="24"/>
          <w:szCs w:val="24"/>
        </w:rPr>
        <w:t>.3</w:t>
      </w:r>
      <w:r>
        <w:rPr>
          <w:rFonts w:ascii="宋体" w:hAnsi="宋体"/>
          <w:sz w:val="24"/>
          <w:szCs w:val="24"/>
        </w:rPr>
        <w:t>在诉讼过程中，合同应继续按照其条款履行。</w:t>
      </w:r>
    </w:p>
    <w:p w:rsidR="007E7C4F" w:rsidRDefault="0006566B">
      <w:pPr>
        <w:pStyle w:val="affffffff3"/>
        <w:numPr>
          <w:ilvl w:val="0"/>
          <w:numId w:val="28"/>
        </w:numPr>
        <w:snapToGrid w:val="0"/>
        <w:spacing w:line="300" w:lineRule="exact"/>
        <w:ind w:firstLineChars="0"/>
        <w:outlineLvl w:val="2"/>
        <w:rPr>
          <w:rFonts w:ascii="宋体" w:hAnsi="宋体"/>
          <w:b/>
          <w:sz w:val="24"/>
          <w:szCs w:val="24"/>
        </w:rPr>
      </w:pPr>
      <w:bookmarkStart w:id="148" w:name="_Toc80539732"/>
      <w:bookmarkStart w:id="149" w:name="_Toc80369151"/>
      <w:r>
        <w:rPr>
          <w:rFonts w:ascii="宋体" w:hAnsi="宋体"/>
          <w:b/>
          <w:sz w:val="24"/>
          <w:szCs w:val="24"/>
        </w:rPr>
        <w:t>变更指令和合同价调整</w:t>
      </w:r>
      <w:bookmarkEnd w:id="148"/>
      <w:bookmarkEnd w:id="149"/>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26</w:t>
      </w:r>
      <w:r>
        <w:rPr>
          <w:rFonts w:ascii="宋体" w:hAnsi="宋体"/>
          <w:sz w:val="24"/>
          <w:szCs w:val="24"/>
        </w:rPr>
        <w:t>.1</w:t>
      </w:r>
      <w:r>
        <w:rPr>
          <w:rFonts w:ascii="宋体" w:hAnsi="宋体"/>
          <w:sz w:val="24"/>
          <w:szCs w:val="24"/>
        </w:rPr>
        <w:t>未经合同双方协商同意，任何一方均不能更改合同条款的任何部分。</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26</w:t>
      </w:r>
      <w:r>
        <w:rPr>
          <w:rFonts w:ascii="宋体" w:hAnsi="宋体"/>
          <w:sz w:val="24"/>
          <w:szCs w:val="24"/>
        </w:rPr>
        <w:t>.2</w:t>
      </w:r>
      <w:r>
        <w:rPr>
          <w:rFonts w:ascii="宋体" w:hAnsi="宋体"/>
          <w:sz w:val="24"/>
          <w:szCs w:val="24"/>
        </w:rPr>
        <w:t>采购人有权根据需要，以书面形式通知供应商对承包项目的任何部分进行局部变更、改正、删除或增加。</w:t>
      </w:r>
    </w:p>
    <w:p w:rsidR="007E7C4F" w:rsidRDefault="0006566B">
      <w:pPr>
        <w:snapToGrid w:val="0"/>
        <w:spacing w:line="300" w:lineRule="exact"/>
        <w:ind w:firstLineChars="200" w:firstLine="480"/>
        <w:rPr>
          <w:rFonts w:ascii="宋体" w:hAnsi="宋体"/>
          <w:sz w:val="24"/>
          <w:szCs w:val="24"/>
        </w:rPr>
      </w:pPr>
      <w:r>
        <w:rPr>
          <w:rFonts w:ascii="宋体" w:hAnsi="宋体" w:hint="eastAsia"/>
          <w:sz w:val="24"/>
          <w:szCs w:val="24"/>
        </w:rPr>
        <w:t>26</w:t>
      </w:r>
      <w:r>
        <w:rPr>
          <w:rFonts w:ascii="宋体" w:hAnsi="宋体"/>
          <w:sz w:val="24"/>
          <w:szCs w:val="24"/>
        </w:rPr>
        <w:t>.3</w:t>
      </w:r>
      <w:r>
        <w:rPr>
          <w:rFonts w:ascii="宋体" w:hAnsi="宋体"/>
          <w:sz w:val="24"/>
          <w:szCs w:val="24"/>
        </w:rPr>
        <w:t>采购人提出书面修改通知后，若供应商认为会影响其履行合同义务，应在</w:t>
      </w:r>
      <w:r>
        <w:rPr>
          <w:rFonts w:ascii="宋体" w:hAnsi="宋体"/>
          <w:sz w:val="24"/>
          <w:szCs w:val="24"/>
        </w:rPr>
        <w:t>15</w:t>
      </w:r>
      <w:r>
        <w:rPr>
          <w:rFonts w:ascii="宋体" w:hAnsi="宋体"/>
          <w:sz w:val="24"/>
          <w:szCs w:val="24"/>
        </w:rPr>
        <w:t>天内通知采购人，采购人应在</w:t>
      </w:r>
      <w:r>
        <w:rPr>
          <w:rFonts w:ascii="宋体" w:hAnsi="宋体"/>
          <w:sz w:val="24"/>
          <w:szCs w:val="24"/>
        </w:rPr>
        <w:t>10</w:t>
      </w:r>
      <w:r>
        <w:rPr>
          <w:rFonts w:ascii="宋体" w:hAnsi="宋体"/>
          <w:sz w:val="24"/>
          <w:szCs w:val="24"/>
        </w:rPr>
        <w:t>天内对是否进行修改作出确认。采购人对修改确认后，供应商应立即执行。</w:t>
      </w:r>
    </w:p>
    <w:p w:rsidR="007E7C4F" w:rsidRDefault="0006566B">
      <w:pPr>
        <w:widowControl/>
        <w:ind w:firstLineChars="200" w:firstLine="480"/>
        <w:jc w:val="left"/>
        <w:rPr>
          <w:rFonts w:ascii="宋体" w:hAnsi="宋体"/>
          <w:sz w:val="24"/>
          <w:szCs w:val="24"/>
        </w:rPr>
      </w:pPr>
      <w:r>
        <w:rPr>
          <w:rFonts w:ascii="宋体" w:hAnsi="宋体" w:hint="eastAsia"/>
          <w:sz w:val="24"/>
          <w:szCs w:val="24"/>
        </w:rPr>
        <w:t>26.4</w:t>
      </w:r>
      <w:r>
        <w:rPr>
          <w:rFonts w:ascii="宋体" w:hAnsi="宋体"/>
          <w:sz w:val="24"/>
          <w:szCs w:val="24"/>
        </w:rPr>
        <w:t>本合同为</w:t>
      </w:r>
      <w:r>
        <w:rPr>
          <w:rFonts w:ascii="宋体" w:hAnsi="宋体" w:hint="eastAsia"/>
          <w:sz w:val="24"/>
          <w:szCs w:val="24"/>
        </w:rPr>
        <w:t>总</w:t>
      </w:r>
      <w:r>
        <w:rPr>
          <w:rFonts w:ascii="宋体" w:hAnsi="宋体"/>
          <w:sz w:val="24"/>
          <w:szCs w:val="24"/>
        </w:rPr>
        <w:t>价合同，</w:t>
      </w:r>
      <w:r>
        <w:rPr>
          <w:rFonts w:ascii="宋体" w:hAnsi="宋体" w:hint="eastAsia"/>
          <w:sz w:val="24"/>
          <w:szCs w:val="24"/>
        </w:rPr>
        <w:t>最终结算以实际使用数量结算，若由于采购方原因导致使用数量不足而终止合同的，不作为违约处理。投标人必须充分考虑市场原料价格变动和实际使用数量的风险，在合同供货期内（投标总价为准），最终结算以单价为准。</w:t>
      </w:r>
    </w:p>
    <w:p w:rsidR="007E7C4F" w:rsidRDefault="007E7C4F"/>
    <w:p w:rsidR="007E7C4F" w:rsidRDefault="007E7C4F"/>
    <w:p w:rsidR="007E7C4F" w:rsidRDefault="007E7C4F"/>
    <w:p w:rsidR="007E7C4F" w:rsidRDefault="007E7C4F"/>
    <w:p w:rsidR="007E7C4F" w:rsidRDefault="007E7C4F"/>
    <w:p w:rsidR="007E7C4F" w:rsidRDefault="007E7C4F">
      <w:pPr>
        <w:spacing w:line="360" w:lineRule="auto"/>
        <w:jc w:val="center"/>
        <w:outlineLvl w:val="0"/>
        <w:rPr>
          <w:rFonts w:ascii="黑体" w:eastAsia="黑体" w:hAnsi="黑体"/>
          <w:sz w:val="32"/>
          <w:szCs w:val="32"/>
        </w:rPr>
      </w:pPr>
    </w:p>
    <w:p w:rsidR="007E7C4F" w:rsidRDefault="007E7C4F">
      <w:pPr>
        <w:pStyle w:val="af6"/>
        <w:ind w:firstLineChars="0" w:firstLine="0"/>
        <w:rPr>
          <w:rFonts w:ascii="黑体" w:eastAsia="黑体" w:hAnsi="黑体"/>
          <w:sz w:val="32"/>
          <w:szCs w:val="32"/>
        </w:rPr>
      </w:pPr>
    </w:p>
    <w:p w:rsidR="007E7C4F" w:rsidRDefault="007E7C4F">
      <w:pPr>
        <w:pStyle w:val="af6"/>
        <w:ind w:firstLine="320"/>
        <w:rPr>
          <w:rFonts w:ascii="黑体" w:eastAsia="黑体" w:hAnsi="黑体"/>
          <w:sz w:val="32"/>
          <w:szCs w:val="32"/>
        </w:rPr>
      </w:pPr>
    </w:p>
    <w:p w:rsidR="007E7C4F" w:rsidRDefault="0006566B">
      <w:pPr>
        <w:spacing w:line="360" w:lineRule="auto"/>
        <w:jc w:val="center"/>
        <w:outlineLvl w:val="0"/>
        <w:rPr>
          <w:rFonts w:ascii="黑体" w:eastAsia="黑体" w:hAnsi="黑体"/>
          <w:sz w:val="28"/>
        </w:rPr>
      </w:pPr>
      <w:bookmarkStart w:id="150" w:name="OLE_LINK105"/>
      <w:r>
        <w:rPr>
          <w:rFonts w:ascii="黑体" w:eastAsia="黑体" w:hAnsi="黑体" w:hint="eastAsia"/>
          <w:sz w:val="28"/>
        </w:rPr>
        <w:t>第六章</w:t>
      </w:r>
      <w:r>
        <w:rPr>
          <w:rFonts w:ascii="黑体" w:eastAsia="黑体" w:hAnsi="黑体" w:hint="eastAsia"/>
          <w:sz w:val="28"/>
        </w:rPr>
        <w:t xml:space="preserve"> </w:t>
      </w:r>
      <w:r>
        <w:rPr>
          <w:rFonts w:ascii="黑体" w:eastAsia="黑体" w:hAnsi="黑体" w:hint="eastAsia"/>
          <w:sz w:val="28"/>
        </w:rPr>
        <w:t>附件（投标文件格式）</w:t>
      </w:r>
    </w:p>
    <w:p w:rsidR="007E7C4F" w:rsidRDefault="007E7C4F">
      <w:pPr>
        <w:spacing w:line="360" w:lineRule="auto"/>
        <w:jc w:val="center"/>
        <w:outlineLvl w:val="0"/>
        <w:rPr>
          <w:rFonts w:ascii="黑体" w:eastAsia="黑体" w:hAnsi="黑体"/>
          <w:sz w:val="28"/>
        </w:rPr>
      </w:pPr>
    </w:p>
    <w:p w:rsidR="007E7C4F" w:rsidRDefault="007E7C4F">
      <w:pPr>
        <w:spacing w:line="360" w:lineRule="auto"/>
        <w:jc w:val="center"/>
        <w:outlineLvl w:val="0"/>
        <w:rPr>
          <w:rFonts w:ascii="黑体" w:eastAsia="黑体" w:hAnsi="黑体"/>
          <w:sz w:val="28"/>
        </w:rPr>
      </w:pPr>
    </w:p>
    <w:p w:rsidR="007E7C4F" w:rsidRDefault="007E7C4F">
      <w:pPr>
        <w:rPr>
          <w:rFonts w:ascii="黑体" w:eastAsia="黑体"/>
          <w:b/>
          <w:sz w:val="120"/>
          <w:szCs w:val="120"/>
        </w:rPr>
      </w:pPr>
    </w:p>
    <w:p w:rsidR="007E7C4F" w:rsidRDefault="0006566B">
      <w:pPr>
        <w:jc w:val="center"/>
        <w:rPr>
          <w:rFonts w:ascii="宋体" w:hAnsi="宋体"/>
          <w:b/>
          <w:sz w:val="120"/>
          <w:szCs w:val="120"/>
        </w:rPr>
      </w:pPr>
      <w:bookmarkStart w:id="151" w:name="_Toc29240"/>
      <w:r>
        <w:rPr>
          <w:rFonts w:ascii="宋体" w:hAnsi="宋体" w:hint="eastAsia"/>
          <w:b/>
          <w:sz w:val="120"/>
          <w:szCs w:val="120"/>
        </w:rPr>
        <w:t>投标文件</w:t>
      </w:r>
      <w:bookmarkEnd w:id="151"/>
    </w:p>
    <w:p w:rsidR="007E7C4F" w:rsidRDefault="0006566B">
      <w:pPr>
        <w:jc w:val="center"/>
        <w:rPr>
          <w:rFonts w:ascii="宋体" w:hAnsi="宋体"/>
          <w:b/>
          <w:sz w:val="32"/>
          <w:szCs w:val="32"/>
        </w:rPr>
      </w:pPr>
      <w:bookmarkStart w:id="152" w:name="_Toc2400"/>
      <w:r>
        <w:rPr>
          <w:rFonts w:ascii="宋体" w:hAnsi="宋体" w:hint="eastAsia"/>
          <w:b/>
          <w:sz w:val="32"/>
          <w:szCs w:val="32"/>
        </w:rPr>
        <w:t>项目编号：</w:t>
      </w:r>
      <w:bookmarkEnd w:id="152"/>
      <w:r>
        <w:rPr>
          <w:rFonts w:ascii="宋体" w:hAnsi="宋体" w:hint="eastAsia"/>
          <w:b/>
          <w:sz w:val="32"/>
          <w:szCs w:val="32"/>
        </w:rPr>
        <w:t>YXGYJT202401015</w:t>
      </w:r>
    </w:p>
    <w:p w:rsidR="007E7C4F" w:rsidRDefault="007E7C4F">
      <w:pPr>
        <w:jc w:val="center"/>
        <w:rPr>
          <w:rFonts w:ascii="宋体" w:hAnsi="宋体"/>
          <w:b/>
          <w:sz w:val="32"/>
          <w:szCs w:val="32"/>
        </w:rPr>
      </w:pPr>
    </w:p>
    <w:p w:rsidR="007E7C4F" w:rsidRDefault="007E7C4F">
      <w:pPr>
        <w:rPr>
          <w:rFonts w:ascii="宋体" w:hAnsi="宋体"/>
          <w:b/>
          <w:sz w:val="32"/>
          <w:szCs w:val="32"/>
        </w:rPr>
      </w:pPr>
    </w:p>
    <w:p w:rsidR="007E7C4F" w:rsidRDefault="007E7C4F">
      <w:pPr>
        <w:rPr>
          <w:rFonts w:ascii="宋体" w:hAnsi="宋体"/>
          <w:b/>
          <w:sz w:val="32"/>
          <w:szCs w:val="32"/>
        </w:rPr>
      </w:pPr>
    </w:p>
    <w:p w:rsidR="007E7C4F" w:rsidRDefault="0006566B">
      <w:pPr>
        <w:ind w:left="1590" w:hangingChars="495" w:hanging="1590"/>
        <w:rPr>
          <w:rFonts w:ascii="宋体" w:hAnsi="宋体"/>
          <w:b/>
          <w:sz w:val="32"/>
          <w:szCs w:val="32"/>
          <w:u w:val="single"/>
        </w:rPr>
      </w:pPr>
      <w:bookmarkStart w:id="153" w:name="_Toc10010"/>
      <w:r>
        <w:rPr>
          <w:rFonts w:ascii="宋体" w:hAnsi="宋体" w:hint="eastAsia"/>
          <w:b/>
          <w:sz w:val="32"/>
          <w:szCs w:val="32"/>
        </w:rPr>
        <w:t>项目名称：</w:t>
      </w:r>
      <w:bookmarkStart w:id="154" w:name="_Toc8670"/>
      <w:bookmarkEnd w:id="153"/>
      <w:r>
        <w:rPr>
          <w:rFonts w:ascii="宋体" w:hAnsi="宋体" w:hint="eastAsia"/>
          <w:b/>
          <w:sz w:val="32"/>
          <w:szCs w:val="32"/>
          <w:u w:val="single"/>
        </w:rPr>
        <w:t>宜兴市公用市政工程有限公司</w:t>
      </w:r>
      <w:r>
        <w:rPr>
          <w:rFonts w:ascii="宋体" w:hAnsi="宋体" w:hint="eastAsia"/>
          <w:b/>
          <w:sz w:val="32"/>
          <w:szCs w:val="32"/>
          <w:u w:val="single"/>
        </w:rPr>
        <w:t>天荒圩闸和南溪河金属结构设备（启闭机、钢闸门、木闸门等）采购</w:t>
      </w:r>
    </w:p>
    <w:p w:rsidR="007E7C4F" w:rsidRDefault="0006566B">
      <w:pPr>
        <w:rPr>
          <w:rFonts w:ascii="宋体" w:hAnsi="宋体"/>
          <w:b/>
          <w:sz w:val="32"/>
          <w:szCs w:val="32"/>
        </w:rPr>
      </w:pPr>
      <w:r>
        <w:rPr>
          <w:rFonts w:ascii="宋体" w:hAnsi="宋体" w:hint="eastAsia"/>
          <w:b/>
          <w:sz w:val="32"/>
          <w:szCs w:val="32"/>
        </w:rPr>
        <w:t>投标人名称：</w:t>
      </w:r>
      <w:r>
        <w:rPr>
          <w:rFonts w:ascii="宋体" w:hAnsi="宋体" w:hint="eastAsia"/>
          <w:b/>
          <w:sz w:val="32"/>
          <w:szCs w:val="32"/>
          <w:u w:val="single"/>
        </w:rPr>
        <w:t xml:space="preserve">                         </w:t>
      </w:r>
      <w:r>
        <w:rPr>
          <w:rFonts w:ascii="宋体" w:hAnsi="宋体" w:hint="eastAsia"/>
          <w:b/>
          <w:sz w:val="32"/>
          <w:szCs w:val="32"/>
          <w:u w:val="single"/>
        </w:rPr>
        <w:t>（盖公章）</w:t>
      </w:r>
      <w:bookmarkEnd w:id="154"/>
    </w:p>
    <w:p w:rsidR="007E7C4F" w:rsidRDefault="0006566B">
      <w:pPr>
        <w:rPr>
          <w:rFonts w:ascii="宋体" w:hAnsi="宋体"/>
        </w:rPr>
      </w:pPr>
      <w:bookmarkStart w:id="155" w:name="_Toc24371"/>
      <w:r>
        <w:rPr>
          <w:rFonts w:ascii="宋体" w:hAnsi="宋体" w:hint="eastAsia"/>
          <w:b/>
          <w:sz w:val="32"/>
          <w:szCs w:val="32"/>
        </w:rPr>
        <w:t>法定代表人或其被授权代表人：</w:t>
      </w:r>
      <w:r>
        <w:rPr>
          <w:rFonts w:ascii="宋体" w:hAnsi="宋体" w:hint="eastAsia"/>
          <w:b/>
          <w:sz w:val="32"/>
          <w:szCs w:val="32"/>
          <w:u w:val="single"/>
        </w:rPr>
        <w:t xml:space="preserve">           </w:t>
      </w:r>
      <w:r>
        <w:rPr>
          <w:rFonts w:ascii="宋体" w:hAnsi="宋体" w:hint="eastAsia"/>
          <w:b/>
          <w:sz w:val="32"/>
          <w:szCs w:val="32"/>
          <w:u w:val="single"/>
        </w:rPr>
        <w:t>（签名）</w:t>
      </w:r>
      <w:bookmarkEnd w:id="155"/>
    </w:p>
    <w:p w:rsidR="007E7C4F" w:rsidRDefault="007E7C4F">
      <w:pPr>
        <w:rPr>
          <w:rFonts w:ascii="楷体_GB2312" w:eastAsia="楷体_GB2312"/>
          <w:b/>
          <w:sz w:val="32"/>
          <w:szCs w:val="32"/>
        </w:rPr>
      </w:pPr>
    </w:p>
    <w:p w:rsidR="007E7C4F" w:rsidRDefault="007E7C4F">
      <w:pPr>
        <w:rPr>
          <w:rFonts w:ascii="楷体_GB2312" w:eastAsia="楷体_GB2312"/>
          <w:b/>
          <w:sz w:val="32"/>
          <w:szCs w:val="32"/>
        </w:rPr>
      </w:pPr>
    </w:p>
    <w:p w:rsidR="007E7C4F" w:rsidRDefault="007E7C4F">
      <w:pPr>
        <w:rPr>
          <w:rFonts w:ascii="楷体_GB2312" w:eastAsia="楷体_GB2312"/>
          <w:b/>
          <w:sz w:val="32"/>
          <w:szCs w:val="32"/>
        </w:rPr>
      </w:pPr>
    </w:p>
    <w:p w:rsidR="007E7C4F" w:rsidRDefault="007E7C4F">
      <w:pPr>
        <w:rPr>
          <w:rFonts w:ascii="楷体_GB2312" w:eastAsia="楷体_GB2312"/>
          <w:b/>
          <w:sz w:val="32"/>
          <w:szCs w:val="32"/>
        </w:rPr>
      </w:pPr>
    </w:p>
    <w:p w:rsidR="007E7C4F" w:rsidRDefault="0006566B">
      <w:pPr>
        <w:jc w:val="center"/>
        <w:rPr>
          <w:rFonts w:ascii="宋体" w:hAnsi="宋体"/>
          <w:b/>
          <w:sz w:val="32"/>
          <w:szCs w:val="32"/>
        </w:rPr>
      </w:pPr>
      <w:bookmarkStart w:id="156" w:name="_Toc1179"/>
      <w:r>
        <w:rPr>
          <w:rFonts w:ascii="宋体" w:hAnsi="宋体" w:hint="eastAsia"/>
          <w:b/>
          <w:sz w:val="32"/>
          <w:szCs w:val="32"/>
        </w:rPr>
        <w:t>日期：</w:t>
      </w:r>
      <w:r>
        <w:rPr>
          <w:rFonts w:ascii="宋体" w:hAnsi="宋体" w:hint="eastAsia"/>
          <w:b/>
          <w:sz w:val="32"/>
          <w:szCs w:val="32"/>
        </w:rPr>
        <w:t xml:space="preserve"> </w:t>
      </w:r>
      <w:r>
        <w:rPr>
          <w:rFonts w:ascii="宋体" w:hAnsi="宋体" w:hint="eastAsia"/>
          <w:b/>
          <w:sz w:val="32"/>
          <w:szCs w:val="32"/>
        </w:rPr>
        <w:t>年</w:t>
      </w:r>
      <w:r>
        <w:rPr>
          <w:rFonts w:ascii="宋体" w:hAnsi="宋体" w:hint="eastAsia"/>
          <w:b/>
          <w:sz w:val="32"/>
          <w:szCs w:val="32"/>
        </w:rPr>
        <w:t xml:space="preserve"> </w:t>
      </w:r>
      <w:r>
        <w:rPr>
          <w:rFonts w:ascii="宋体" w:hAnsi="宋体" w:hint="eastAsia"/>
          <w:b/>
          <w:sz w:val="32"/>
          <w:szCs w:val="32"/>
        </w:rPr>
        <w:t>月</w:t>
      </w:r>
      <w:r>
        <w:rPr>
          <w:rFonts w:ascii="宋体" w:hAnsi="宋体" w:hint="eastAsia"/>
          <w:b/>
          <w:sz w:val="32"/>
          <w:szCs w:val="32"/>
        </w:rPr>
        <w:t xml:space="preserve"> </w:t>
      </w:r>
      <w:r>
        <w:rPr>
          <w:rFonts w:ascii="宋体" w:hAnsi="宋体" w:hint="eastAsia"/>
          <w:b/>
          <w:sz w:val="32"/>
          <w:szCs w:val="32"/>
        </w:rPr>
        <w:t>日</w:t>
      </w:r>
      <w:bookmarkEnd w:id="156"/>
    </w:p>
    <w:p w:rsidR="007E7C4F" w:rsidRDefault="0006566B">
      <w:pPr>
        <w:rPr>
          <w:rFonts w:ascii="宋体"/>
          <w:b/>
          <w:bCs/>
          <w:sz w:val="24"/>
          <w:szCs w:val="24"/>
        </w:rPr>
      </w:pPr>
      <w:bookmarkStart w:id="157" w:name="OLE_LINK24"/>
      <w:bookmarkStart w:id="158" w:name="_Toc24602"/>
      <w:r>
        <w:rPr>
          <w:rFonts w:ascii="黑体" w:eastAsia="黑体" w:hAnsi="宋体"/>
          <w:bCs/>
          <w:sz w:val="28"/>
          <w:szCs w:val="28"/>
        </w:rPr>
        <w:br w:type="page"/>
      </w:r>
      <w:r>
        <w:rPr>
          <w:rFonts w:ascii="黑体" w:eastAsia="黑体" w:hAnsi="宋体" w:hint="eastAsia"/>
          <w:bCs/>
          <w:sz w:val="28"/>
          <w:szCs w:val="28"/>
        </w:rPr>
        <w:lastRenderedPageBreak/>
        <w:t>（一）投标函（格式）：</w:t>
      </w:r>
    </w:p>
    <w:bookmarkEnd w:id="157"/>
    <w:p w:rsidR="007E7C4F" w:rsidRDefault="0006566B" w:rsidP="00DD03D2">
      <w:pPr>
        <w:spacing w:beforeLines="50" w:afterLines="50"/>
        <w:jc w:val="center"/>
        <w:rPr>
          <w:rFonts w:ascii="黑体" w:eastAsia="黑体"/>
          <w:bCs/>
          <w:sz w:val="28"/>
          <w:szCs w:val="28"/>
        </w:rPr>
      </w:pPr>
      <w:r>
        <w:rPr>
          <w:rFonts w:ascii="黑体" w:eastAsia="黑体" w:hint="eastAsia"/>
          <w:bCs/>
          <w:sz w:val="28"/>
          <w:szCs w:val="28"/>
        </w:rPr>
        <w:t>投标函</w:t>
      </w:r>
    </w:p>
    <w:p w:rsidR="007E7C4F" w:rsidRDefault="0006566B">
      <w:pPr>
        <w:spacing w:line="276" w:lineRule="auto"/>
        <w:rPr>
          <w:rFonts w:ascii="宋体" w:hAnsi="宋体"/>
          <w:bCs/>
          <w:sz w:val="24"/>
          <w:lang w:val="zh-CN"/>
        </w:rPr>
      </w:pPr>
      <w:bookmarkStart w:id="159" w:name="OLE_LINK185"/>
      <w:bookmarkStart w:id="160" w:name="OLE_LINK146"/>
      <w:bookmarkEnd w:id="159"/>
      <w:r>
        <w:rPr>
          <w:rFonts w:ascii="宋体" w:hAnsi="宋体" w:hint="eastAsia"/>
          <w:bCs/>
          <w:sz w:val="24"/>
          <w:lang w:val="zh-CN"/>
        </w:rPr>
        <w:t>致宜兴市公用市政工程有限公司：</w:t>
      </w:r>
    </w:p>
    <w:p w:rsidR="007E7C4F" w:rsidRDefault="0006566B">
      <w:pPr>
        <w:spacing w:line="276" w:lineRule="auto"/>
        <w:ind w:firstLineChars="200" w:firstLine="480"/>
        <w:rPr>
          <w:rFonts w:ascii="宋体" w:hAnsi="宋体"/>
          <w:bCs/>
          <w:sz w:val="24"/>
          <w:lang w:val="zh-CN"/>
        </w:rPr>
      </w:pPr>
      <w:r>
        <w:rPr>
          <w:rFonts w:ascii="宋体" w:hAnsi="宋体" w:hint="eastAsia"/>
          <w:bCs/>
          <w:sz w:val="24"/>
          <w:lang w:val="zh-CN"/>
        </w:rPr>
        <w:t>我方收到你们</w:t>
      </w:r>
      <w:r>
        <w:rPr>
          <w:rFonts w:ascii="宋体" w:hAnsi="宋体" w:hint="eastAsia"/>
          <w:bCs/>
          <w:sz w:val="24"/>
          <w:szCs w:val="24"/>
          <w:u w:val="single"/>
        </w:rPr>
        <w:t>天荒圩闸和南溪河金属结构设备（启闭机、钢闸门、木闸门等）采购</w:t>
      </w:r>
      <w:r>
        <w:rPr>
          <w:rFonts w:ascii="宋体" w:hAnsi="宋体" w:hint="eastAsia"/>
          <w:bCs/>
          <w:sz w:val="24"/>
          <w:lang w:val="zh-CN"/>
        </w:rPr>
        <w:t>招标文件，经仔细阅读和研究，我方决定参加投标。</w:t>
      </w:r>
    </w:p>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我方愿意按照招标文件的一切要求，提供投标产品或服务，投标总价为：</w:t>
      </w:r>
      <w:r>
        <w:rPr>
          <w:rFonts w:ascii="宋体" w:hAnsi="宋体" w:hint="eastAsia"/>
          <w:bCs/>
          <w:sz w:val="24"/>
          <w:lang w:val="zh-CN"/>
        </w:rPr>
        <w:t xml:space="preserve"> </w:t>
      </w:r>
      <w:r>
        <w:rPr>
          <w:rFonts w:ascii="宋体" w:hAnsi="宋体" w:hint="eastAsia"/>
          <w:bCs/>
          <w:sz w:val="24"/>
          <w:lang w:val="zh-CN"/>
        </w:rPr>
        <w:t xml:space="preserve">                 </w:t>
      </w:r>
      <w:r>
        <w:rPr>
          <w:rFonts w:ascii="宋体" w:hAnsi="宋体" w:hint="eastAsia"/>
          <w:bCs/>
          <w:sz w:val="24"/>
          <w:lang w:val="zh-CN"/>
        </w:rPr>
        <w:t>人民币（大写）</w:t>
      </w:r>
      <w:r>
        <w:rPr>
          <w:rFonts w:ascii="宋体" w:hAnsi="宋体"/>
          <w:bCs/>
          <w:sz w:val="24"/>
          <w:u w:val="single"/>
          <w:lang w:val="zh-CN"/>
        </w:rPr>
        <w:tab/>
      </w:r>
      <w:r>
        <w:rPr>
          <w:rFonts w:ascii="宋体" w:hAnsi="宋体"/>
          <w:bCs/>
          <w:sz w:val="24"/>
          <w:u w:val="single"/>
          <w:lang w:val="zh-CN"/>
        </w:rPr>
        <w:tab/>
      </w:r>
      <w:r>
        <w:rPr>
          <w:rFonts w:ascii="宋体" w:hAnsi="宋体"/>
          <w:bCs/>
          <w:sz w:val="24"/>
          <w:u w:val="single"/>
          <w:lang w:val="zh-CN"/>
        </w:rPr>
        <w:tab/>
      </w:r>
      <w:r>
        <w:rPr>
          <w:rFonts w:ascii="宋体" w:hAnsi="宋体"/>
          <w:bCs/>
          <w:sz w:val="24"/>
          <w:u w:val="single"/>
          <w:lang w:val="zh-CN"/>
        </w:rPr>
        <w:tab/>
      </w:r>
      <w:r>
        <w:rPr>
          <w:rFonts w:ascii="宋体" w:hAnsi="宋体" w:hint="eastAsia"/>
          <w:bCs/>
          <w:sz w:val="24"/>
          <w:lang w:val="zh-CN"/>
        </w:rPr>
        <w:t>元；（小写）</w:t>
      </w:r>
      <w:r>
        <w:rPr>
          <w:rFonts w:ascii="宋体" w:hAnsi="宋体"/>
          <w:bCs/>
          <w:sz w:val="24"/>
          <w:u w:val="single"/>
          <w:lang w:val="zh-CN"/>
        </w:rPr>
        <w:tab/>
      </w:r>
      <w:r>
        <w:rPr>
          <w:rFonts w:ascii="宋体" w:hAnsi="宋体"/>
          <w:bCs/>
          <w:sz w:val="24"/>
          <w:u w:val="single"/>
          <w:lang w:val="zh-CN"/>
        </w:rPr>
        <w:tab/>
      </w:r>
      <w:r>
        <w:rPr>
          <w:rFonts w:ascii="宋体" w:hAnsi="宋体"/>
          <w:bCs/>
          <w:sz w:val="24"/>
          <w:u w:val="single"/>
          <w:lang w:val="zh-CN"/>
        </w:rPr>
        <w:tab/>
      </w:r>
      <w:r>
        <w:rPr>
          <w:rFonts w:ascii="宋体" w:hAnsi="宋体" w:hint="eastAsia"/>
          <w:bCs/>
          <w:sz w:val="24"/>
          <w:lang w:val="zh-CN"/>
        </w:rPr>
        <w:t>元。</w:t>
      </w:r>
    </w:p>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我方已对照招标文件的技术参数要求，填写了投标标的的技术参数要求。</w:t>
      </w:r>
    </w:p>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我方同意按招标文件中的规定，本投标文件的有效期为提交投标文件截止之日起的</w:t>
      </w:r>
      <w:r>
        <w:rPr>
          <w:rFonts w:ascii="宋体" w:hAnsi="宋体" w:hint="eastAsia"/>
          <w:bCs/>
          <w:sz w:val="24"/>
          <w:lang w:val="zh-CN"/>
        </w:rPr>
        <w:t>60</w:t>
      </w:r>
      <w:r>
        <w:rPr>
          <w:rFonts w:ascii="宋体" w:hAnsi="宋体" w:hint="eastAsia"/>
          <w:bCs/>
          <w:sz w:val="24"/>
          <w:lang w:val="zh-CN"/>
        </w:rPr>
        <w:t>天（含提交当日）。在特殊情况下，可与贵方协商延长投标文件的有效期。</w:t>
      </w:r>
    </w:p>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如果我方的投标文件被接受，我方将履行招投标文件中规定的每一项要求，按期、按质、按量、按地点，完成交货任务。</w:t>
      </w:r>
    </w:p>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我方愿意根据贵方的要求，提供投标文件中所有材料的原件及相关证明性资料。</w:t>
      </w:r>
    </w:p>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我方认为采购人有权确定中标供应商。</w:t>
      </w:r>
    </w:p>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我方愿</w:t>
      </w:r>
      <w:r>
        <w:rPr>
          <w:rFonts w:ascii="宋体" w:hAnsi="宋体" w:hint="eastAsia"/>
          <w:bCs/>
          <w:sz w:val="24"/>
          <w:lang w:val="zh-CN"/>
        </w:rPr>
        <w:t>意按《民法典》和合同条款履行自己的全部责任。</w:t>
      </w:r>
    </w:p>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我方愿意按招标文件的规定交纳投标保证金（如有）。</w:t>
      </w:r>
    </w:p>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如果我方中标，我方愿意遵守招标文件和中标通知书的规定，在指定时间和地点与采购人签订合同，并在签订合同前按招标文件的规定交纳履约保证金（如有）。</w:t>
      </w:r>
    </w:p>
    <w:p w:rsidR="007E7C4F" w:rsidRDefault="0006566B">
      <w:pPr>
        <w:numPr>
          <w:ilvl w:val="0"/>
          <w:numId w:val="30"/>
        </w:numPr>
        <w:spacing w:line="276" w:lineRule="auto"/>
        <w:ind w:firstLineChars="200" w:firstLine="480"/>
        <w:rPr>
          <w:rFonts w:ascii="宋体" w:hAnsi="宋体"/>
          <w:bCs/>
          <w:sz w:val="24"/>
          <w:lang w:val="zh-CN"/>
        </w:rPr>
      </w:pPr>
      <w:bookmarkStart w:id="161" w:name="OLE_LINK145"/>
      <w:r>
        <w:rPr>
          <w:rFonts w:ascii="宋体" w:hAnsi="宋体" w:hint="eastAsia"/>
          <w:bCs/>
          <w:sz w:val="24"/>
          <w:szCs w:val="24"/>
        </w:rPr>
        <w:t>我方决不提供虚假材料谋取中标，决不采取不正当手段诋毁、排挤其他投标人，决不与招标人、其它投标人或者招标代理机构恶意串通，决不向招标人、招标代理机构工作人员和评委进行商业贿赂，决不在招标过程中与招标人进行协商谈判，决不拒绝有关部门监督检查，如有违反，无条件接受相关管理部门的处罚。</w:t>
      </w:r>
    </w:p>
    <w:bookmarkEnd w:id="161"/>
    <w:p w:rsidR="007E7C4F" w:rsidRDefault="0006566B">
      <w:pPr>
        <w:numPr>
          <w:ilvl w:val="0"/>
          <w:numId w:val="30"/>
        </w:numPr>
        <w:spacing w:line="276" w:lineRule="auto"/>
        <w:ind w:firstLineChars="200" w:firstLine="480"/>
        <w:rPr>
          <w:rFonts w:ascii="宋体" w:hAnsi="宋体"/>
          <w:bCs/>
          <w:sz w:val="24"/>
          <w:lang w:val="zh-CN"/>
        </w:rPr>
      </w:pPr>
      <w:r>
        <w:rPr>
          <w:rFonts w:ascii="宋体" w:hAnsi="宋体" w:hint="eastAsia"/>
          <w:bCs/>
          <w:sz w:val="24"/>
          <w:lang w:val="zh-CN"/>
        </w:rPr>
        <w:t>所有有关投标文件的函电，请按</w:t>
      </w:r>
      <w:r>
        <w:rPr>
          <w:rFonts w:ascii="宋体" w:hAnsi="宋体" w:hint="eastAsia"/>
          <w:bCs/>
          <w:sz w:val="24"/>
          <w:szCs w:val="24"/>
          <w:lang w:val="zh-CN"/>
        </w:rPr>
        <w:t>下列</w:t>
      </w:r>
      <w:r>
        <w:rPr>
          <w:rFonts w:ascii="宋体" w:hAnsi="宋体" w:hint="eastAsia"/>
          <w:bCs/>
          <w:sz w:val="24"/>
          <w:lang w:val="zh-CN"/>
        </w:rPr>
        <w:t>地址联系：</w:t>
      </w:r>
    </w:p>
    <w:p w:rsidR="007E7C4F" w:rsidRDefault="007E7C4F">
      <w:pPr>
        <w:spacing w:line="276" w:lineRule="auto"/>
        <w:ind w:left="480"/>
        <w:rPr>
          <w:rFonts w:ascii="宋体" w:hAnsi="宋体"/>
          <w:bCs/>
          <w:sz w:val="24"/>
          <w:lang w:val="zh-CN"/>
        </w:rPr>
      </w:pPr>
    </w:p>
    <w:p w:rsidR="007E7C4F" w:rsidRDefault="0006566B">
      <w:pPr>
        <w:spacing w:line="276" w:lineRule="auto"/>
        <w:rPr>
          <w:rFonts w:ascii="宋体" w:hAnsi="宋体"/>
          <w:bCs/>
          <w:sz w:val="24"/>
          <w:lang w:val="zh-CN"/>
        </w:rPr>
      </w:pPr>
      <w:r>
        <w:rPr>
          <w:rFonts w:ascii="宋体" w:hAnsi="宋体" w:hint="eastAsia"/>
          <w:bCs/>
          <w:sz w:val="24"/>
          <w:lang w:val="zh-CN"/>
        </w:rPr>
        <w:t>单位：</w:t>
      </w:r>
      <w:r>
        <w:rPr>
          <w:rFonts w:ascii="宋体" w:hAnsi="宋体" w:hint="eastAsia"/>
          <w:bCs/>
          <w:sz w:val="24"/>
          <w:lang w:val="zh-CN"/>
        </w:rPr>
        <w:t xml:space="preserve">                              </w:t>
      </w:r>
      <w:r>
        <w:rPr>
          <w:rFonts w:ascii="宋体" w:hAnsi="宋体" w:hint="eastAsia"/>
          <w:bCs/>
          <w:sz w:val="24"/>
          <w:lang w:val="zh-CN"/>
        </w:rPr>
        <w:t>邮编：</w:t>
      </w:r>
    </w:p>
    <w:p w:rsidR="007E7C4F" w:rsidRDefault="0006566B">
      <w:pPr>
        <w:spacing w:line="276" w:lineRule="auto"/>
        <w:rPr>
          <w:rFonts w:ascii="宋体" w:hAnsi="宋体"/>
          <w:bCs/>
          <w:sz w:val="24"/>
          <w:lang w:val="zh-CN"/>
        </w:rPr>
      </w:pPr>
      <w:r>
        <w:rPr>
          <w:rFonts w:ascii="宋体" w:hAnsi="宋体" w:hint="eastAsia"/>
          <w:bCs/>
          <w:sz w:val="24"/>
          <w:lang w:val="zh-CN"/>
        </w:rPr>
        <w:t xml:space="preserve">      </w:t>
      </w:r>
      <w:r>
        <w:rPr>
          <w:rFonts w:ascii="宋体" w:hAnsi="宋体" w:hint="eastAsia"/>
          <w:bCs/>
          <w:sz w:val="24"/>
          <w:lang w:val="zh-CN"/>
        </w:rPr>
        <w:t>联系人：</w:t>
      </w:r>
      <w:r>
        <w:rPr>
          <w:rFonts w:ascii="宋体" w:hAnsi="宋体" w:hint="eastAsia"/>
          <w:bCs/>
          <w:sz w:val="24"/>
          <w:lang w:val="zh-CN"/>
        </w:rPr>
        <w:t xml:space="preserve">                            </w:t>
      </w:r>
      <w:r>
        <w:rPr>
          <w:rFonts w:ascii="宋体" w:hAnsi="宋体" w:hint="eastAsia"/>
          <w:bCs/>
          <w:sz w:val="24"/>
          <w:lang w:val="zh-CN"/>
        </w:rPr>
        <w:t>地址：</w:t>
      </w:r>
    </w:p>
    <w:p w:rsidR="007E7C4F" w:rsidRDefault="0006566B">
      <w:pPr>
        <w:spacing w:line="276" w:lineRule="auto"/>
        <w:rPr>
          <w:rFonts w:ascii="宋体" w:hAnsi="宋体"/>
          <w:bCs/>
          <w:sz w:val="24"/>
          <w:lang w:val="zh-CN"/>
        </w:rPr>
      </w:pPr>
      <w:r>
        <w:rPr>
          <w:rFonts w:ascii="宋体" w:hAnsi="宋体" w:hint="eastAsia"/>
          <w:bCs/>
          <w:sz w:val="24"/>
          <w:lang w:val="zh-CN"/>
        </w:rPr>
        <w:t xml:space="preserve">      </w:t>
      </w:r>
      <w:r>
        <w:rPr>
          <w:rFonts w:ascii="宋体" w:hAnsi="宋体" w:hint="eastAsia"/>
          <w:bCs/>
          <w:sz w:val="24"/>
          <w:lang w:val="zh-CN"/>
        </w:rPr>
        <w:t>开户名称：</w:t>
      </w:r>
      <w:r>
        <w:rPr>
          <w:rFonts w:ascii="宋体" w:hAnsi="宋体" w:hint="eastAsia"/>
          <w:bCs/>
          <w:sz w:val="24"/>
          <w:lang w:val="zh-CN"/>
        </w:rPr>
        <w:t xml:space="preserve">   </w:t>
      </w:r>
      <w:r>
        <w:rPr>
          <w:rFonts w:ascii="宋体" w:hAnsi="宋体" w:hint="eastAsia"/>
          <w:bCs/>
          <w:sz w:val="24"/>
          <w:lang w:val="zh-CN"/>
        </w:rPr>
        <w:t xml:space="preserve">                       </w:t>
      </w:r>
      <w:r>
        <w:rPr>
          <w:rFonts w:ascii="宋体" w:hAnsi="宋体" w:hint="eastAsia"/>
          <w:bCs/>
          <w:sz w:val="24"/>
          <w:lang w:val="zh-CN"/>
        </w:rPr>
        <w:t>手机号码：</w:t>
      </w:r>
    </w:p>
    <w:p w:rsidR="007E7C4F" w:rsidRDefault="0006566B">
      <w:pPr>
        <w:spacing w:line="276" w:lineRule="auto"/>
        <w:rPr>
          <w:rFonts w:ascii="宋体" w:hAnsi="宋体"/>
          <w:bCs/>
          <w:sz w:val="24"/>
          <w:lang w:val="zh-CN"/>
        </w:rPr>
      </w:pPr>
      <w:r>
        <w:rPr>
          <w:rFonts w:ascii="宋体" w:hAnsi="宋体" w:hint="eastAsia"/>
          <w:bCs/>
          <w:sz w:val="24"/>
          <w:lang w:val="zh-CN"/>
        </w:rPr>
        <w:t xml:space="preserve">      </w:t>
      </w:r>
      <w:r>
        <w:rPr>
          <w:rFonts w:ascii="宋体" w:hAnsi="宋体" w:hint="eastAsia"/>
          <w:bCs/>
          <w:sz w:val="24"/>
          <w:lang w:val="zh-CN"/>
        </w:rPr>
        <w:t>开户银行：</w:t>
      </w:r>
      <w:r>
        <w:rPr>
          <w:rFonts w:ascii="宋体" w:hAnsi="宋体" w:hint="eastAsia"/>
          <w:bCs/>
          <w:sz w:val="24"/>
          <w:lang w:val="zh-CN"/>
        </w:rPr>
        <w:t xml:space="preserve">                          </w:t>
      </w:r>
      <w:r>
        <w:rPr>
          <w:rFonts w:ascii="宋体" w:hAnsi="宋体" w:hint="eastAsia"/>
          <w:bCs/>
          <w:sz w:val="24"/>
          <w:lang w:val="zh-CN"/>
        </w:rPr>
        <w:t>开户账号：</w:t>
      </w:r>
    </w:p>
    <w:p w:rsidR="007E7C4F" w:rsidRDefault="007E7C4F">
      <w:pPr>
        <w:spacing w:line="276" w:lineRule="auto"/>
        <w:rPr>
          <w:rFonts w:ascii="宋体" w:hAnsi="宋体"/>
          <w:bCs/>
          <w:sz w:val="24"/>
          <w:lang w:val="zh-CN"/>
        </w:rPr>
      </w:pPr>
    </w:p>
    <w:p w:rsidR="007E7C4F" w:rsidRDefault="0006566B">
      <w:pPr>
        <w:spacing w:line="276" w:lineRule="auto"/>
        <w:jc w:val="center"/>
        <w:rPr>
          <w:rFonts w:ascii="宋体" w:hAnsi="宋体"/>
          <w:bCs/>
          <w:sz w:val="24"/>
          <w:lang w:val="zh-CN"/>
        </w:rPr>
      </w:pPr>
      <w:bookmarkStart w:id="162" w:name="OLE_LINK30"/>
      <w:bookmarkStart w:id="163" w:name="OLE_LINK34"/>
      <w:r>
        <w:rPr>
          <w:rFonts w:ascii="宋体" w:hAnsi="宋体" w:hint="eastAsia"/>
          <w:bCs/>
          <w:sz w:val="24"/>
          <w:lang w:val="zh-CN"/>
        </w:rPr>
        <w:t>投标人签名：</w:t>
      </w:r>
    </w:p>
    <w:p w:rsidR="007E7C4F" w:rsidRDefault="0006566B">
      <w:pPr>
        <w:spacing w:line="276" w:lineRule="auto"/>
        <w:jc w:val="center"/>
        <w:rPr>
          <w:rFonts w:ascii="宋体" w:hAnsi="宋体"/>
          <w:bCs/>
          <w:sz w:val="24"/>
          <w:lang w:val="zh-CN"/>
        </w:rPr>
      </w:pPr>
      <w:bookmarkStart w:id="164" w:name="OLE_LINK28"/>
      <w:r>
        <w:rPr>
          <w:rFonts w:ascii="宋体" w:hAnsi="宋体" w:hint="eastAsia"/>
          <w:bCs/>
          <w:sz w:val="24"/>
          <w:lang w:val="zh-CN"/>
        </w:rPr>
        <w:t>投标人公章</w:t>
      </w:r>
      <w:bookmarkEnd w:id="164"/>
      <w:r>
        <w:rPr>
          <w:rFonts w:ascii="宋体" w:hAnsi="宋体" w:hint="eastAsia"/>
          <w:bCs/>
          <w:sz w:val="24"/>
          <w:lang w:val="zh-CN"/>
        </w:rPr>
        <w:t>：</w:t>
      </w:r>
    </w:p>
    <w:bookmarkEnd w:id="162"/>
    <w:bookmarkEnd w:id="163"/>
    <w:p w:rsidR="007E7C4F" w:rsidRDefault="0006566B">
      <w:pPr>
        <w:spacing w:line="540" w:lineRule="exact"/>
        <w:ind w:leftChars="-228" w:left="1" w:hangingChars="200" w:hanging="480"/>
        <w:rPr>
          <w:rFonts w:ascii="黑体" w:eastAsia="黑体" w:hAnsi="宋体"/>
          <w:bCs/>
          <w:sz w:val="28"/>
          <w:szCs w:val="28"/>
        </w:rPr>
      </w:pPr>
      <w:r>
        <w:rPr>
          <w:rFonts w:ascii="黑体" w:eastAsia="黑体" w:hAnsi="宋体"/>
          <w:bCs/>
          <w:sz w:val="24"/>
          <w:szCs w:val="24"/>
        </w:rPr>
        <w:br w:type="page"/>
      </w:r>
      <w:r>
        <w:rPr>
          <w:rFonts w:ascii="黑体" w:eastAsia="黑体" w:hAnsi="宋体" w:hint="eastAsia"/>
          <w:bCs/>
          <w:sz w:val="28"/>
          <w:szCs w:val="28"/>
        </w:rPr>
        <w:lastRenderedPageBreak/>
        <w:t>（二）报价文件：</w:t>
      </w:r>
      <w:bookmarkEnd w:id="160"/>
    </w:p>
    <w:p w:rsidR="007E7C4F" w:rsidRDefault="0006566B">
      <w:pPr>
        <w:spacing w:line="540" w:lineRule="exact"/>
        <w:jc w:val="center"/>
        <w:rPr>
          <w:rFonts w:ascii="黑体" w:eastAsia="黑体"/>
          <w:bCs/>
          <w:sz w:val="28"/>
          <w:szCs w:val="28"/>
        </w:rPr>
      </w:pPr>
      <w:bookmarkStart w:id="165" w:name="_Toc4946"/>
      <w:bookmarkEnd w:id="158"/>
      <w:r>
        <w:rPr>
          <w:rFonts w:ascii="黑体" w:eastAsia="黑体" w:hint="eastAsia"/>
          <w:bCs/>
          <w:sz w:val="28"/>
          <w:szCs w:val="28"/>
        </w:rPr>
        <w:t>开标一览表</w:t>
      </w:r>
    </w:p>
    <w:p w:rsidR="007E7C4F" w:rsidRDefault="0006566B">
      <w:pPr>
        <w:pStyle w:val="af6"/>
        <w:ind w:firstLine="280"/>
        <w:jc w:val="center"/>
        <w:rPr>
          <w:rFonts w:eastAsia="黑体"/>
        </w:rPr>
      </w:pPr>
      <w:r>
        <w:rPr>
          <w:rFonts w:ascii="黑体" w:eastAsia="黑体" w:hint="eastAsia"/>
          <w:bCs/>
          <w:sz w:val="28"/>
          <w:szCs w:val="28"/>
        </w:rPr>
        <w:t>标段一</w:t>
      </w:r>
    </w:p>
    <w:p w:rsidR="007E7C4F" w:rsidRDefault="0006566B">
      <w:pPr>
        <w:spacing w:line="540" w:lineRule="exact"/>
        <w:rPr>
          <w:rFonts w:ascii="宋体" w:hAnsi="宋体"/>
          <w:sz w:val="24"/>
          <w:szCs w:val="24"/>
        </w:rPr>
      </w:pPr>
      <w:bookmarkStart w:id="166" w:name="OLE_LINK31"/>
      <w:r>
        <w:rPr>
          <w:rFonts w:ascii="宋体" w:hAnsi="宋体" w:hint="eastAsia"/>
          <w:sz w:val="24"/>
          <w:szCs w:val="24"/>
        </w:rPr>
        <w:t>投标人名称（盖章）：</w:t>
      </w:r>
      <w:r>
        <w:rPr>
          <w:rFonts w:ascii="宋体" w:hAnsi="宋体" w:hint="eastAsia"/>
          <w:sz w:val="24"/>
          <w:szCs w:val="24"/>
        </w:rPr>
        <w:t xml:space="preserve">                                    </w:t>
      </w:r>
      <w:r>
        <w:rPr>
          <w:rFonts w:ascii="宋体" w:hAnsi="宋体" w:hint="eastAsia"/>
          <w:sz w:val="24"/>
          <w:szCs w:val="24"/>
        </w:rPr>
        <w:t>单位：元</w:t>
      </w:r>
      <w:bookmarkEnd w:id="166"/>
    </w:p>
    <w:tbl>
      <w:tblPr>
        <w:tblW w:w="11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0"/>
        <w:gridCol w:w="1916"/>
        <w:gridCol w:w="2295"/>
        <w:gridCol w:w="831"/>
        <w:gridCol w:w="831"/>
        <w:gridCol w:w="1084"/>
        <w:gridCol w:w="1125"/>
        <w:gridCol w:w="1361"/>
        <w:gridCol w:w="855"/>
      </w:tblGrid>
      <w:tr w:rsidR="007E7C4F">
        <w:trPr>
          <w:jc w:val="center"/>
        </w:trPr>
        <w:tc>
          <w:tcPr>
            <w:tcW w:w="780" w:type="dxa"/>
            <w:noWrap/>
            <w:vAlign w:val="center"/>
          </w:tcPr>
          <w:p w:rsidR="007E7C4F" w:rsidRDefault="0006566B">
            <w:pPr>
              <w:spacing w:line="360" w:lineRule="auto"/>
              <w:jc w:val="center"/>
              <w:rPr>
                <w:rFonts w:ascii="宋体" w:hAnsi="宋体" w:cs="宋体"/>
                <w:szCs w:val="21"/>
                <w:lang w:val="zh-CN"/>
              </w:rPr>
            </w:pPr>
            <w:r>
              <w:rPr>
                <w:rFonts w:ascii="宋体" w:hAnsi="宋体" w:cs="宋体" w:hint="eastAsia"/>
                <w:szCs w:val="21"/>
              </w:rPr>
              <w:t>序号</w:t>
            </w:r>
          </w:p>
        </w:tc>
        <w:tc>
          <w:tcPr>
            <w:tcW w:w="1916" w:type="dxa"/>
            <w:noWrap/>
            <w:vAlign w:val="center"/>
          </w:tcPr>
          <w:p w:rsidR="007E7C4F" w:rsidRDefault="0006566B">
            <w:pPr>
              <w:spacing w:line="360" w:lineRule="auto"/>
              <w:jc w:val="center"/>
              <w:rPr>
                <w:rFonts w:ascii="宋体" w:hAnsi="宋体" w:cs="宋体"/>
                <w:szCs w:val="21"/>
                <w:lang w:val="zh-CN"/>
              </w:rPr>
            </w:pPr>
            <w:r>
              <w:rPr>
                <w:rFonts w:ascii="宋体" w:hAnsi="宋体" w:cs="宋体" w:hint="eastAsia"/>
                <w:szCs w:val="21"/>
              </w:rPr>
              <w:t>名称</w:t>
            </w:r>
          </w:p>
        </w:tc>
        <w:tc>
          <w:tcPr>
            <w:tcW w:w="2295" w:type="dxa"/>
            <w:noWrap/>
            <w:vAlign w:val="center"/>
          </w:tcPr>
          <w:p w:rsidR="007E7C4F" w:rsidRDefault="0006566B">
            <w:pPr>
              <w:spacing w:line="360" w:lineRule="auto"/>
              <w:jc w:val="center"/>
              <w:rPr>
                <w:rFonts w:ascii="宋体" w:hAnsi="宋体" w:cs="宋体"/>
                <w:szCs w:val="21"/>
              </w:rPr>
            </w:pPr>
            <w:r>
              <w:rPr>
                <w:rFonts w:ascii="宋体" w:hAnsi="宋体" w:cs="宋体" w:hint="eastAsia"/>
                <w:szCs w:val="21"/>
              </w:rPr>
              <w:t>规格型号</w:t>
            </w:r>
          </w:p>
        </w:tc>
        <w:tc>
          <w:tcPr>
            <w:tcW w:w="831" w:type="dxa"/>
            <w:noWrap/>
            <w:vAlign w:val="center"/>
          </w:tcPr>
          <w:p w:rsidR="007E7C4F" w:rsidRDefault="0006566B">
            <w:pPr>
              <w:spacing w:line="360" w:lineRule="auto"/>
              <w:jc w:val="center"/>
              <w:rPr>
                <w:rFonts w:ascii="宋体" w:hAnsi="宋体" w:cs="宋体"/>
                <w:szCs w:val="21"/>
              </w:rPr>
            </w:pPr>
            <w:r>
              <w:rPr>
                <w:rFonts w:ascii="宋体" w:hAnsi="宋体" w:cs="宋体" w:hint="eastAsia"/>
                <w:szCs w:val="21"/>
              </w:rPr>
              <w:t>单位</w:t>
            </w:r>
          </w:p>
        </w:tc>
        <w:tc>
          <w:tcPr>
            <w:tcW w:w="831" w:type="dxa"/>
            <w:noWrap/>
            <w:vAlign w:val="center"/>
          </w:tcPr>
          <w:p w:rsidR="007E7C4F" w:rsidRDefault="0006566B">
            <w:pPr>
              <w:spacing w:line="360" w:lineRule="auto"/>
              <w:jc w:val="center"/>
              <w:rPr>
                <w:rFonts w:ascii="宋体" w:hAnsi="宋体" w:cs="宋体"/>
                <w:szCs w:val="21"/>
              </w:rPr>
            </w:pPr>
            <w:r>
              <w:rPr>
                <w:rFonts w:ascii="宋体" w:hAnsi="宋体" w:cs="宋体" w:hint="eastAsia"/>
                <w:szCs w:val="21"/>
              </w:rPr>
              <w:t>数量</w:t>
            </w:r>
          </w:p>
        </w:tc>
        <w:tc>
          <w:tcPr>
            <w:tcW w:w="1084" w:type="dxa"/>
            <w:noWrap/>
            <w:vAlign w:val="center"/>
          </w:tcPr>
          <w:p w:rsidR="007E7C4F" w:rsidRDefault="0006566B">
            <w:pPr>
              <w:spacing w:line="360" w:lineRule="auto"/>
              <w:jc w:val="center"/>
              <w:rPr>
                <w:rFonts w:ascii="宋体" w:hAnsi="宋体" w:cs="宋体"/>
                <w:szCs w:val="21"/>
                <w:lang w:val="zh-CN"/>
              </w:rPr>
            </w:pPr>
            <w:r>
              <w:rPr>
                <w:rFonts w:ascii="宋体" w:hAnsi="宋体" w:cs="宋体" w:hint="eastAsia"/>
                <w:szCs w:val="21"/>
                <w:lang w:val="zh-CN"/>
              </w:rPr>
              <w:t>含税单价</w:t>
            </w:r>
          </w:p>
        </w:tc>
        <w:tc>
          <w:tcPr>
            <w:tcW w:w="1125" w:type="dxa"/>
            <w:noWrap/>
            <w:vAlign w:val="center"/>
          </w:tcPr>
          <w:p w:rsidR="007E7C4F" w:rsidRDefault="0006566B">
            <w:pPr>
              <w:spacing w:line="360" w:lineRule="auto"/>
              <w:jc w:val="center"/>
              <w:rPr>
                <w:rFonts w:ascii="宋体" w:hAnsi="宋体" w:cs="宋体"/>
                <w:szCs w:val="21"/>
                <w:lang w:val="zh-CN"/>
              </w:rPr>
            </w:pPr>
            <w:r>
              <w:rPr>
                <w:rFonts w:ascii="宋体" w:hAnsi="宋体" w:cs="宋体" w:hint="eastAsia"/>
                <w:szCs w:val="21"/>
                <w:lang w:val="zh-CN"/>
              </w:rPr>
              <w:t>含税总价</w:t>
            </w:r>
          </w:p>
        </w:tc>
        <w:tc>
          <w:tcPr>
            <w:tcW w:w="1361" w:type="dxa"/>
            <w:noWrap/>
            <w:vAlign w:val="center"/>
          </w:tcPr>
          <w:p w:rsidR="007E7C4F" w:rsidRDefault="0006566B">
            <w:pPr>
              <w:spacing w:line="360" w:lineRule="auto"/>
              <w:jc w:val="center"/>
              <w:rPr>
                <w:rFonts w:ascii="宋体" w:hAnsi="宋体" w:cs="宋体"/>
                <w:szCs w:val="21"/>
                <w:lang w:val="zh-CN"/>
              </w:rPr>
            </w:pPr>
            <w:r>
              <w:rPr>
                <w:rFonts w:ascii="宋体" w:hAnsi="宋体" w:cs="宋体" w:hint="eastAsia"/>
                <w:szCs w:val="21"/>
                <w:lang w:val="zh-CN"/>
              </w:rPr>
              <w:t>不含税总价</w:t>
            </w:r>
          </w:p>
        </w:tc>
        <w:tc>
          <w:tcPr>
            <w:tcW w:w="855" w:type="dxa"/>
            <w:noWrap/>
            <w:vAlign w:val="center"/>
          </w:tcPr>
          <w:p w:rsidR="007E7C4F" w:rsidRDefault="0006566B">
            <w:pPr>
              <w:spacing w:line="360" w:lineRule="auto"/>
              <w:jc w:val="center"/>
              <w:rPr>
                <w:rFonts w:ascii="宋体" w:hAnsi="宋体" w:cs="宋体"/>
                <w:szCs w:val="21"/>
                <w:lang w:val="zh-CN"/>
              </w:rPr>
            </w:pPr>
            <w:r>
              <w:rPr>
                <w:rFonts w:ascii="宋体" w:hAnsi="宋体" w:cs="宋体" w:hint="eastAsia"/>
                <w:szCs w:val="21"/>
                <w:lang w:val="zh-CN"/>
              </w:rPr>
              <w:t>增值税税额</w:t>
            </w:r>
          </w:p>
        </w:tc>
      </w:tr>
      <w:tr w:rsidR="007E7C4F">
        <w:trPr>
          <w:trHeight w:val="131"/>
          <w:jc w:val="center"/>
        </w:trPr>
        <w:tc>
          <w:tcPr>
            <w:tcW w:w="780" w:type="dxa"/>
            <w:noWrap/>
            <w:vAlign w:val="center"/>
          </w:tcPr>
          <w:p w:rsidR="007E7C4F" w:rsidRDefault="0006566B">
            <w:pPr>
              <w:jc w:val="center"/>
              <w:rPr>
                <w:rFonts w:ascii="宋体" w:hAnsi="宋体" w:cs="宋体"/>
                <w:b/>
                <w:szCs w:val="21"/>
              </w:rPr>
            </w:pPr>
            <w:r>
              <w:rPr>
                <w:rFonts w:ascii="宋体" w:hAnsi="宋体" w:cs="宋体" w:hint="eastAsia"/>
                <w:b/>
                <w:szCs w:val="21"/>
              </w:rPr>
              <w:t>一</w:t>
            </w:r>
          </w:p>
        </w:tc>
        <w:tc>
          <w:tcPr>
            <w:tcW w:w="10298" w:type="dxa"/>
            <w:gridSpan w:val="8"/>
            <w:noWrap/>
            <w:vAlign w:val="center"/>
          </w:tcPr>
          <w:p w:rsidR="007E7C4F" w:rsidRDefault="0006566B">
            <w:pPr>
              <w:jc w:val="left"/>
              <w:rPr>
                <w:rFonts w:ascii="宋体" w:hAnsi="宋体" w:cs="宋体"/>
                <w:bCs/>
                <w:szCs w:val="21"/>
                <w:lang w:val="zh-CN"/>
              </w:rPr>
            </w:pPr>
            <w:r>
              <w:rPr>
                <w:rFonts w:ascii="宋体" w:hAnsi="宋体" w:cs="宋体" w:hint="eastAsia"/>
                <w:b/>
                <w:szCs w:val="21"/>
              </w:rPr>
              <w:t>宜兴市官林镇、新建镇、杨巷镇畅流活水工程天荒圩闸</w:t>
            </w:r>
          </w:p>
        </w:tc>
      </w:tr>
      <w:tr w:rsidR="007E7C4F">
        <w:trPr>
          <w:trHeight w:val="252"/>
          <w:jc w:val="center"/>
        </w:trPr>
        <w:tc>
          <w:tcPr>
            <w:tcW w:w="780" w:type="dxa"/>
            <w:noWrap/>
            <w:vAlign w:val="center"/>
          </w:tcPr>
          <w:p w:rsidR="007E7C4F" w:rsidRDefault="0006566B">
            <w:pPr>
              <w:jc w:val="center"/>
              <w:rPr>
                <w:rFonts w:ascii="宋体" w:hAnsi="宋体" w:cs="宋体"/>
                <w:bCs/>
                <w:szCs w:val="21"/>
              </w:rPr>
            </w:pPr>
            <w:r>
              <w:rPr>
                <w:rFonts w:ascii="宋体" w:hAnsi="宋体" w:cs="宋体" w:hint="eastAsia"/>
                <w:bCs/>
                <w:szCs w:val="21"/>
              </w:rPr>
              <w:t>1</w:t>
            </w:r>
          </w:p>
        </w:tc>
        <w:tc>
          <w:tcPr>
            <w:tcW w:w="1916" w:type="dxa"/>
            <w:noWrap/>
            <w:vAlign w:val="center"/>
          </w:tcPr>
          <w:p w:rsidR="007E7C4F" w:rsidRDefault="0006566B">
            <w:pPr>
              <w:jc w:val="center"/>
              <w:rPr>
                <w:rFonts w:ascii="宋体" w:hAnsi="宋体" w:cs="宋体"/>
                <w:bCs/>
                <w:szCs w:val="21"/>
              </w:rPr>
            </w:pPr>
            <w:r>
              <w:rPr>
                <w:rFonts w:ascii="宋体" w:hAnsi="宋体" w:cs="宋体" w:hint="eastAsia"/>
                <w:bCs/>
                <w:szCs w:val="21"/>
              </w:rPr>
              <w:t>潜孔式平面定轮直升钢闸门</w:t>
            </w:r>
          </w:p>
        </w:tc>
        <w:tc>
          <w:tcPr>
            <w:tcW w:w="2295" w:type="dxa"/>
            <w:noWrap/>
            <w:vAlign w:val="center"/>
          </w:tcPr>
          <w:p w:rsidR="007E7C4F" w:rsidRDefault="0006566B">
            <w:pPr>
              <w:jc w:val="center"/>
              <w:rPr>
                <w:rFonts w:ascii="宋体" w:hAnsi="宋体" w:cs="宋体"/>
                <w:bCs/>
                <w:szCs w:val="21"/>
              </w:rPr>
            </w:pPr>
            <w:r>
              <w:rPr>
                <w:rFonts w:ascii="宋体" w:hAnsi="宋体" w:cs="宋体" w:hint="eastAsia"/>
                <w:bCs/>
                <w:szCs w:val="21"/>
              </w:rPr>
              <w:t>4m*3m</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吨</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4.8</w:t>
            </w:r>
          </w:p>
        </w:tc>
        <w:tc>
          <w:tcPr>
            <w:tcW w:w="1084" w:type="dxa"/>
            <w:noWrap/>
            <w:vAlign w:val="center"/>
          </w:tcPr>
          <w:p w:rsidR="007E7C4F" w:rsidRDefault="007E7C4F">
            <w:pPr>
              <w:jc w:val="center"/>
              <w:rPr>
                <w:rFonts w:ascii="宋体" w:hAnsi="宋体" w:cs="宋体"/>
                <w:bCs/>
                <w:szCs w:val="21"/>
                <w:lang w:val="zh-CN"/>
              </w:rPr>
            </w:pPr>
          </w:p>
        </w:tc>
        <w:tc>
          <w:tcPr>
            <w:tcW w:w="1125" w:type="dxa"/>
            <w:noWrap/>
            <w:vAlign w:val="center"/>
          </w:tcPr>
          <w:p w:rsidR="007E7C4F" w:rsidRDefault="007E7C4F">
            <w:pPr>
              <w:jc w:val="center"/>
              <w:rPr>
                <w:rFonts w:ascii="宋体" w:hAnsi="宋体" w:cs="宋体"/>
                <w:bCs/>
                <w:szCs w:val="21"/>
                <w:lang w:val="zh-CN"/>
              </w:rPr>
            </w:pPr>
          </w:p>
        </w:tc>
        <w:tc>
          <w:tcPr>
            <w:tcW w:w="1361" w:type="dxa"/>
            <w:noWrap/>
            <w:vAlign w:val="center"/>
          </w:tcPr>
          <w:p w:rsidR="007E7C4F" w:rsidRDefault="007E7C4F">
            <w:pPr>
              <w:jc w:val="center"/>
              <w:rPr>
                <w:rFonts w:ascii="宋体" w:hAnsi="宋体" w:cs="宋体"/>
                <w:bCs/>
                <w:szCs w:val="21"/>
                <w:lang w:val="zh-CN"/>
              </w:rPr>
            </w:pPr>
          </w:p>
        </w:tc>
        <w:tc>
          <w:tcPr>
            <w:tcW w:w="855" w:type="dxa"/>
            <w:noWrap/>
            <w:vAlign w:val="center"/>
          </w:tcPr>
          <w:p w:rsidR="007E7C4F" w:rsidRDefault="007E7C4F">
            <w:pPr>
              <w:jc w:val="center"/>
              <w:rPr>
                <w:rFonts w:ascii="宋体" w:hAnsi="宋体" w:cs="宋体"/>
                <w:bCs/>
                <w:szCs w:val="21"/>
                <w:lang w:val="zh-CN"/>
              </w:rPr>
            </w:pPr>
          </w:p>
        </w:tc>
      </w:tr>
      <w:tr w:rsidR="007E7C4F">
        <w:trPr>
          <w:trHeight w:val="210"/>
          <w:jc w:val="center"/>
        </w:trPr>
        <w:tc>
          <w:tcPr>
            <w:tcW w:w="780" w:type="dxa"/>
            <w:noWrap/>
            <w:vAlign w:val="center"/>
          </w:tcPr>
          <w:p w:rsidR="007E7C4F" w:rsidRDefault="0006566B">
            <w:pPr>
              <w:jc w:val="center"/>
              <w:rPr>
                <w:rFonts w:ascii="宋体" w:hAnsi="宋体" w:cs="宋体"/>
                <w:bCs/>
                <w:szCs w:val="21"/>
              </w:rPr>
            </w:pPr>
            <w:r>
              <w:rPr>
                <w:rFonts w:ascii="宋体" w:hAnsi="宋体" w:cs="宋体" w:hint="eastAsia"/>
                <w:bCs/>
                <w:szCs w:val="21"/>
              </w:rPr>
              <w:t>2</w:t>
            </w:r>
          </w:p>
        </w:tc>
        <w:tc>
          <w:tcPr>
            <w:tcW w:w="1916" w:type="dxa"/>
            <w:noWrap/>
            <w:vAlign w:val="center"/>
          </w:tcPr>
          <w:p w:rsidR="007E7C4F" w:rsidRDefault="0006566B">
            <w:pPr>
              <w:jc w:val="center"/>
              <w:rPr>
                <w:rFonts w:ascii="宋体" w:hAnsi="宋体" w:cs="宋体"/>
                <w:bCs/>
                <w:szCs w:val="21"/>
              </w:rPr>
            </w:pPr>
            <w:r>
              <w:rPr>
                <w:rFonts w:ascii="宋体" w:hAnsi="宋体" w:cs="宋体" w:hint="eastAsia"/>
                <w:bCs/>
                <w:szCs w:val="21"/>
              </w:rPr>
              <w:t>锁定器</w:t>
            </w:r>
          </w:p>
        </w:tc>
        <w:tc>
          <w:tcPr>
            <w:tcW w:w="2295" w:type="dxa"/>
            <w:noWrap/>
            <w:vAlign w:val="center"/>
          </w:tcPr>
          <w:p w:rsidR="007E7C4F" w:rsidRDefault="0006566B">
            <w:pPr>
              <w:jc w:val="center"/>
              <w:rPr>
                <w:rFonts w:ascii="宋体" w:hAnsi="宋体" w:cs="宋体"/>
                <w:bCs/>
                <w:szCs w:val="21"/>
              </w:rPr>
            </w:pPr>
            <w:r>
              <w:rPr>
                <w:rFonts w:ascii="宋体" w:hAnsi="宋体" w:cs="宋体" w:hint="eastAsia"/>
                <w:bCs/>
                <w:szCs w:val="21"/>
              </w:rPr>
              <w:t>机械式锁定</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吨</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0.2</w:t>
            </w:r>
          </w:p>
        </w:tc>
        <w:tc>
          <w:tcPr>
            <w:tcW w:w="1084" w:type="dxa"/>
            <w:noWrap/>
            <w:vAlign w:val="center"/>
          </w:tcPr>
          <w:p w:rsidR="007E7C4F" w:rsidRDefault="007E7C4F">
            <w:pPr>
              <w:jc w:val="center"/>
              <w:rPr>
                <w:rFonts w:ascii="宋体" w:hAnsi="宋体" w:cs="宋体"/>
                <w:bCs/>
                <w:szCs w:val="21"/>
              </w:rPr>
            </w:pPr>
          </w:p>
        </w:tc>
        <w:tc>
          <w:tcPr>
            <w:tcW w:w="1125" w:type="dxa"/>
            <w:noWrap/>
            <w:vAlign w:val="center"/>
          </w:tcPr>
          <w:p w:rsidR="007E7C4F" w:rsidRDefault="007E7C4F">
            <w:pPr>
              <w:jc w:val="center"/>
              <w:rPr>
                <w:rFonts w:ascii="宋体" w:hAnsi="宋体" w:cs="宋体"/>
                <w:bCs/>
                <w:szCs w:val="21"/>
              </w:rPr>
            </w:pPr>
          </w:p>
        </w:tc>
        <w:tc>
          <w:tcPr>
            <w:tcW w:w="1361" w:type="dxa"/>
            <w:noWrap/>
            <w:vAlign w:val="center"/>
          </w:tcPr>
          <w:p w:rsidR="007E7C4F" w:rsidRDefault="007E7C4F">
            <w:pPr>
              <w:jc w:val="center"/>
              <w:rPr>
                <w:rFonts w:ascii="宋体" w:hAnsi="宋体" w:cs="宋体"/>
                <w:bCs/>
                <w:szCs w:val="21"/>
              </w:rPr>
            </w:pPr>
          </w:p>
        </w:tc>
        <w:tc>
          <w:tcPr>
            <w:tcW w:w="855" w:type="dxa"/>
            <w:noWrap/>
            <w:vAlign w:val="center"/>
          </w:tcPr>
          <w:p w:rsidR="007E7C4F" w:rsidRDefault="007E7C4F">
            <w:pPr>
              <w:jc w:val="center"/>
              <w:rPr>
                <w:rFonts w:ascii="宋体" w:hAnsi="宋体" w:cs="宋体"/>
                <w:bCs/>
                <w:szCs w:val="21"/>
              </w:rPr>
            </w:pPr>
          </w:p>
        </w:tc>
      </w:tr>
      <w:tr w:rsidR="007E7C4F">
        <w:trPr>
          <w:trHeight w:val="261"/>
          <w:jc w:val="center"/>
        </w:trPr>
        <w:tc>
          <w:tcPr>
            <w:tcW w:w="780" w:type="dxa"/>
            <w:noWrap/>
            <w:vAlign w:val="center"/>
          </w:tcPr>
          <w:p w:rsidR="007E7C4F" w:rsidRDefault="0006566B">
            <w:pPr>
              <w:jc w:val="center"/>
              <w:rPr>
                <w:rFonts w:ascii="宋体" w:hAnsi="宋体" w:cs="宋体"/>
                <w:bCs/>
                <w:szCs w:val="21"/>
              </w:rPr>
            </w:pPr>
            <w:r>
              <w:rPr>
                <w:rFonts w:ascii="宋体" w:hAnsi="宋体" w:cs="宋体" w:hint="eastAsia"/>
                <w:bCs/>
                <w:szCs w:val="21"/>
              </w:rPr>
              <w:t>3</w:t>
            </w:r>
          </w:p>
        </w:tc>
        <w:tc>
          <w:tcPr>
            <w:tcW w:w="1916" w:type="dxa"/>
            <w:noWrap/>
            <w:vAlign w:val="center"/>
          </w:tcPr>
          <w:p w:rsidR="007E7C4F" w:rsidRDefault="0006566B">
            <w:pPr>
              <w:jc w:val="center"/>
              <w:rPr>
                <w:rFonts w:ascii="宋体" w:hAnsi="宋体" w:cs="宋体"/>
                <w:bCs/>
                <w:szCs w:val="21"/>
              </w:rPr>
            </w:pPr>
            <w:r>
              <w:rPr>
                <w:rFonts w:ascii="宋体" w:hAnsi="宋体" w:cs="宋体" w:hint="eastAsia"/>
                <w:bCs/>
                <w:szCs w:val="21"/>
              </w:rPr>
              <w:t>闸门埋件</w:t>
            </w:r>
          </w:p>
        </w:tc>
        <w:tc>
          <w:tcPr>
            <w:tcW w:w="2295" w:type="dxa"/>
            <w:noWrap/>
            <w:vAlign w:val="center"/>
          </w:tcPr>
          <w:p w:rsidR="007E7C4F" w:rsidRDefault="0006566B">
            <w:pPr>
              <w:jc w:val="center"/>
              <w:rPr>
                <w:rFonts w:ascii="宋体" w:hAnsi="宋体" w:cs="宋体"/>
                <w:bCs/>
                <w:szCs w:val="21"/>
              </w:rPr>
            </w:pPr>
            <w:r>
              <w:rPr>
                <w:rFonts w:ascii="宋体" w:hAnsi="宋体" w:cs="宋体" w:hint="eastAsia"/>
                <w:bCs/>
                <w:szCs w:val="21"/>
              </w:rPr>
              <w:t>Q355B</w:t>
            </w:r>
            <w:r>
              <w:rPr>
                <w:rFonts w:ascii="宋体" w:hAnsi="宋体" w:cs="宋体" w:hint="eastAsia"/>
                <w:bCs/>
                <w:szCs w:val="21"/>
              </w:rPr>
              <w:t>组焊，止水座面贴焊不锈钢</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吨</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3.4</w:t>
            </w:r>
          </w:p>
        </w:tc>
        <w:tc>
          <w:tcPr>
            <w:tcW w:w="1084" w:type="dxa"/>
            <w:noWrap/>
            <w:vAlign w:val="center"/>
          </w:tcPr>
          <w:p w:rsidR="007E7C4F" w:rsidRDefault="007E7C4F">
            <w:pPr>
              <w:jc w:val="center"/>
              <w:rPr>
                <w:rFonts w:ascii="宋体" w:hAnsi="宋体" w:cs="宋体"/>
                <w:bCs/>
                <w:szCs w:val="21"/>
              </w:rPr>
            </w:pPr>
          </w:p>
        </w:tc>
        <w:tc>
          <w:tcPr>
            <w:tcW w:w="1125" w:type="dxa"/>
            <w:noWrap/>
            <w:vAlign w:val="center"/>
          </w:tcPr>
          <w:p w:rsidR="007E7C4F" w:rsidRDefault="007E7C4F">
            <w:pPr>
              <w:jc w:val="center"/>
              <w:rPr>
                <w:rFonts w:ascii="宋体" w:hAnsi="宋体" w:cs="宋体"/>
                <w:bCs/>
                <w:szCs w:val="21"/>
              </w:rPr>
            </w:pPr>
          </w:p>
        </w:tc>
        <w:tc>
          <w:tcPr>
            <w:tcW w:w="1361" w:type="dxa"/>
            <w:noWrap/>
            <w:vAlign w:val="center"/>
          </w:tcPr>
          <w:p w:rsidR="007E7C4F" w:rsidRDefault="007E7C4F">
            <w:pPr>
              <w:jc w:val="center"/>
              <w:rPr>
                <w:rFonts w:ascii="宋体" w:hAnsi="宋体" w:cs="宋体"/>
                <w:bCs/>
                <w:szCs w:val="21"/>
              </w:rPr>
            </w:pPr>
          </w:p>
        </w:tc>
        <w:tc>
          <w:tcPr>
            <w:tcW w:w="855" w:type="dxa"/>
            <w:noWrap/>
            <w:vAlign w:val="center"/>
          </w:tcPr>
          <w:p w:rsidR="007E7C4F" w:rsidRDefault="007E7C4F">
            <w:pPr>
              <w:jc w:val="center"/>
              <w:rPr>
                <w:rFonts w:ascii="宋体" w:hAnsi="宋体" w:cs="宋体"/>
                <w:bCs/>
                <w:szCs w:val="21"/>
              </w:rPr>
            </w:pPr>
          </w:p>
        </w:tc>
      </w:tr>
      <w:tr w:rsidR="007E7C4F">
        <w:trPr>
          <w:trHeight w:val="261"/>
          <w:jc w:val="center"/>
        </w:trPr>
        <w:tc>
          <w:tcPr>
            <w:tcW w:w="780" w:type="dxa"/>
            <w:noWrap/>
            <w:vAlign w:val="center"/>
          </w:tcPr>
          <w:p w:rsidR="007E7C4F" w:rsidRDefault="0006566B">
            <w:pPr>
              <w:jc w:val="center"/>
              <w:rPr>
                <w:rFonts w:ascii="宋体" w:hAnsi="宋体" w:cs="宋体"/>
                <w:bCs/>
                <w:szCs w:val="21"/>
              </w:rPr>
            </w:pPr>
            <w:r>
              <w:rPr>
                <w:rFonts w:ascii="宋体" w:hAnsi="宋体" w:cs="宋体" w:hint="eastAsia"/>
                <w:bCs/>
                <w:szCs w:val="21"/>
              </w:rPr>
              <w:t>4</w:t>
            </w:r>
          </w:p>
        </w:tc>
        <w:tc>
          <w:tcPr>
            <w:tcW w:w="1916" w:type="dxa"/>
            <w:noWrap/>
            <w:vAlign w:val="center"/>
          </w:tcPr>
          <w:p w:rsidR="007E7C4F" w:rsidRDefault="0006566B">
            <w:pPr>
              <w:jc w:val="center"/>
              <w:rPr>
                <w:rFonts w:ascii="宋体" w:hAnsi="宋体" w:cs="宋体"/>
                <w:bCs/>
                <w:szCs w:val="21"/>
              </w:rPr>
            </w:pPr>
            <w:r>
              <w:rPr>
                <w:rFonts w:ascii="宋体" w:hAnsi="宋体" w:cs="宋体" w:hint="eastAsia"/>
                <w:bCs/>
                <w:szCs w:val="21"/>
              </w:rPr>
              <w:t>闭式卷扬</w:t>
            </w:r>
            <w:r>
              <w:rPr>
                <w:rFonts w:ascii="宋体" w:hAnsi="宋体" w:cs="宋体" w:hint="eastAsia"/>
                <w:bCs/>
                <w:szCs w:val="21"/>
              </w:rPr>
              <w:t>启闭</w:t>
            </w:r>
            <w:r>
              <w:rPr>
                <w:rFonts w:ascii="宋体" w:hAnsi="宋体" w:cs="宋体" w:hint="eastAsia"/>
                <w:bCs/>
                <w:szCs w:val="21"/>
              </w:rPr>
              <w:t>机</w:t>
            </w:r>
          </w:p>
        </w:tc>
        <w:tc>
          <w:tcPr>
            <w:tcW w:w="2295" w:type="dxa"/>
            <w:noWrap/>
            <w:vAlign w:val="center"/>
          </w:tcPr>
          <w:p w:rsidR="007E7C4F" w:rsidRDefault="0006566B">
            <w:pPr>
              <w:jc w:val="center"/>
              <w:rPr>
                <w:rFonts w:ascii="宋体" w:hAnsi="宋体" w:cs="宋体"/>
                <w:bCs/>
                <w:szCs w:val="21"/>
              </w:rPr>
            </w:pPr>
            <w:r>
              <w:rPr>
                <w:rFonts w:ascii="宋体" w:hAnsi="宋体" w:cs="宋体" w:hint="eastAsia"/>
                <w:bCs/>
                <w:szCs w:val="21"/>
              </w:rPr>
              <w:t>QP-2*100KN-6.0m</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套</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1</w:t>
            </w:r>
          </w:p>
        </w:tc>
        <w:tc>
          <w:tcPr>
            <w:tcW w:w="1084" w:type="dxa"/>
            <w:noWrap/>
            <w:vAlign w:val="center"/>
          </w:tcPr>
          <w:p w:rsidR="007E7C4F" w:rsidRDefault="007E7C4F">
            <w:pPr>
              <w:jc w:val="center"/>
              <w:rPr>
                <w:rFonts w:ascii="宋体" w:hAnsi="宋体" w:cs="宋体"/>
                <w:bCs/>
                <w:szCs w:val="21"/>
              </w:rPr>
            </w:pPr>
          </w:p>
        </w:tc>
        <w:tc>
          <w:tcPr>
            <w:tcW w:w="1125" w:type="dxa"/>
            <w:noWrap/>
            <w:vAlign w:val="center"/>
          </w:tcPr>
          <w:p w:rsidR="007E7C4F" w:rsidRDefault="007E7C4F">
            <w:pPr>
              <w:jc w:val="center"/>
              <w:rPr>
                <w:rFonts w:ascii="宋体" w:hAnsi="宋体" w:cs="宋体"/>
                <w:bCs/>
                <w:szCs w:val="21"/>
              </w:rPr>
            </w:pPr>
          </w:p>
        </w:tc>
        <w:tc>
          <w:tcPr>
            <w:tcW w:w="1361" w:type="dxa"/>
            <w:noWrap/>
            <w:vAlign w:val="center"/>
          </w:tcPr>
          <w:p w:rsidR="007E7C4F" w:rsidRDefault="007E7C4F">
            <w:pPr>
              <w:jc w:val="center"/>
              <w:rPr>
                <w:rFonts w:ascii="宋体" w:hAnsi="宋体" w:cs="宋体"/>
                <w:bCs/>
                <w:szCs w:val="21"/>
              </w:rPr>
            </w:pPr>
          </w:p>
        </w:tc>
        <w:tc>
          <w:tcPr>
            <w:tcW w:w="855" w:type="dxa"/>
            <w:noWrap/>
            <w:vAlign w:val="center"/>
          </w:tcPr>
          <w:p w:rsidR="007E7C4F" w:rsidRDefault="007E7C4F">
            <w:pPr>
              <w:jc w:val="center"/>
              <w:rPr>
                <w:rFonts w:ascii="宋体" w:hAnsi="宋体" w:cs="宋体"/>
                <w:bCs/>
                <w:szCs w:val="21"/>
              </w:rPr>
            </w:pPr>
          </w:p>
        </w:tc>
      </w:tr>
      <w:tr w:rsidR="007E7C4F">
        <w:trPr>
          <w:trHeight w:val="261"/>
          <w:jc w:val="center"/>
        </w:trPr>
        <w:tc>
          <w:tcPr>
            <w:tcW w:w="780" w:type="dxa"/>
            <w:noWrap/>
            <w:vAlign w:val="center"/>
          </w:tcPr>
          <w:p w:rsidR="007E7C4F" w:rsidRDefault="0006566B">
            <w:pPr>
              <w:jc w:val="center"/>
              <w:rPr>
                <w:rFonts w:ascii="宋体" w:hAnsi="宋体" w:cs="宋体"/>
                <w:b/>
                <w:szCs w:val="21"/>
              </w:rPr>
            </w:pPr>
            <w:r>
              <w:rPr>
                <w:rFonts w:ascii="宋体" w:hAnsi="宋体" w:cs="宋体" w:hint="eastAsia"/>
                <w:b/>
                <w:szCs w:val="21"/>
              </w:rPr>
              <w:t>二</w:t>
            </w:r>
          </w:p>
        </w:tc>
        <w:tc>
          <w:tcPr>
            <w:tcW w:w="10298" w:type="dxa"/>
            <w:gridSpan w:val="8"/>
            <w:noWrap/>
            <w:vAlign w:val="center"/>
          </w:tcPr>
          <w:p w:rsidR="007E7C4F" w:rsidRDefault="0006566B">
            <w:pPr>
              <w:jc w:val="left"/>
              <w:rPr>
                <w:rFonts w:ascii="宋体" w:hAnsi="宋体" w:cs="宋体"/>
                <w:bCs/>
                <w:szCs w:val="21"/>
              </w:rPr>
            </w:pPr>
            <w:r>
              <w:rPr>
                <w:rFonts w:ascii="宋体" w:hAnsi="宋体" w:cs="宋体" w:hint="eastAsia"/>
                <w:b/>
                <w:szCs w:val="21"/>
              </w:rPr>
              <w:t>南溪河流域生态缓冲区湿地</w:t>
            </w:r>
          </w:p>
        </w:tc>
      </w:tr>
      <w:tr w:rsidR="007E7C4F">
        <w:trPr>
          <w:trHeight w:val="261"/>
          <w:jc w:val="center"/>
        </w:trPr>
        <w:tc>
          <w:tcPr>
            <w:tcW w:w="780" w:type="dxa"/>
            <w:noWrap/>
            <w:vAlign w:val="center"/>
          </w:tcPr>
          <w:p w:rsidR="007E7C4F" w:rsidRDefault="0006566B">
            <w:pPr>
              <w:jc w:val="center"/>
              <w:rPr>
                <w:rFonts w:ascii="宋体" w:hAnsi="宋体" w:cs="宋体"/>
                <w:bCs/>
                <w:szCs w:val="21"/>
              </w:rPr>
            </w:pPr>
            <w:r>
              <w:rPr>
                <w:rFonts w:ascii="宋体" w:hAnsi="宋体" w:cs="宋体" w:hint="eastAsia"/>
                <w:bCs/>
                <w:szCs w:val="21"/>
              </w:rPr>
              <w:t>1</w:t>
            </w:r>
          </w:p>
        </w:tc>
        <w:tc>
          <w:tcPr>
            <w:tcW w:w="1916" w:type="dxa"/>
            <w:noWrap/>
            <w:vAlign w:val="center"/>
          </w:tcPr>
          <w:p w:rsidR="007E7C4F" w:rsidRDefault="0006566B">
            <w:pPr>
              <w:jc w:val="center"/>
              <w:rPr>
                <w:rFonts w:ascii="宋体" w:hAnsi="宋体" w:cs="宋体"/>
                <w:bCs/>
                <w:szCs w:val="21"/>
              </w:rPr>
            </w:pPr>
            <w:r>
              <w:rPr>
                <w:rFonts w:ascii="宋体" w:hAnsi="宋体" w:cs="宋体" w:hint="eastAsia"/>
                <w:bCs/>
                <w:szCs w:val="21"/>
              </w:rPr>
              <w:t>木质叠梁闸门</w:t>
            </w:r>
          </w:p>
        </w:tc>
        <w:tc>
          <w:tcPr>
            <w:tcW w:w="2295" w:type="dxa"/>
            <w:noWrap/>
            <w:vAlign w:val="center"/>
          </w:tcPr>
          <w:p w:rsidR="007E7C4F" w:rsidRDefault="0006566B">
            <w:pPr>
              <w:jc w:val="center"/>
              <w:rPr>
                <w:rFonts w:ascii="宋体" w:hAnsi="宋体" w:cs="宋体"/>
                <w:bCs/>
                <w:szCs w:val="21"/>
              </w:rPr>
            </w:pPr>
            <w:r>
              <w:rPr>
                <w:rFonts w:ascii="宋体" w:hAnsi="宋体" w:cs="宋体" w:hint="eastAsia"/>
                <w:bCs/>
                <w:szCs w:val="21"/>
              </w:rPr>
              <w:t>3.2mx2.8m*0.2m</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套</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2</w:t>
            </w:r>
          </w:p>
        </w:tc>
        <w:tc>
          <w:tcPr>
            <w:tcW w:w="1084" w:type="dxa"/>
            <w:noWrap/>
            <w:vAlign w:val="center"/>
          </w:tcPr>
          <w:p w:rsidR="007E7C4F" w:rsidRDefault="007E7C4F">
            <w:pPr>
              <w:jc w:val="center"/>
              <w:rPr>
                <w:rFonts w:ascii="宋体" w:hAnsi="宋体" w:cs="宋体"/>
                <w:bCs/>
                <w:szCs w:val="21"/>
              </w:rPr>
            </w:pPr>
          </w:p>
        </w:tc>
        <w:tc>
          <w:tcPr>
            <w:tcW w:w="1125" w:type="dxa"/>
            <w:noWrap/>
            <w:vAlign w:val="center"/>
          </w:tcPr>
          <w:p w:rsidR="007E7C4F" w:rsidRDefault="007E7C4F">
            <w:pPr>
              <w:jc w:val="center"/>
              <w:rPr>
                <w:rFonts w:ascii="宋体" w:hAnsi="宋体" w:cs="宋体"/>
                <w:bCs/>
                <w:szCs w:val="21"/>
              </w:rPr>
            </w:pPr>
          </w:p>
        </w:tc>
        <w:tc>
          <w:tcPr>
            <w:tcW w:w="1361" w:type="dxa"/>
            <w:noWrap/>
            <w:vAlign w:val="center"/>
          </w:tcPr>
          <w:p w:rsidR="007E7C4F" w:rsidRDefault="007E7C4F">
            <w:pPr>
              <w:jc w:val="center"/>
              <w:rPr>
                <w:rFonts w:ascii="宋体" w:hAnsi="宋体" w:cs="宋体"/>
                <w:bCs/>
                <w:szCs w:val="21"/>
              </w:rPr>
            </w:pPr>
          </w:p>
        </w:tc>
        <w:tc>
          <w:tcPr>
            <w:tcW w:w="855" w:type="dxa"/>
            <w:noWrap/>
            <w:vAlign w:val="center"/>
          </w:tcPr>
          <w:p w:rsidR="007E7C4F" w:rsidRDefault="007E7C4F">
            <w:pPr>
              <w:jc w:val="center"/>
              <w:rPr>
                <w:rFonts w:ascii="宋体" w:hAnsi="宋体" w:cs="宋体"/>
                <w:bCs/>
                <w:szCs w:val="21"/>
              </w:rPr>
            </w:pPr>
          </w:p>
        </w:tc>
      </w:tr>
      <w:tr w:rsidR="007E7C4F">
        <w:trPr>
          <w:trHeight w:val="261"/>
          <w:jc w:val="center"/>
        </w:trPr>
        <w:tc>
          <w:tcPr>
            <w:tcW w:w="780" w:type="dxa"/>
            <w:noWrap/>
            <w:vAlign w:val="center"/>
          </w:tcPr>
          <w:p w:rsidR="007E7C4F" w:rsidRDefault="0006566B">
            <w:pPr>
              <w:jc w:val="center"/>
              <w:rPr>
                <w:rFonts w:ascii="宋体" w:hAnsi="宋体" w:cs="宋体"/>
                <w:bCs/>
                <w:szCs w:val="21"/>
              </w:rPr>
            </w:pPr>
            <w:r>
              <w:rPr>
                <w:rFonts w:ascii="宋体" w:hAnsi="宋体" w:cs="宋体" w:hint="eastAsia"/>
                <w:bCs/>
                <w:szCs w:val="21"/>
              </w:rPr>
              <w:t>2</w:t>
            </w:r>
          </w:p>
        </w:tc>
        <w:tc>
          <w:tcPr>
            <w:tcW w:w="1916" w:type="dxa"/>
            <w:noWrap/>
            <w:vAlign w:val="center"/>
          </w:tcPr>
          <w:p w:rsidR="007E7C4F" w:rsidRDefault="0006566B">
            <w:pPr>
              <w:jc w:val="center"/>
              <w:rPr>
                <w:rFonts w:ascii="宋体" w:hAnsi="宋体" w:cs="宋体"/>
                <w:bCs/>
                <w:szCs w:val="21"/>
              </w:rPr>
            </w:pPr>
            <w:r>
              <w:rPr>
                <w:rFonts w:ascii="宋体" w:hAnsi="宋体" w:cs="宋体" w:hint="eastAsia"/>
                <w:bCs/>
                <w:szCs w:val="21"/>
              </w:rPr>
              <w:t>木质叠梁闸门</w:t>
            </w:r>
          </w:p>
        </w:tc>
        <w:tc>
          <w:tcPr>
            <w:tcW w:w="2295" w:type="dxa"/>
            <w:noWrap/>
            <w:vAlign w:val="center"/>
          </w:tcPr>
          <w:p w:rsidR="007E7C4F" w:rsidRDefault="0006566B">
            <w:pPr>
              <w:jc w:val="center"/>
              <w:rPr>
                <w:rFonts w:ascii="宋体" w:hAnsi="宋体" w:cs="宋体"/>
                <w:bCs/>
                <w:szCs w:val="21"/>
              </w:rPr>
            </w:pPr>
            <w:r>
              <w:rPr>
                <w:rFonts w:ascii="宋体" w:hAnsi="宋体" w:cs="宋体" w:hint="eastAsia"/>
                <w:bCs/>
                <w:szCs w:val="21"/>
              </w:rPr>
              <w:t>1.6mx1.3m*0.2m</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套</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5</w:t>
            </w:r>
          </w:p>
        </w:tc>
        <w:tc>
          <w:tcPr>
            <w:tcW w:w="1084" w:type="dxa"/>
            <w:noWrap/>
            <w:vAlign w:val="center"/>
          </w:tcPr>
          <w:p w:rsidR="007E7C4F" w:rsidRDefault="007E7C4F">
            <w:pPr>
              <w:jc w:val="center"/>
              <w:rPr>
                <w:rFonts w:ascii="宋体" w:hAnsi="宋体" w:cs="宋体"/>
                <w:bCs/>
                <w:szCs w:val="21"/>
              </w:rPr>
            </w:pPr>
          </w:p>
        </w:tc>
        <w:tc>
          <w:tcPr>
            <w:tcW w:w="1125" w:type="dxa"/>
            <w:noWrap/>
            <w:vAlign w:val="center"/>
          </w:tcPr>
          <w:p w:rsidR="007E7C4F" w:rsidRDefault="007E7C4F">
            <w:pPr>
              <w:jc w:val="center"/>
              <w:rPr>
                <w:rFonts w:ascii="宋体" w:hAnsi="宋体" w:cs="宋体"/>
                <w:bCs/>
                <w:szCs w:val="21"/>
              </w:rPr>
            </w:pPr>
          </w:p>
        </w:tc>
        <w:tc>
          <w:tcPr>
            <w:tcW w:w="1361" w:type="dxa"/>
            <w:noWrap/>
            <w:vAlign w:val="center"/>
          </w:tcPr>
          <w:p w:rsidR="007E7C4F" w:rsidRDefault="007E7C4F">
            <w:pPr>
              <w:jc w:val="center"/>
              <w:rPr>
                <w:rFonts w:ascii="宋体" w:hAnsi="宋体" w:cs="宋体"/>
                <w:bCs/>
                <w:szCs w:val="21"/>
              </w:rPr>
            </w:pPr>
          </w:p>
        </w:tc>
        <w:tc>
          <w:tcPr>
            <w:tcW w:w="855" w:type="dxa"/>
            <w:noWrap/>
            <w:vAlign w:val="center"/>
          </w:tcPr>
          <w:p w:rsidR="007E7C4F" w:rsidRDefault="007E7C4F">
            <w:pPr>
              <w:jc w:val="center"/>
              <w:rPr>
                <w:rFonts w:ascii="宋体" w:hAnsi="宋体" w:cs="宋体"/>
                <w:bCs/>
                <w:szCs w:val="21"/>
              </w:rPr>
            </w:pPr>
          </w:p>
        </w:tc>
      </w:tr>
      <w:tr w:rsidR="007E7C4F">
        <w:trPr>
          <w:trHeight w:val="261"/>
          <w:jc w:val="center"/>
        </w:trPr>
        <w:tc>
          <w:tcPr>
            <w:tcW w:w="780" w:type="dxa"/>
            <w:noWrap/>
            <w:vAlign w:val="center"/>
          </w:tcPr>
          <w:p w:rsidR="007E7C4F" w:rsidRDefault="0006566B">
            <w:pPr>
              <w:jc w:val="center"/>
              <w:rPr>
                <w:rFonts w:ascii="宋体" w:hAnsi="宋体" w:cs="宋体"/>
                <w:bCs/>
                <w:szCs w:val="21"/>
              </w:rPr>
            </w:pPr>
            <w:r>
              <w:rPr>
                <w:rFonts w:ascii="宋体" w:hAnsi="宋体" w:cs="宋体" w:hint="eastAsia"/>
                <w:bCs/>
                <w:szCs w:val="21"/>
              </w:rPr>
              <w:t>3</w:t>
            </w:r>
          </w:p>
        </w:tc>
        <w:tc>
          <w:tcPr>
            <w:tcW w:w="1916" w:type="dxa"/>
            <w:noWrap/>
            <w:vAlign w:val="center"/>
          </w:tcPr>
          <w:p w:rsidR="007E7C4F" w:rsidRDefault="0006566B">
            <w:pPr>
              <w:jc w:val="center"/>
              <w:rPr>
                <w:rFonts w:ascii="宋体" w:hAnsi="宋体" w:cs="宋体"/>
                <w:bCs/>
                <w:szCs w:val="21"/>
              </w:rPr>
            </w:pPr>
            <w:r>
              <w:rPr>
                <w:rFonts w:ascii="宋体" w:hAnsi="宋体" w:cs="宋体" w:hint="eastAsia"/>
                <w:bCs/>
                <w:szCs w:val="21"/>
              </w:rPr>
              <w:t>木质叠梁闸门</w:t>
            </w:r>
          </w:p>
        </w:tc>
        <w:tc>
          <w:tcPr>
            <w:tcW w:w="2295" w:type="dxa"/>
            <w:noWrap/>
            <w:vAlign w:val="center"/>
          </w:tcPr>
          <w:p w:rsidR="007E7C4F" w:rsidRDefault="0006566B">
            <w:pPr>
              <w:jc w:val="center"/>
              <w:rPr>
                <w:rFonts w:ascii="宋体" w:hAnsi="宋体" w:cs="宋体"/>
                <w:bCs/>
                <w:szCs w:val="21"/>
              </w:rPr>
            </w:pPr>
            <w:r>
              <w:rPr>
                <w:rFonts w:ascii="宋体" w:hAnsi="宋体" w:cs="宋体" w:hint="eastAsia"/>
                <w:bCs/>
                <w:szCs w:val="21"/>
              </w:rPr>
              <w:t>0.9mx1.5m*0.2m</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套</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2</w:t>
            </w:r>
          </w:p>
        </w:tc>
        <w:tc>
          <w:tcPr>
            <w:tcW w:w="1084" w:type="dxa"/>
            <w:noWrap/>
            <w:vAlign w:val="center"/>
          </w:tcPr>
          <w:p w:rsidR="007E7C4F" w:rsidRDefault="007E7C4F">
            <w:pPr>
              <w:jc w:val="center"/>
              <w:rPr>
                <w:rFonts w:ascii="宋体" w:hAnsi="宋体" w:cs="宋体"/>
                <w:bCs/>
                <w:szCs w:val="21"/>
              </w:rPr>
            </w:pPr>
          </w:p>
        </w:tc>
        <w:tc>
          <w:tcPr>
            <w:tcW w:w="1125" w:type="dxa"/>
            <w:noWrap/>
            <w:vAlign w:val="center"/>
          </w:tcPr>
          <w:p w:rsidR="007E7C4F" w:rsidRDefault="007E7C4F">
            <w:pPr>
              <w:jc w:val="center"/>
              <w:rPr>
                <w:rFonts w:ascii="宋体" w:hAnsi="宋体" w:cs="宋体"/>
                <w:bCs/>
                <w:szCs w:val="21"/>
              </w:rPr>
            </w:pPr>
          </w:p>
        </w:tc>
        <w:tc>
          <w:tcPr>
            <w:tcW w:w="1361" w:type="dxa"/>
            <w:noWrap/>
            <w:vAlign w:val="center"/>
          </w:tcPr>
          <w:p w:rsidR="007E7C4F" w:rsidRDefault="007E7C4F">
            <w:pPr>
              <w:jc w:val="center"/>
              <w:rPr>
                <w:rFonts w:ascii="宋体" w:hAnsi="宋体" w:cs="宋体"/>
                <w:bCs/>
                <w:szCs w:val="21"/>
              </w:rPr>
            </w:pPr>
          </w:p>
        </w:tc>
        <w:tc>
          <w:tcPr>
            <w:tcW w:w="855" w:type="dxa"/>
            <w:noWrap/>
            <w:vAlign w:val="center"/>
          </w:tcPr>
          <w:p w:rsidR="007E7C4F" w:rsidRDefault="007E7C4F">
            <w:pPr>
              <w:jc w:val="center"/>
              <w:rPr>
                <w:rFonts w:ascii="宋体" w:hAnsi="宋体" w:cs="宋体"/>
                <w:bCs/>
                <w:szCs w:val="21"/>
              </w:rPr>
            </w:pPr>
          </w:p>
        </w:tc>
      </w:tr>
      <w:tr w:rsidR="007E7C4F">
        <w:trPr>
          <w:trHeight w:val="261"/>
          <w:jc w:val="center"/>
        </w:trPr>
        <w:tc>
          <w:tcPr>
            <w:tcW w:w="5822" w:type="dxa"/>
            <w:gridSpan w:val="4"/>
            <w:noWrap/>
            <w:vAlign w:val="center"/>
          </w:tcPr>
          <w:p w:rsidR="007E7C4F" w:rsidRDefault="0006566B">
            <w:pPr>
              <w:jc w:val="center"/>
              <w:rPr>
                <w:rFonts w:ascii="宋体" w:hAnsi="宋体" w:cs="宋体"/>
                <w:bCs/>
                <w:szCs w:val="21"/>
              </w:rPr>
            </w:pPr>
            <w:r>
              <w:rPr>
                <w:rFonts w:ascii="宋体" w:hAnsi="宋体" w:cs="宋体" w:hint="eastAsia"/>
                <w:bCs/>
                <w:szCs w:val="21"/>
              </w:rPr>
              <w:t>小计</w:t>
            </w:r>
          </w:p>
        </w:tc>
        <w:tc>
          <w:tcPr>
            <w:tcW w:w="831" w:type="dxa"/>
            <w:noWrap/>
            <w:vAlign w:val="center"/>
          </w:tcPr>
          <w:p w:rsidR="007E7C4F" w:rsidRDefault="007E7C4F">
            <w:pPr>
              <w:jc w:val="center"/>
              <w:rPr>
                <w:rFonts w:ascii="宋体" w:hAnsi="宋体" w:cs="宋体"/>
                <w:bCs/>
                <w:szCs w:val="21"/>
              </w:rPr>
            </w:pPr>
          </w:p>
        </w:tc>
        <w:tc>
          <w:tcPr>
            <w:tcW w:w="1084" w:type="dxa"/>
            <w:noWrap/>
            <w:vAlign w:val="center"/>
          </w:tcPr>
          <w:p w:rsidR="007E7C4F" w:rsidRDefault="007E7C4F">
            <w:pPr>
              <w:jc w:val="center"/>
              <w:rPr>
                <w:rFonts w:ascii="宋体" w:hAnsi="宋体" w:cs="宋体"/>
                <w:bCs/>
                <w:szCs w:val="21"/>
              </w:rPr>
            </w:pPr>
          </w:p>
        </w:tc>
        <w:tc>
          <w:tcPr>
            <w:tcW w:w="1125" w:type="dxa"/>
            <w:noWrap/>
            <w:vAlign w:val="center"/>
          </w:tcPr>
          <w:p w:rsidR="007E7C4F" w:rsidRDefault="007E7C4F">
            <w:pPr>
              <w:jc w:val="center"/>
              <w:rPr>
                <w:rFonts w:ascii="宋体" w:hAnsi="宋体" w:cs="宋体"/>
                <w:bCs/>
                <w:szCs w:val="21"/>
              </w:rPr>
            </w:pPr>
          </w:p>
        </w:tc>
        <w:tc>
          <w:tcPr>
            <w:tcW w:w="1361" w:type="dxa"/>
            <w:noWrap/>
            <w:vAlign w:val="center"/>
          </w:tcPr>
          <w:p w:rsidR="007E7C4F" w:rsidRDefault="007E7C4F">
            <w:pPr>
              <w:jc w:val="center"/>
              <w:rPr>
                <w:rFonts w:ascii="宋体" w:hAnsi="宋体" w:cs="宋体"/>
                <w:bCs/>
                <w:szCs w:val="21"/>
              </w:rPr>
            </w:pPr>
          </w:p>
        </w:tc>
        <w:tc>
          <w:tcPr>
            <w:tcW w:w="855" w:type="dxa"/>
            <w:noWrap/>
            <w:vAlign w:val="center"/>
          </w:tcPr>
          <w:p w:rsidR="007E7C4F" w:rsidRDefault="007E7C4F">
            <w:pPr>
              <w:jc w:val="center"/>
              <w:rPr>
                <w:rFonts w:ascii="宋体" w:hAnsi="宋体" w:cs="宋体"/>
                <w:bCs/>
                <w:szCs w:val="21"/>
              </w:rPr>
            </w:pPr>
          </w:p>
        </w:tc>
      </w:tr>
      <w:tr w:rsidR="007E7C4F">
        <w:trPr>
          <w:trHeight w:val="347"/>
          <w:jc w:val="center"/>
        </w:trPr>
        <w:tc>
          <w:tcPr>
            <w:tcW w:w="5822" w:type="dxa"/>
            <w:gridSpan w:val="4"/>
            <w:vMerge w:val="restart"/>
            <w:noWrap/>
            <w:vAlign w:val="center"/>
          </w:tcPr>
          <w:p w:rsidR="007E7C4F" w:rsidRDefault="0006566B">
            <w:pPr>
              <w:jc w:val="center"/>
              <w:rPr>
                <w:rFonts w:ascii="宋体" w:hAnsi="宋体" w:cs="宋体"/>
                <w:bCs/>
                <w:szCs w:val="21"/>
              </w:rPr>
            </w:pPr>
            <w:r>
              <w:rPr>
                <w:rFonts w:ascii="宋体" w:hAnsi="宋体" w:cs="宋体" w:hint="eastAsia"/>
                <w:bCs/>
                <w:szCs w:val="21"/>
              </w:rPr>
              <w:t>合计（含税）</w:t>
            </w: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小写</w:t>
            </w:r>
          </w:p>
        </w:tc>
        <w:tc>
          <w:tcPr>
            <w:tcW w:w="4425" w:type="dxa"/>
            <w:gridSpan w:val="4"/>
            <w:noWrap/>
            <w:vAlign w:val="center"/>
          </w:tcPr>
          <w:p w:rsidR="007E7C4F" w:rsidRDefault="007E7C4F">
            <w:pPr>
              <w:jc w:val="center"/>
              <w:rPr>
                <w:rFonts w:ascii="宋体" w:hAnsi="宋体" w:cs="宋体"/>
                <w:bCs/>
                <w:szCs w:val="21"/>
              </w:rPr>
            </w:pPr>
          </w:p>
        </w:tc>
      </w:tr>
      <w:tr w:rsidR="007E7C4F">
        <w:trPr>
          <w:trHeight w:val="402"/>
          <w:jc w:val="center"/>
        </w:trPr>
        <w:tc>
          <w:tcPr>
            <w:tcW w:w="5822" w:type="dxa"/>
            <w:gridSpan w:val="4"/>
            <w:vMerge/>
            <w:noWrap/>
            <w:vAlign w:val="center"/>
          </w:tcPr>
          <w:p w:rsidR="007E7C4F" w:rsidRDefault="007E7C4F">
            <w:pPr>
              <w:jc w:val="center"/>
              <w:rPr>
                <w:rFonts w:ascii="宋体" w:hAnsi="宋体" w:cs="宋体"/>
                <w:bCs/>
                <w:szCs w:val="21"/>
              </w:rPr>
            </w:pPr>
          </w:p>
        </w:tc>
        <w:tc>
          <w:tcPr>
            <w:tcW w:w="831" w:type="dxa"/>
            <w:noWrap/>
            <w:vAlign w:val="center"/>
          </w:tcPr>
          <w:p w:rsidR="007E7C4F" w:rsidRDefault="0006566B">
            <w:pPr>
              <w:jc w:val="center"/>
              <w:rPr>
                <w:rFonts w:ascii="宋体" w:hAnsi="宋体" w:cs="宋体"/>
                <w:bCs/>
                <w:szCs w:val="21"/>
              </w:rPr>
            </w:pPr>
            <w:r>
              <w:rPr>
                <w:rFonts w:ascii="宋体" w:hAnsi="宋体" w:cs="宋体" w:hint="eastAsia"/>
                <w:bCs/>
                <w:szCs w:val="21"/>
              </w:rPr>
              <w:t>大写</w:t>
            </w:r>
          </w:p>
        </w:tc>
        <w:tc>
          <w:tcPr>
            <w:tcW w:w="4425" w:type="dxa"/>
            <w:gridSpan w:val="4"/>
            <w:noWrap/>
            <w:vAlign w:val="center"/>
          </w:tcPr>
          <w:p w:rsidR="007E7C4F" w:rsidRDefault="007E7C4F">
            <w:pPr>
              <w:jc w:val="center"/>
              <w:rPr>
                <w:rFonts w:ascii="宋体" w:hAnsi="宋体" w:cs="宋体"/>
                <w:bCs/>
                <w:szCs w:val="21"/>
              </w:rPr>
            </w:pPr>
          </w:p>
        </w:tc>
      </w:tr>
    </w:tbl>
    <w:p w:rsidR="007E7C4F" w:rsidRDefault="007E7C4F">
      <w:pPr>
        <w:ind w:left="1"/>
        <w:jc w:val="left"/>
        <w:rPr>
          <w:rFonts w:ascii="宋体" w:hAnsi="宋体"/>
          <w:b/>
          <w:bCs/>
          <w:sz w:val="24"/>
          <w:szCs w:val="24"/>
        </w:rPr>
      </w:pPr>
    </w:p>
    <w:p w:rsidR="007E7C4F" w:rsidRDefault="0006566B">
      <w:pPr>
        <w:ind w:firstLineChars="100" w:firstLine="240"/>
        <w:rPr>
          <w:rFonts w:ascii="宋体" w:hAnsi="宋体"/>
          <w:sz w:val="24"/>
          <w:szCs w:val="24"/>
        </w:rPr>
      </w:pPr>
      <w:r>
        <w:rPr>
          <w:rFonts w:ascii="宋体" w:hAnsi="宋体" w:hint="eastAsia"/>
          <w:bCs/>
          <w:sz w:val="24"/>
          <w:lang w:val="zh-CN"/>
        </w:rPr>
        <w:t>投标人签名：</w:t>
      </w:r>
      <w:r>
        <w:rPr>
          <w:rFonts w:ascii="宋体" w:hAnsi="宋体" w:hint="eastAsia"/>
          <w:sz w:val="24"/>
          <w:szCs w:val="24"/>
        </w:rPr>
        <w:t>日期：</w:t>
      </w:r>
      <w:bookmarkStart w:id="167" w:name="OLE_LINK147"/>
      <w:r>
        <w:rPr>
          <w:rFonts w:ascii="宋体" w:hAnsi="宋体" w:hint="eastAsia"/>
          <w:bCs/>
          <w:sz w:val="24"/>
        </w:rPr>
        <w:t>年</w:t>
      </w:r>
      <w:r>
        <w:rPr>
          <w:rFonts w:ascii="宋体" w:hAnsi="宋体" w:hint="eastAsia"/>
          <w:bCs/>
          <w:sz w:val="24"/>
        </w:rPr>
        <w:t xml:space="preserve">   </w:t>
      </w:r>
      <w:r>
        <w:rPr>
          <w:rFonts w:ascii="宋体" w:hAnsi="宋体" w:hint="eastAsia"/>
          <w:bCs/>
          <w:sz w:val="24"/>
        </w:rPr>
        <w:t>月</w:t>
      </w:r>
      <w:r>
        <w:rPr>
          <w:rFonts w:ascii="宋体" w:hAnsi="宋体" w:hint="eastAsia"/>
          <w:bCs/>
          <w:sz w:val="24"/>
        </w:rPr>
        <w:t xml:space="preserve">   </w:t>
      </w:r>
      <w:r>
        <w:rPr>
          <w:rFonts w:ascii="宋体" w:hAnsi="宋体" w:hint="eastAsia"/>
          <w:bCs/>
          <w:sz w:val="24"/>
        </w:rPr>
        <w:t>日</w:t>
      </w:r>
    </w:p>
    <w:p w:rsidR="007E7C4F" w:rsidRDefault="0006566B">
      <w:pPr>
        <w:ind w:left="1" w:firstLineChars="200" w:firstLine="420"/>
        <w:jc w:val="left"/>
        <w:rPr>
          <w:rFonts w:ascii="宋体" w:hAnsi="宋体"/>
          <w:szCs w:val="21"/>
          <w:lang w:val="zh-CN"/>
        </w:rPr>
      </w:pPr>
      <w:r>
        <w:rPr>
          <w:rFonts w:ascii="宋体" w:hAnsi="宋体" w:hint="eastAsia"/>
          <w:szCs w:val="21"/>
          <w:lang w:val="zh-CN"/>
        </w:rPr>
        <w:t>注：</w:t>
      </w:r>
    </w:p>
    <w:p w:rsidR="007E7C4F" w:rsidRDefault="0006566B">
      <w:pPr>
        <w:numPr>
          <w:ilvl w:val="0"/>
          <w:numId w:val="31"/>
        </w:numPr>
        <w:ind w:firstLineChars="200" w:firstLine="420"/>
        <w:jc w:val="left"/>
        <w:rPr>
          <w:rFonts w:ascii="宋体" w:hAnsi="宋体"/>
          <w:szCs w:val="21"/>
          <w:lang w:val="zh-CN"/>
        </w:rPr>
      </w:pPr>
      <w:r>
        <w:rPr>
          <w:rFonts w:ascii="宋体" w:hAnsi="宋体" w:hint="eastAsia"/>
          <w:szCs w:val="21"/>
          <w:lang w:val="zh-CN"/>
        </w:rPr>
        <w:t>投标报价应包含货物或服务的设计、制造、包装、专利技术、仓储、运输、保险、</w:t>
      </w:r>
      <w:r>
        <w:rPr>
          <w:rFonts w:ascii="宋体" w:hAnsi="宋体" w:hint="eastAsia"/>
          <w:szCs w:val="21"/>
        </w:rPr>
        <w:t>指导</w:t>
      </w:r>
      <w:r>
        <w:rPr>
          <w:rFonts w:ascii="宋体" w:hAnsi="宋体" w:hint="eastAsia"/>
          <w:szCs w:val="21"/>
          <w:lang w:val="zh-CN"/>
        </w:rPr>
        <w:t>安装、调试及其材料及验收合格之前保管及保修期内备品备件、专用工具、伴随服务、技术图纸资料、人员培训发生的所有含税费用、支付给员工的工资和国家强制缴纳的各种社会保障资金</w:t>
      </w:r>
      <w:r>
        <w:rPr>
          <w:rFonts w:ascii="宋体" w:hAnsi="宋体" w:hint="eastAsia"/>
          <w:szCs w:val="21"/>
        </w:rPr>
        <w:t>，以及投标人认为需要的其他费用等；</w:t>
      </w:r>
    </w:p>
    <w:p w:rsidR="007E7C4F" w:rsidRDefault="0006566B">
      <w:pPr>
        <w:numPr>
          <w:ilvl w:val="0"/>
          <w:numId w:val="31"/>
        </w:numPr>
        <w:ind w:firstLineChars="200" w:firstLine="420"/>
        <w:jc w:val="left"/>
        <w:rPr>
          <w:rFonts w:ascii="宋体" w:hAnsi="宋体"/>
          <w:szCs w:val="21"/>
          <w:lang w:val="zh-CN"/>
        </w:rPr>
      </w:pPr>
      <w:r>
        <w:rPr>
          <w:rFonts w:ascii="宋体" w:hAnsi="宋体" w:hint="eastAsia"/>
          <w:szCs w:val="21"/>
          <w:lang w:val="zh-CN"/>
        </w:rPr>
        <w:t>每一项货物或服务仅接受一个价格，投标文件应对《</w:t>
      </w:r>
      <w:bookmarkStart w:id="168" w:name="OLE_LINK15"/>
      <w:r>
        <w:rPr>
          <w:rFonts w:ascii="宋体" w:hAnsi="宋体" w:hint="eastAsia"/>
          <w:szCs w:val="21"/>
          <w:lang w:val="zh-CN"/>
        </w:rPr>
        <w:t>开标一览表</w:t>
      </w:r>
      <w:bookmarkEnd w:id="168"/>
      <w:r>
        <w:rPr>
          <w:rFonts w:ascii="宋体" w:hAnsi="宋体" w:hint="eastAsia"/>
          <w:szCs w:val="21"/>
          <w:lang w:val="zh-CN"/>
        </w:rPr>
        <w:t>》中的全部货物或服务进行投标，只投其中部分货物或服务者，投标无效；</w:t>
      </w:r>
    </w:p>
    <w:bookmarkEnd w:id="167"/>
    <w:p w:rsidR="007E7C4F" w:rsidRDefault="0006566B">
      <w:pPr>
        <w:numPr>
          <w:ilvl w:val="0"/>
          <w:numId w:val="31"/>
        </w:numPr>
        <w:ind w:firstLineChars="200" w:firstLine="420"/>
        <w:jc w:val="left"/>
        <w:rPr>
          <w:rFonts w:ascii="宋体" w:hAnsi="宋体"/>
          <w:szCs w:val="21"/>
          <w:lang w:val="zh-CN"/>
        </w:rPr>
      </w:pPr>
      <w:r>
        <w:rPr>
          <w:rFonts w:ascii="宋体" w:hAnsi="宋体" w:hint="eastAsia"/>
          <w:szCs w:val="21"/>
          <w:lang w:val="zh-CN"/>
        </w:rPr>
        <w:t>合同签订时或实际使用时数量可能会有较大变动，最终结算以实际使用数量结算，若由于采购人原因导致使用数量不足而终止合同的，不作为违约处理。投标人必须充分考虑市场价格变动和实际使用数量的风险，在合同供货期内</w:t>
      </w:r>
      <w:bookmarkStart w:id="169" w:name="_GoBack"/>
      <w:bookmarkEnd w:id="169"/>
      <w:r>
        <w:rPr>
          <w:rFonts w:ascii="宋体" w:hAnsi="宋体" w:hint="eastAsia"/>
          <w:szCs w:val="21"/>
          <w:lang w:val="zh-CN"/>
        </w:rPr>
        <w:t>，最终结算以单价为准。</w:t>
      </w:r>
    </w:p>
    <w:p w:rsidR="007E7C4F" w:rsidRDefault="007E7C4F">
      <w:pPr>
        <w:ind w:leftChars="200" w:left="420"/>
        <w:jc w:val="left"/>
        <w:rPr>
          <w:rFonts w:ascii="宋体" w:hAnsi="宋体"/>
          <w:szCs w:val="21"/>
          <w:lang w:val="zh-CN"/>
        </w:rPr>
      </w:pPr>
    </w:p>
    <w:p w:rsidR="007E7C4F" w:rsidRDefault="007E7C4F">
      <w:pPr>
        <w:ind w:leftChars="200" w:left="420"/>
        <w:jc w:val="left"/>
        <w:rPr>
          <w:rFonts w:ascii="宋体" w:hAnsi="宋体"/>
          <w:szCs w:val="21"/>
          <w:lang w:val="zh-CN"/>
        </w:rPr>
      </w:pPr>
    </w:p>
    <w:p w:rsidR="007E7C4F" w:rsidRDefault="007E7C4F">
      <w:pPr>
        <w:ind w:leftChars="200" w:left="420"/>
        <w:jc w:val="left"/>
        <w:rPr>
          <w:rFonts w:ascii="宋体" w:hAnsi="宋体"/>
          <w:szCs w:val="21"/>
          <w:lang w:val="zh-CN"/>
        </w:rPr>
      </w:pPr>
    </w:p>
    <w:p w:rsidR="007E7C4F" w:rsidRDefault="007E7C4F">
      <w:pPr>
        <w:pStyle w:val="af6"/>
        <w:ind w:firstLine="210"/>
        <w:rPr>
          <w:rFonts w:ascii="宋体" w:hAnsi="宋体"/>
          <w:szCs w:val="21"/>
          <w:lang w:val="zh-CN"/>
        </w:rPr>
      </w:pPr>
    </w:p>
    <w:p w:rsidR="007E7C4F" w:rsidRDefault="007E7C4F">
      <w:pPr>
        <w:pStyle w:val="af6"/>
        <w:ind w:firstLine="210"/>
        <w:rPr>
          <w:rFonts w:ascii="宋体" w:hAnsi="宋体"/>
          <w:szCs w:val="21"/>
          <w:lang w:val="zh-CN"/>
        </w:rPr>
      </w:pPr>
    </w:p>
    <w:p w:rsidR="007E7C4F" w:rsidRDefault="007E7C4F">
      <w:pPr>
        <w:pStyle w:val="af6"/>
        <w:ind w:firstLine="210"/>
        <w:rPr>
          <w:rFonts w:ascii="宋体" w:hAnsi="宋体"/>
          <w:szCs w:val="21"/>
          <w:lang w:val="zh-CN"/>
        </w:rPr>
      </w:pPr>
    </w:p>
    <w:p w:rsidR="007E7C4F" w:rsidRDefault="007E7C4F">
      <w:pPr>
        <w:pStyle w:val="af6"/>
        <w:ind w:firstLine="210"/>
        <w:rPr>
          <w:rFonts w:ascii="宋体" w:hAnsi="宋体"/>
          <w:szCs w:val="21"/>
          <w:lang w:val="zh-CN"/>
        </w:rPr>
      </w:pPr>
    </w:p>
    <w:p w:rsidR="007E7C4F" w:rsidRDefault="0006566B">
      <w:pPr>
        <w:rPr>
          <w:rFonts w:ascii="黑体" w:eastAsia="黑体" w:hAnsi="宋体"/>
          <w:bCs/>
          <w:sz w:val="28"/>
          <w:szCs w:val="28"/>
        </w:rPr>
      </w:pPr>
      <w:bookmarkStart w:id="170" w:name="OLE_LINK151"/>
      <w:bookmarkStart w:id="171" w:name="_Toc8000"/>
      <w:bookmarkEnd w:id="165"/>
      <w:r>
        <w:rPr>
          <w:rFonts w:ascii="黑体" w:eastAsia="黑体" w:hAnsi="宋体" w:hint="eastAsia"/>
          <w:bCs/>
          <w:sz w:val="28"/>
          <w:szCs w:val="28"/>
        </w:rPr>
        <w:lastRenderedPageBreak/>
        <w:t>（三）资格证明文件</w:t>
      </w:r>
      <w:bookmarkEnd w:id="170"/>
    </w:p>
    <w:p w:rsidR="007E7C4F" w:rsidRDefault="0006566B">
      <w:pPr>
        <w:ind w:firstLineChars="200" w:firstLine="480"/>
        <w:rPr>
          <w:rFonts w:ascii="黑体" w:eastAsia="黑体"/>
          <w:bCs/>
          <w:sz w:val="36"/>
        </w:rPr>
      </w:pPr>
      <w:r>
        <w:rPr>
          <w:rFonts w:ascii="黑体" w:eastAsia="黑体" w:hAnsi="宋体" w:hint="eastAsia"/>
          <w:bCs/>
          <w:sz w:val="24"/>
          <w:szCs w:val="24"/>
        </w:rPr>
        <w:t>1</w:t>
      </w:r>
      <w:r>
        <w:rPr>
          <w:rFonts w:ascii="黑体" w:eastAsia="黑体" w:hAnsi="宋体" w:hint="eastAsia"/>
          <w:bCs/>
          <w:sz w:val="24"/>
          <w:szCs w:val="24"/>
        </w:rPr>
        <w:t>、关于资格的声明函（格式）：</w:t>
      </w:r>
      <w:bookmarkEnd w:id="171"/>
    </w:p>
    <w:p w:rsidR="007E7C4F" w:rsidRDefault="0006566B" w:rsidP="00DD03D2">
      <w:pPr>
        <w:spacing w:beforeLines="50" w:afterLines="50"/>
        <w:jc w:val="center"/>
        <w:rPr>
          <w:rFonts w:ascii="黑体" w:eastAsia="黑体"/>
          <w:bCs/>
          <w:sz w:val="28"/>
          <w:szCs w:val="28"/>
        </w:rPr>
      </w:pPr>
      <w:r>
        <w:rPr>
          <w:rFonts w:ascii="黑体" w:eastAsia="黑体" w:hint="eastAsia"/>
          <w:bCs/>
          <w:sz w:val="28"/>
          <w:szCs w:val="28"/>
        </w:rPr>
        <w:t>关于资格的声明函</w:t>
      </w:r>
    </w:p>
    <w:p w:rsidR="007E7C4F" w:rsidRDefault="007E7C4F" w:rsidP="00DD03D2">
      <w:pPr>
        <w:spacing w:beforeLines="50" w:afterLines="50"/>
        <w:jc w:val="center"/>
        <w:rPr>
          <w:rFonts w:ascii="黑体" w:eastAsia="黑体"/>
          <w:bCs/>
          <w:sz w:val="32"/>
        </w:rPr>
      </w:pPr>
    </w:p>
    <w:p w:rsidR="007E7C4F" w:rsidRDefault="0006566B">
      <w:pPr>
        <w:spacing w:line="480" w:lineRule="auto"/>
        <w:jc w:val="left"/>
        <w:rPr>
          <w:rFonts w:ascii="宋体"/>
          <w:bCs/>
          <w:sz w:val="24"/>
          <w:szCs w:val="24"/>
        </w:rPr>
      </w:pPr>
      <w:r>
        <w:rPr>
          <w:rFonts w:ascii="宋体" w:hAnsi="宋体" w:hint="eastAsia"/>
          <w:bCs/>
          <w:sz w:val="24"/>
          <w:szCs w:val="24"/>
        </w:rPr>
        <w:t xml:space="preserve">    </w:t>
      </w:r>
      <w:r>
        <w:rPr>
          <w:rFonts w:ascii="宋体" w:hAnsi="宋体" w:hint="eastAsia"/>
          <w:bCs/>
          <w:sz w:val="24"/>
          <w:szCs w:val="24"/>
        </w:rPr>
        <w:t>项目编号：</w:t>
      </w:r>
      <w:r>
        <w:rPr>
          <w:rFonts w:ascii="宋体" w:hAnsi="宋体" w:hint="eastAsia"/>
          <w:bCs/>
          <w:sz w:val="24"/>
          <w:szCs w:val="24"/>
        </w:rPr>
        <w:t>YXGYJT202401015</w:t>
      </w:r>
      <w:r>
        <w:rPr>
          <w:rFonts w:ascii="宋体" w:hAnsi="宋体" w:hint="eastAsia"/>
          <w:bCs/>
          <w:sz w:val="24"/>
          <w:szCs w:val="24"/>
        </w:rPr>
        <w:t xml:space="preserve">                         </w:t>
      </w:r>
      <w:r>
        <w:rPr>
          <w:rFonts w:ascii="宋体" w:hAnsi="宋体" w:hint="eastAsia"/>
          <w:bCs/>
          <w:sz w:val="24"/>
          <w:szCs w:val="24"/>
        </w:rPr>
        <w:t>日期：</w:t>
      </w:r>
    </w:p>
    <w:p w:rsidR="007E7C4F" w:rsidRDefault="0006566B">
      <w:pPr>
        <w:spacing w:line="480" w:lineRule="auto"/>
        <w:rPr>
          <w:rFonts w:ascii="宋体"/>
          <w:bCs/>
          <w:sz w:val="24"/>
          <w:szCs w:val="24"/>
        </w:rPr>
      </w:pPr>
      <w:r>
        <w:rPr>
          <w:rFonts w:ascii="宋体" w:hAnsi="宋体" w:hint="eastAsia"/>
          <w:bCs/>
          <w:sz w:val="24"/>
          <w:lang w:val="zh-CN"/>
        </w:rPr>
        <w:t>宜兴市公用市政工程有限公司</w:t>
      </w:r>
      <w:r>
        <w:rPr>
          <w:rFonts w:ascii="宋体" w:hAnsi="宋体" w:hint="eastAsia"/>
          <w:bCs/>
          <w:sz w:val="24"/>
          <w:szCs w:val="24"/>
        </w:rPr>
        <w:t>：</w:t>
      </w:r>
    </w:p>
    <w:p w:rsidR="007E7C4F" w:rsidRDefault="0006566B">
      <w:pPr>
        <w:spacing w:line="480" w:lineRule="auto"/>
        <w:ind w:firstLineChars="200" w:firstLine="480"/>
        <w:rPr>
          <w:rFonts w:ascii="宋体"/>
          <w:bCs/>
          <w:sz w:val="24"/>
          <w:szCs w:val="24"/>
        </w:rPr>
      </w:pPr>
      <w:r>
        <w:rPr>
          <w:rFonts w:ascii="宋体" w:hAnsi="宋体" w:hint="eastAsia"/>
          <w:bCs/>
          <w:sz w:val="24"/>
          <w:szCs w:val="24"/>
        </w:rPr>
        <w:t>我公司（单位）参加本次项目（）采购活动前三年内，在经营活动中没有重大违法记录，且具备履行合同所必需的设备和专业技术能力。我公司（单位）愿针对本次项目进行投标，</w:t>
      </w:r>
      <w:r>
        <w:rPr>
          <w:rFonts w:ascii="宋体" w:hAnsi="宋体" w:hint="eastAsia"/>
          <w:sz w:val="24"/>
          <w:szCs w:val="24"/>
        </w:rPr>
        <w:t>所提供的服务均为原厂全新合格品，</w:t>
      </w:r>
      <w:r>
        <w:rPr>
          <w:rFonts w:ascii="宋体" w:hAnsi="宋体" w:hint="eastAsia"/>
          <w:bCs/>
          <w:sz w:val="24"/>
          <w:szCs w:val="24"/>
        </w:rPr>
        <w:t>投标文件中所有关于投标资格的文件、证明、陈述均是真实的、准确的。若有违背，我公司（单位）</w:t>
      </w:r>
      <w:r>
        <w:rPr>
          <w:rFonts w:ascii="宋体"/>
          <w:bCs/>
          <w:sz w:val="24"/>
          <w:szCs w:val="24"/>
        </w:rPr>
        <w:t>同意</w:t>
      </w:r>
      <w:r>
        <w:rPr>
          <w:rFonts w:ascii="宋体" w:hint="eastAsia"/>
          <w:bCs/>
          <w:sz w:val="24"/>
          <w:szCs w:val="24"/>
        </w:rPr>
        <w:t>招标人</w:t>
      </w:r>
      <w:r>
        <w:rPr>
          <w:rFonts w:ascii="宋体"/>
          <w:bCs/>
          <w:sz w:val="24"/>
          <w:szCs w:val="24"/>
        </w:rPr>
        <w:t>做出的相关决定并承担由此而产生的一切后果</w:t>
      </w:r>
      <w:r>
        <w:rPr>
          <w:rFonts w:ascii="宋体" w:hint="eastAsia"/>
          <w:bCs/>
          <w:sz w:val="24"/>
          <w:szCs w:val="24"/>
        </w:rPr>
        <w:t>。</w:t>
      </w:r>
    </w:p>
    <w:p w:rsidR="007E7C4F" w:rsidRDefault="007E7C4F">
      <w:pPr>
        <w:spacing w:line="480" w:lineRule="auto"/>
        <w:rPr>
          <w:rFonts w:ascii="宋体"/>
          <w:bCs/>
          <w:sz w:val="24"/>
          <w:szCs w:val="24"/>
        </w:rPr>
      </w:pPr>
    </w:p>
    <w:p w:rsidR="007E7C4F" w:rsidRDefault="007E7C4F">
      <w:pPr>
        <w:rPr>
          <w:rFonts w:ascii="宋体" w:hAnsi="宋体"/>
          <w:sz w:val="24"/>
          <w:szCs w:val="28"/>
        </w:rPr>
      </w:pPr>
    </w:p>
    <w:p w:rsidR="007E7C4F" w:rsidRDefault="0006566B">
      <w:pPr>
        <w:jc w:val="center"/>
        <w:rPr>
          <w:rFonts w:ascii="宋体" w:hAnsi="宋体"/>
          <w:bCs/>
          <w:sz w:val="24"/>
          <w:lang w:val="zh-CN"/>
        </w:rPr>
      </w:pPr>
      <w:r>
        <w:rPr>
          <w:rFonts w:ascii="宋体" w:hAnsi="宋体" w:hint="eastAsia"/>
          <w:bCs/>
          <w:sz w:val="24"/>
          <w:lang w:val="zh-CN"/>
        </w:rPr>
        <w:t>投标人签名：</w:t>
      </w:r>
    </w:p>
    <w:p w:rsidR="007E7C4F" w:rsidRDefault="0006566B">
      <w:pPr>
        <w:spacing w:line="360" w:lineRule="auto"/>
        <w:jc w:val="center"/>
        <w:rPr>
          <w:rFonts w:ascii="宋体" w:hAnsi="宋体"/>
          <w:bCs/>
          <w:sz w:val="24"/>
          <w:lang w:val="zh-CN"/>
        </w:rPr>
      </w:pPr>
      <w:r>
        <w:rPr>
          <w:rFonts w:ascii="宋体" w:hAnsi="宋体" w:hint="eastAsia"/>
          <w:bCs/>
          <w:sz w:val="24"/>
          <w:lang w:val="zh-CN"/>
        </w:rPr>
        <w:t>投标人公章：</w:t>
      </w:r>
    </w:p>
    <w:p w:rsidR="007E7C4F" w:rsidRDefault="007E7C4F">
      <w:pPr>
        <w:spacing w:line="360" w:lineRule="auto"/>
        <w:jc w:val="center"/>
        <w:rPr>
          <w:rFonts w:ascii="黑体" w:eastAsia="黑体"/>
          <w:bCs/>
          <w:sz w:val="28"/>
          <w:szCs w:val="28"/>
        </w:rPr>
      </w:pPr>
    </w:p>
    <w:p w:rsidR="007E7C4F" w:rsidRDefault="007E7C4F">
      <w:pPr>
        <w:spacing w:line="360" w:lineRule="auto"/>
        <w:rPr>
          <w:rFonts w:ascii="黑体" w:eastAsia="黑体"/>
          <w:bCs/>
          <w:sz w:val="28"/>
          <w:szCs w:val="28"/>
        </w:rPr>
      </w:pPr>
      <w:r w:rsidRPr="007E7C4F">
        <w:rPr>
          <w:rFonts w:ascii="楷体_GB2312" w:eastAsia="楷体_GB2312" w:hAnsi="宋体"/>
          <w:bCs/>
          <w:sz w:val="24"/>
        </w:rPr>
        <w:pict>
          <v:shapetype id="_x0000_t202" coordsize="21600,21600" o:spt="202" path="m,l,21600r21600,l21600,xe">
            <v:stroke joinstyle="miter"/>
            <v:path gradientshapeok="t" o:connecttype="rect"/>
          </v:shapetype>
          <v:shape id="_x0000_s1026" type="#_x0000_t202" style="position:absolute;left:0;text-align:left;margin-left:245.9pt;margin-top:2.05pt;width:241.35pt;height:163pt;z-index:1" o:gfxdata="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Y5PknZAAAA&#10;CQEAAA8AAAAAAAAAAQAgAAAAIgAAAGRycy9kb3ducmV2LnhtbFBLAQIUABQAAAAIAIdO4kB+woME&#10;HAIAAFMEAAAOAAAAAAAAAAEAIAAAACgBAABkcnMvZTJvRG9jLnhtbFBLBQYAAAAABgAGAFkBAAC2&#10;BQAAAAA=&#10;">
            <v:textbox>
              <w:txbxContent>
                <w:p w:rsidR="007E7C4F" w:rsidRDefault="007E7C4F">
                  <w:pPr>
                    <w:jc w:val="left"/>
                    <w:rPr>
                      <w:rFonts w:ascii="黑体" w:eastAsia="黑体"/>
                      <w:sz w:val="32"/>
                      <w:szCs w:val="32"/>
                    </w:rPr>
                  </w:pPr>
                </w:p>
                <w:p w:rsidR="007E7C4F" w:rsidRDefault="0006566B">
                  <w:pPr>
                    <w:jc w:val="center"/>
                    <w:rPr>
                      <w:rFonts w:ascii="楷体_GB2312" w:eastAsia="楷体_GB2312"/>
                      <w:sz w:val="28"/>
                      <w:szCs w:val="28"/>
                    </w:rPr>
                  </w:pPr>
                  <w:r>
                    <w:rPr>
                      <w:rFonts w:ascii="楷体_GB2312" w:eastAsia="楷体_GB2312" w:hint="eastAsia"/>
                      <w:sz w:val="28"/>
                      <w:szCs w:val="28"/>
                    </w:rPr>
                    <w:t>法定代表人身份证复印件</w:t>
                  </w:r>
                </w:p>
                <w:p w:rsidR="007E7C4F" w:rsidRDefault="0006566B">
                  <w:pPr>
                    <w:jc w:val="center"/>
                    <w:rPr>
                      <w:rFonts w:ascii="楷体_GB2312" w:eastAsia="楷体_GB2312"/>
                      <w:sz w:val="28"/>
                      <w:szCs w:val="28"/>
                    </w:rPr>
                  </w:pPr>
                  <w:r>
                    <w:rPr>
                      <w:rFonts w:ascii="楷体_GB2312" w:eastAsia="楷体_GB2312" w:hint="eastAsia"/>
                      <w:sz w:val="28"/>
                      <w:szCs w:val="28"/>
                    </w:rPr>
                    <w:t>反面</w:t>
                  </w:r>
                </w:p>
              </w:txbxContent>
            </v:textbox>
          </v:shape>
        </w:pict>
      </w:r>
      <w:r w:rsidRPr="007E7C4F">
        <w:rPr>
          <w:rFonts w:ascii="楷体_GB2312" w:eastAsia="楷体_GB2312" w:hAnsi="宋体"/>
          <w:bCs/>
          <w:sz w:val="24"/>
        </w:rPr>
        <w:pict>
          <v:shape id="_x0000_s1029" type="#_x0000_t202" style="position:absolute;left:0;text-align:left;margin-left:-3.1pt;margin-top:2.3pt;width:236.15pt;height:163.05pt;z-index:2" o:gfxdata="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jQWNF2AAAAAgB&#10;AAAPAAAAAAAAAAEAIAAAACIAAABkcnMvZG93bnJldi54bWxQSwECFAAUAAAACACHTuJAJMlYCRsC&#10;AABTBAAADgAAAAAAAAABACAAAAAnAQAAZHJzL2Uyb0RvYy54bWxQSwUGAAAAAAYABgBZAQAAtAUA&#10;AAAA&#10;">
            <v:textbox>
              <w:txbxContent>
                <w:p w:rsidR="007E7C4F" w:rsidRDefault="007E7C4F">
                  <w:pPr>
                    <w:jc w:val="left"/>
                    <w:rPr>
                      <w:rFonts w:ascii="黑体" w:eastAsia="黑体"/>
                      <w:sz w:val="32"/>
                      <w:szCs w:val="32"/>
                    </w:rPr>
                  </w:pPr>
                </w:p>
                <w:p w:rsidR="007E7C4F" w:rsidRDefault="0006566B">
                  <w:pPr>
                    <w:jc w:val="center"/>
                    <w:rPr>
                      <w:rFonts w:ascii="楷体_GB2312" w:eastAsia="楷体_GB2312"/>
                      <w:sz w:val="28"/>
                      <w:szCs w:val="28"/>
                    </w:rPr>
                  </w:pPr>
                  <w:r>
                    <w:rPr>
                      <w:rFonts w:ascii="楷体_GB2312" w:eastAsia="楷体_GB2312" w:hint="eastAsia"/>
                      <w:sz w:val="28"/>
                      <w:szCs w:val="28"/>
                    </w:rPr>
                    <w:t>法定代表人身份证复印件</w:t>
                  </w:r>
                </w:p>
                <w:p w:rsidR="007E7C4F" w:rsidRDefault="0006566B">
                  <w:pPr>
                    <w:jc w:val="center"/>
                    <w:rPr>
                      <w:rFonts w:ascii="楷体_GB2312" w:eastAsia="楷体_GB2312"/>
                      <w:sz w:val="28"/>
                      <w:szCs w:val="28"/>
                    </w:rPr>
                  </w:pPr>
                  <w:r>
                    <w:rPr>
                      <w:rFonts w:ascii="楷体_GB2312" w:eastAsia="楷体_GB2312" w:hint="eastAsia"/>
                      <w:sz w:val="28"/>
                      <w:szCs w:val="28"/>
                    </w:rPr>
                    <w:t>正面</w:t>
                  </w:r>
                </w:p>
              </w:txbxContent>
            </v:textbox>
          </v:shape>
        </w:pict>
      </w:r>
    </w:p>
    <w:p w:rsidR="007E7C4F" w:rsidRDefault="007E7C4F">
      <w:pPr>
        <w:spacing w:line="360" w:lineRule="auto"/>
        <w:rPr>
          <w:rFonts w:ascii="黑体" w:eastAsia="黑体"/>
          <w:bCs/>
          <w:sz w:val="28"/>
          <w:szCs w:val="28"/>
        </w:rPr>
      </w:pPr>
    </w:p>
    <w:p w:rsidR="007E7C4F" w:rsidRDefault="007E7C4F">
      <w:pPr>
        <w:spacing w:line="360" w:lineRule="auto"/>
        <w:jc w:val="center"/>
        <w:rPr>
          <w:rFonts w:ascii="黑体" w:eastAsia="黑体"/>
          <w:bCs/>
          <w:sz w:val="28"/>
          <w:szCs w:val="28"/>
        </w:rPr>
      </w:pPr>
    </w:p>
    <w:p w:rsidR="007E7C4F" w:rsidRDefault="007E7C4F">
      <w:pPr>
        <w:spacing w:line="360" w:lineRule="auto"/>
        <w:jc w:val="center"/>
        <w:rPr>
          <w:rFonts w:ascii="黑体" w:eastAsia="黑体"/>
          <w:bCs/>
          <w:sz w:val="28"/>
          <w:szCs w:val="28"/>
        </w:rPr>
      </w:pPr>
    </w:p>
    <w:p w:rsidR="007E7C4F" w:rsidRDefault="007E7C4F">
      <w:pPr>
        <w:spacing w:line="360" w:lineRule="auto"/>
        <w:jc w:val="center"/>
        <w:rPr>
          <w:rFonts w:ascii="黑体" w:eastAsia="黑体"/>
          <w:bCs/>
          <w:sz w:val="28"/>
          <w:szCs w:val="28"/>
        </w:rPr>
      </w:pPr>
    </w:p>
    <w:p w:rsidR="007E7C4F" w:rsidRDefault="007E7C4F">
      <w:pPr>
        <w:spacing w:line="360" w:lineRule="auto"/>
        <w:jc w:val="center"/>
        <w:rPr>
          <w:rFonts w:ascii="黑体" w:eastAsia="黑体"/>
          <w:bCs/>
          <w:sz w:val="28"/>
          <w:szCs w:val="28"/>
        </w:rPr>
      </w:pPr>
    </w:p>
    <w:p w:rsidR="007E7C4F" w:rsidRDefault="0006566B">
      <w:pPr>
        <w:ind w:firstLineChars="200" w:firstLine="480"/>
        <w:rPr>
          <w:rFonts w:ascii="宋体" w:hAnsi="宋体"/>
          <w:sz w:val="24"/>
          <w:szCs w:val="28"/>
        </w:rPr>
      </w:pPr>
      <w:r>
        <w:rPr>
          <w:rFonts w:ascii="黑体" w:eastAsia="黑体" w:hAnsi="宋体"/>
          <w:bCs/>
          <w:sz w:val="24"/>
          <w:szCs w:val="24"/>
        </w:rPr>
        <w:br w:type="page"/>
      </w:r>
      <w:r>
        <w:rPr>
          <w:rFonts w:ascii="黑体" w:eastAsia="黑体" w:hAnsi="宋体" w:hint="eastAsia"/>
          <w:bCs/>
          <w:sz w:val="24"/>
          <w:szCs w:val="24"/>
        </w:rPr>
        <w:lastRenderedPageBreak/>
        <w:t>2</w:t>
      </w:r>
      <w:r>
        <w:rPr>
          <w:rFonts w:ascii="黑体" w:eastAsia="黑体" w:hAnsi="宋体" w:hint="eastAsia"/>
          <w:bCs/>
          <w:sz w:val="24"/>
          <w:szCs w:val="24"/>
        </w:rPr>
        <w:t>、法定代表人授权委托书（格式）：</w:t>
      </w:r>
    </w:p>
    <w:p w:rsidR="007E7C4F" w:rsidRDefault="0006566B" w:rsidP="00DD03D2">
      <w:pPr>
        <w:spacing w:beforeLines="50" w:afterLines="50"/>
        <w:jc w:val="center"/>
        <w:rPr>
          <w:rFonts w:ascii="黑体" w:eastAsia="黑体" w:hAnsi="黑体"/>
          <w:sz w:val="28"/>
          <w:szCs w:val="28"/>
        </w:rPr>
      </w:pPr>
      <w:r>
        <w:rPr>
          <w:rFonts w:ascii="黑体" w:eastAsia="黑体" w:hAnsi="黑体" w:hint="eastAsia"/>
          <w:sz w:val="28"/>
          <w:szCs w:val="28"/>
        </w:rPr>
        <w:t>法定代表人授权书</w:t>
      </w:r>
    </w:p>
    <w:p w:rsidR="007E7C4F" w:rsidRDefault="007E7C4F">
      <w:pPr>
        <w:rPr>
          <w:rFonts w:ascii="宋体" w:hAnsi="宋体"/>
          <w:sz w:val="24"/>
          <w:szCs w:val="28"/>
        </w:rPr>
      </w:pPr>
    </w:p>
    <w:p w:rsidR="007E7C4F" w:rsidRDefault="0006566B">
      <w:pPr>
        <w:tabs>
          <w:tab w:val="left" w:pos="255"/>
        </w:tabs>
        <w:spacing w:line="360" w:lineRule="auto"/>
        <w:ind w:leftChars="200" w:left="420"/>
        <w:rPr>
          <w:rFonts w:ascii="宋体" w:hAnsi="宋体"/>
          <w:sz w:val="24"/>
          <w:szCs w:val="21"/>
        </w:rPr>
      </w:pPr>
      <w:r>
        <w:rPr>
          <w:rFonts w:ascii="宋体" w:hAnsi="宋体" w:hint="eastAsia"/>
          <w:sz w:val="24"/>
          <w:szCs w:val="21"/>
          <w:lang w:val="zh-CN"/>
        </w:rPr>
        <w:t>项目编号：</w:t>
      </w:r>
      <w:r>
        <w:rPr>
          <w:rFonts w:ascii="宋体" w:hAnsi="宋体" w:hint="eastAsia"/>
          <w:sz w:val="24"/>
          <w:szCs w:val="21"/>
          <w:lang w:val="zh-CN"/>
        </w:rPr>
        <w:t>YXGYJT202401015</w:t>
      </w:r>
      <w:r>
        <w:rPr>
          <w:rFonts w:ascii="宋体" w:hAnsi="宋体" w:hint="eastAsia"/>
          <w:sz w:val="24"/>
          <w:szCs w:val="21"/>
          <w:lang w:val="zh-CN"/>
        </w:rPr>
        <w:t>日期：</w:t>
      </w:r>
    </w:p>
    <w:p w:rsidR="007E7C4F" w:rsidRDefault="0006566B">
      <w:pPr>
        <w:tabs>
          <w:tab w:val="left" w:pos="255"/>
        </w:tabs>
        <w:spacing w:line="360" w:lineRule="auto"/>
        <w:ind w:leftChars="200" w:left="420"/>
        <w:rPr>
          <w:rFonts w:ascii="宋体" w:hAnsi="宋体"/>
          <w:sz w:val="24"/>
          <w:szCs w:val="21"/>
          <w:lang w:val="zh-CN"/>
        </w:rPr>
      </w:pPr>
      <w:r>
        <w:rPr>
          <w:rFonts w:ascii="宋体" w:hAnsi="宋体" w:hint="eastAsia"/>
          <w:bCs/>
          <w:sz w:val="24"/>
          <w:lang w:val="zh-CN"/>
        </w:rPr>
        <w:t>宜兴市公用市政工程有限公司</w:t>
      </w:r>
      <w:r>
        <w:rPr>
          <w:rFonts w:ascii="宋体" w:hAnsi="宋体" w:hint="eastAsia"/>
          <w:sz w:val="24"/>
          <w:szCs w:val="21"/>
          <w:lang w:val="zh-CN"/>
        </w:rPr>
        <w:t>：</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系中华人民共和国合法企业。法定地址：特授权代表我公司（单位）全权办理针对上述项目的投标、参与开标、谈判、签约等具体工作，并签署全部有关的文件、协议及合同。</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我公司（单位）对被授权代表人的签名负全部责任。</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在撤销授权的书面通知送达你处以前，本授权书一直有效，被授权代表人签署的所有文件（在授权书有效期内签署的）不因授权的撤销而失效。</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被授权代表人情况：</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姓名：</w:t>
      </w:r>
      <w:r>
        <w:rPr>
          <w:rFonts w:ascii="宋体" w:hAnsi="宋体" w:hint="eastAsia"/>
          <w:sz w:val="24"/>
          <w:szCs w:val="21"/>
          <w:lang w:val="zh-CN"/>
        </w:rPr>
        <w:t xml:space="preserve">           </w:t>
      </w:r>
      <w:r>
        <w:rPr>
          <w:rFonts w:ascii="宋体" w:hAnsi="宋体" w:hint="eastAsia"/>
          <w:sz w:val="24"/>
          <w:szCs w:val="21"/>
          <w:lang w:val="zh-CN"/>
        </w:rPr>
        <w:t>性别：</w:t>
      </w:r>
      <w:r>
        <w:rPr>
          <w:rFonts w:ascii="宋体" w:hAnsi="宋体" w:hint="eastAsia"/>
          <w:sz w:val="24"/>
          <w:szCs w:val="21"/>
          <w:lang w:val="zh-CN"/>
        </w:rPr>
        <w:t xml:space="preserve">        </w:t>
      </w:r>
      <w:r>
        <w:rPr>
          <w:rFonts w:ascii="宋体" w:hAnsi="宋体" w:hint="eastAsia"/>
          <w:sz w:val="24"/>
          <w:szCs w:val="21"/>
          <w:lang w:val="zh-CN"/>
        </w:rPr>
        <w:t>年龄：</w:t>
      </w:r>
      <w:r>
        <w:rPr>
          <w:rFonts w:ascii="宋体" w:hAnsi="宋体" w:hint="eastAsia"/>
          <w:sz w:val="24"/>
          <w:szCs w:val="21"/>
          <w:lang w:val="zh-CN"/>
        </w:rPr>
        <w:t xml:space="preserve">         </w:t>
      </w:r>
      <w:r>
        <w:rPr>
          <w:rFonts w:ascii="宋体" w:hAnsi="宋体" w:hint="eastAsia"/>
          <w:sz w:val="24"/>
          <w:szCs w:val="21"/>
          <w:lang w:val="zh-CN"/>
        </w:rPr>
        <w:t>职务：</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身份证号码：</w:t>
      </w:r>
      <w:r>
        <w:rPr>
          <w:rFonts w:ascii="宋体" w:hAnsi="宋体" w:hint="eastAsia"/>
          <w:sz w:val="24"/>
          <w:szCs w:val="21"/>
          <w:lang w:val="zh-CN"/>
        </w:rPr>
        <w:t xml:space="preserve">                   </w:t>
      </w:r>
      <w:r>
        <w:rPr>
          <w:rFonts w:ascii="宋体" w:hAnsi="宋体" w:hint="eastAsia"/>
          <w:sz w:val="24"/>
          <w:szCs w:val="21"/>
          <w:lang w:val="zh-CN"/>
        </w:rPr>
        <w:t>手机号码：</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办公电话：</w:t>
      </w:r>
      <w:r>
        <w:rPr>
          <w:rFonts w:ascii="宋体" w:hAnsi="宋体" w:hint="eastAsia"/>
          <w:sz w:val="24"/>
          <w:szCs w:val="21"/>
          <w:lang w:val="zh-CN"/>
        </w:rPr>
        <w:t xml:space="preserve">                     </w:t>
      </w:r>
      <w:r>
        <w:rPr>
          <w:rFonts w:ascii="宋体" w:hAnsi="宋体" w:hint="eastAsia"/>
          <w:sz w:val="24"/>
          <w:szCs w:val="21"/>
          <w:lang w:val="zh-CN"/>
        </w:rPr>
        <w:t>传真：</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通讯地址：</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被授权代表人签名：</w:t>
      </w:r>
      <w:r>
        <w:rPr>
          <w:rFonts w:ascii="宋体" w:hAnsi="宋体" w:hint="eastAsia"/>
          <w:sz w:val="24"/>
          <w:szCs w:val="21"/>
          <w:lang w:val="zh-CN"/>
        </w:rPr>
        <w:t xml:space="preserve">                  </w:t>
      </w:r>
      <w:r>
        <w:rPr>
          <w:rFonts w:ascii="宋体" w:hAnsi="宋体" w:hint="eastAsia"/>
          <w:sz w:val="24"/>
          <w:szCs w:val="21"/>
          <w:lang w:val="zh-CN"/>
        </w:rPr>
        <w:t>单位名称（公章）：</w:t>
      </w: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 xml:space="preserve">                                    </w:t>
      </w:r>
      <w:r>
        <w:rPr>
          <w:rFonts w:ascii="宋体" w:hAnsi="宋体" w:hint="eastAsia"/>
          <w:sz w:val="24"/>
          <w:szCs w:val="21"/>
          <w:lang w:val="zh-CN"/>
        </w:rPr>
        <w:t>法定代表人签名：</w:t>
      </w:r>
    </w:p>
    <w:p w:rsidR="007E7C4F" w:rsidRDefault="007E7C4F">
      <w:pPr>
        <w:spacing w:line="360" w:lineRule="auto"/>
        <w:rPr>
          <w:rFonts w:ascii="黑体" w:eastAsia="黑体"/>
          <w:bCs/>
          <w:sz w:val="28"/>
          <w:szCs w:val="28"/>
        </w:rPr>
      </w:pPr>
    </w:p>
    <w:p w:rsidR="007E7C4F" w:rsidRDefault="007E7C4F">
      <w:pPr>
        <w:spacing w:line="360" w:lineRule="auto"/>
        <w:rPr>
          <w:rFonts w:ascii="黑体" w:eastAsia="黑体"/>
          <w:bCs/>
          <w:sz w:val="28"/>
          <w:szCs w:val="28"/>
        </w:rPr>
      </w:pPr>
      <w:r w:rsidRPr="007E7C4F">
        <w:rPr>
          <w:rFonts w:ascii="楷体_GB2312" w:eastAsia="楷体_GB2312" w:hAnsi="宋体"/>
          <w:bCs/>
          <w:sz w:val="24"/>
        </w:rPr>
        <w:pict>
          <v:shape id="_x0000_s1028" type="#_x0000_t202" style="position:absolute;left:0;text-align:left;margin-left:245.9pt;margin-top:2.05pt;width:241.35pt;height:163pt;z-index:3" o:gfxdata="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Y5PknZAAAA&#10;CQEAAA8AAAAAAAAAAQAgAAAAIgAAAGRycy9kb3ducmV2LnhtbFBLAQIUABQAAAAIAIdO4kCSAxFP&#10;HAIAAFMEAAAOAAAAAAAAAAEAIAAAACgBAABkcnMvZTJvRG9jLnhtbFBLBQYAAAAABgAGAFkBAAC2&#10;BQAAAAA=&#10;">
            <v:textbox>
              <w:txbxContent>
                <w:p w:rsidR="007E7C4F" w:rsidRDefault="007E7C4F">
                  <w:pPr>
                    <w:jc w:val="left"/>
                    <w:rPr>
                      <w:rFonts w:ascii="黑体" w:eastAsia="黑体"/>
                      <w:sz w:val="32"/>
                      <w:szCs w:val="32"/>
                    </w:rPr>
                  </w:pPr>
                </w:p>
                <w:p w:rsidR="007E7C4F" w:rsidRDefault="0006566B">
                  <w:pPr>
                    <w:jc w:val="center"/>
                    <w:rPr>
                      <w:rFonts w:ascii="楷体_GB2312" w:eastAsia="楷体_GB2312"/>
                      <w:sz w:val="28"/>
                      <w:szCs w:val="28"/>
                    </w:rPr>
                  </w:pPr>
                  <w:r>
                    <w:rPr>
                      <w:rFonts w:ascii="楷体_GB2312" w:eastAsia="楷体_GB2312" w:hint="eastAsia"/>
                      <w:sz w:val="28"/>
                      <w:szCs w:val="28"/>
                    </w:rPr>
                    <w:t>被授权代表身份证复印件</w:t>
                  </w:r>
                </w:p>
                <w:p w:rsidR="007E7C4F" w:rsidRDefault="0006566B">
                  <w:pPr>
                    <w:jc w:val="center"/>
                    <w:rPr>
                      <w:rFonts w:ascii="楷体_GB2312" w:eastAsia="楷体_GB2312"/>
                      <w:sz w:val="28"/>
                      <w:szCs w:val="28"/>
                    </w:rPr>
                  </w:pPr>
                  <w:r>
                    <w:rPr>
                      <w:rFonts w:ascii="楷体_GB2312" w:eastAsia="楷体_GB2312" w:hint="eastAsia"/>
                      <w:sz w:val="28"/>
                      <w:szCs w:val="28"/>
                    </w:rPr>
                    <w:t>反面</w:t>
                  </w:r>
                </w:p>
                <w:p w:rsidR="007E7C4F" w:rsidRDefault="007E7C4F">
                  <w:pPr>
                    <w:jc w:val="center"/>
                    <w:rPr>
                      <w:rFonts w:ascii="楷体_GB2312" w:eastAsia="楷体_GB2312"/>
                      <w:sz w:val="28"/>
                      <w:szCs w:val="28"/>
                    </w:rPr>
                  </w:pPr>
                </w:p>
              </w:txbxContent>
            </v:textbox>
          </v:shape>
        </w:pict>
      </w:r>
      <w:r w:rsidRPr="007E7C4F">
        <w:rPr>
          <w:rFonts w:ascii="楷体_GB2312" w:eastAsia="楷体_GB2312" w:hAnsi="宋体"/>
          <w:bCs/>
          <w:sz w:val="24"/>
        </w:rPr>
        <w:pict>
          <v:shape id="_x0000_s1027" type="#_x0000_t202" style="position:absolute;left:0;text-align:left;margin-left:-3.1pt;margin-top:2.3pt;width:236.15pt;height:163.05pt;z-index:4" o:gfxdata="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o0FjRdgAAAAI&#10;AQAADwAAAAAAAAABACAAAAAiAAAAZHJzL2Rvd25yZXYueG1sUEsBAhQAFAAAAAgAh07iQJ1R7t4c&#10;AgAAUwQAAA4AAAAAAAAAAQAgAAAAJwEAAGRycy9lMm9Eb2MueG1sUEsFBgAAAAAGAAYAWQEAALUF&#10;AAAAAA==&#10;">
            <v:textbox>
              <w:txbxContent>
                <w:p w:rsidR="007E7C4F" w:rsidRDefault="007E7C4F">
                  <w:pPr>
                    <w:jc w:val="left"/>
                    <w:rPr>
                      <w:rFonts w:ascii="黑体" w:eastAsia="黑体"/>
                      <w:sz w:val="32"/>
                      <w:szCs w:val="32"/>
                    </w:rPr>
                  </w:pPr>
                </w:p>
                <w:p w:rsidR="007E7C4F" w:rsidRDefault="0006566B">
                  <w:pPr>
                    <w:jc w:val="center"/>
                    <w:rPr>
                      <w:rFonts w:ascii="楷体_GB2312" w:eastAsia="楷体_GB2312"/>
                      <w:sz w:val="28"/>
                      <w:szCs w:val="28"/>
                    </w:rPr>
                  </w:pPr>
                  <w:r>
                    <w:rPr>
                      <w:rFonts w:ascii="楷体_GB2312" w:eastAsia="楷体_GB2312" w:hint="eastAsia"/>
                      <w:sz w:val="28"/>
                      <w:szCs w:val="28"/>
                    </w:rPr>
                    <w:t>被授权代表身份证复印件</w:t>
                  </w:r>
                </w:p>
                <w:p w:rsidR="007E7C4F" w:rsidRDefault="0006566B">
                  <w:pPr>
                    <w:jc w:val="center"/>
                    <w:rPr>
                      <w:rFonts w:ascii="楷体_GB2312" w:eastAsia="楷体_GB2312"/>
                      <w:sz w:val="28"/>
                      <w:szCs w:val="28"/>
                    </w:rPr>
                  </w:pPr>
                  <w:r>
                    <w:rPr>
                      <w:rFonts w:ascii="楷体_GB2312" w:eastAsia="楷体_GB2312" w:hint="eastAsia"/>
                      <w:sz w:val="28"/>
                      <w:szCs w:val="28"/>
                    </w:rPr>
                    <w:t>正面</w:t>
                  </w:r>
                </w:p>
                <w:p w:rsidR="007E7C4F" w:rsidRDefault="007E7C4F">
                  <w:pPr>
                    <w:jc w:val="center"/>
                    <w:rPr>
                      <w:rFonts w:ascii="楷体_GB2312" w:eastAsia="楷体_GB2312"/>
                      <w:sz w:val="28"/>
                      <w:szCs w:val="28"/>
                    </w:rPr>
                  </w:pPr>
                </w:p>
              </w:txbxContent>
            </v:textbox>
          </v:shape>
        </w:pict>
      </w:r>
    </w:p>
    <w:p w:rsidR="007E7C4F" w:rsidRDefault="007E7C4F">
      <w:pPr>
        <w:spacing w:line="360" w:lineRule="auto"/>
        <w:rPr>
          <w:rFonts w:ascii="黑体" w:eastAsia="黑体"/>
          <w:bCs/>
          <w:sz w:val="28"/>
          <w:szCs w:val="28"/>
        </w:rPr>
      </w:pPr>
    </w:p>
    <w:p w:rsidR="007E7C4F" w:rsidRDefault="007E7C4F">
      <w:pPr>
        <w:spacing w:line="360" w:lineRule="auto"/>
        <w:jc w:val="center"/>
        <w:rPr>
          <w:rFonts w:ascii="黑体" w:eastAsia="黑体"/>
          <w:bCs/>
          <w:sz w:val="28"/>
          <w:szCs w:val="28"/>
        </w:rPr>
      </w:pPr>
    </w:p>
    <w:p w:rsidR="007E7C4F" w:rsidRDefault="007E7C4F">
      <w:pPr>
        <w:spacing w:line="360" w:lineRule="auto"/>
        <w:jc w:val="center"/>
        <w:rPr>
          <w:rFonts w:ascii="黑体" w:eastAsia="黑体"/>
          <w:bCs/>
          <w:sz w:val="28"/>
          <w:szCs w:val="28"/>
        </w:rPr>
      </w:pPr>
    </w:p>
    <w:p w:rsidR="007E7C4F" w:rsidRDefault="007E7C4F">
      <w:pPr>
        <w:spacing w:line="360" w:lineRule="auto"/>
        <w:ind w:firstLineChars="200" w:firstLine="480"/>
        <w:rPr>
          <w:rFonts w:ascii="黑体" w:eastAsia="黑体" w:hAnsi="宋体"/>
          <w:bCs/>
          <w:sz w:val="24"/>
          <w:szCs w:val="24"/>
        </w:rPr>
      </w:pPr>
    </w:p>
    <w:p w:rsidR="007E7C4F" w:rsidRDefault="007E7C4F">
      <w:pPr>
        <w:rPr>
          <w:rFonts w:ascii="黑体" w:eastAsia="黑体" w:hAnsi="宋体"/>
          <w:bCs/>
          <w:sz w:val="24"/>
          <w:szCs w:val="24"/>
        </w:rPr>
      </w:pPr>
    </w:p>
    <w:bookmarkEnd w:id="150"/>
    <w:p w:rsidR="007E7C4F" w:rsidRDefault="007E7C4F">
      <w:pPr>
        <w:tabs>
          <w:tab w:val="left" w:pos="255"/>
        </w:tabs>
        <w:spacing w:line="360" w:lineRule="auto"/>
        <w:jc w:val="left"/>
        <w:rPr>
          <w:rFonts w:ascii="宋体" w:hAnsi="宋体"/>
          <w:sz w:val="24"/>
          <w:szCs w:val="21"/>
          <w:lang w:val="zh-CN"/>
        </w:rPr>
      </w:pPr>
    </w:p>
    <w:p w:rsidR="007E7C4F" w:rsidRDefault="007E7C4F">
      <w:pPr>
        <w:tabs>
          <w:tab w:val="left" w:pos="255"/>
        </w:tabs>
        <w:spacing w:line="360" w:lineRule="auto"/>
        <w:jc w:val="left"/>
        <w:rPr>
          <w:rFonts w:ascii="宋体" w:hAnsi="宋体"/>
          <w:sz w:val="24"/>
          <w:szCs w:val="21"/>
          <w:lang w:val="zh-CN"/>
        </w:rPr>
      </w:pPr>
    </w:p>
    <w:p w:rsidR="007E7C4F" w:rsidRDefault="0006566B">
      <w:pPr>
        <w:widowControl/>
        <w:jc w:val="left"/>
        <w:rPr>
          <w:rFonts w:ascii="宋体" w:hAnsi="宋体"/>
          <w:sz w:val="24"/>
          <w:szCs w:val="21"/>
          <w:lang w:val="zh-CN"/>
        </w:rPr>
      </w:pPr>
      <w:r>
        <w:rPr>
          <w:rFonts w:ascii="宋体" w:hAnsi="宋体"/>
          <w:sz w:val="24"/>
          <w:szCs w:val="21"/>
          <w:lang w:val="zh-CN"/>
        </w:rPr>
        <w:br w:type="page"/>
      </w:r>
      <w:r>
        <w:rPr>
          <w:rFonts w:ascii="黑体" w:eastAsia="黑体" w:hAnsi="宋体" w:hint="eastAsia"/>
          <w:bCs/>
          <w:sz w:val="24"/>
          <w:szCs w:val="24"/>
        </w:rPr>
        <w:lastRenderedPageBreak/>
        <w:t>3</w:t>
      </w:r>
      <w:r>
        <w:rPr>
          <w:rFonts w:ascii="黑体" w:eastAsia="黑体" w:hAnsi="宋体" w:hint="eastAsia"/>
          <w:bCs/>
          <w:sz w:val="24"/>
          <w:szCs w:val="24"/>
        </w:rPr>
        <w:t>、资格性证明材料复印件：</w:t>
      </w:r>
    </w:p>
    <w:p w:rsidR="007E7C4F" w:rsidRDefault="0006566B" w:rsidP="00DD03D2">
      <w:pPr>
        <w:spacing w:beforeLines="50" w:afterLines="50" w:line="480" w:lineRule="auto"/>
        <w:jc w:val="center"/>
        <w:rPr>
          <w:rFonts w:ascii="宋体" w:hAnsi="宋体"/>
          <w:bCs/>
          <w:sz w:val="24"/>
          <w:szCs w:val="24"/>
        </w:rPr>
      </w:pPr>
      <w:r>
        <w:rPr>
          <w:rFonts w:ascii="黑体" w:eastAsia="黑体" w:hAnsi="黑体" w:hint="eastAsia"/>
          <w:bCs/>
          <w:sz w:val="28"/>
          <w:szCs w:val="24"/>
        </w:rPr>
        <w:t>资格性证明材料</w:t>
      </w:r>
    </w:p>
    <w:p w:rsidR="007E7C4F" w:rsidRDefault="0006566B">
      <w:pPr>
        <w:spacing w:line="480" w:lineRule="auto"/>
        <w:jc w:val="left"/>
        <w:rPr>
          <w:rFonts w:ascii="宋体"/>
          <w:bCs/>
          <w:color w:val="FF0000"/>
          <w:sz w:val="24"/>
          <w:szCs w:val="24"/>
        </w:rPr>
      </w:pPr>
      <w:r>
        <w:rPr>
          <w:rFonts w:ascii="宋体" w:hAnsi="宋体" w:hint="eastAsia"/>
          <w:bCs/>
          <w:sz w:val="24"/>
          <w:szCs w:val="24"/>
        </w:rPr>
        <w:t xml:space="preserve">        </w:t>
      </w:r>
      <w:r>
        <w:rPr>
          <w:rFonts w:ascii="宋体" w:hAnsi="宋体" w:hint="eastAsia"/>
          <w:bCs/>
          <w:sz w:val="24"/>
          <w:szCs w:val="24"/>
        </w:rPr>
        <w:t>项目编号：</w:t>
      </w:r>
      <w:r>
        <w:rPr>
          <w:rFonts w:ascii="宋体" w:hAnsi="宋体" w:hint="eastAsia"/>
          <w:bCs/>
          <w:sz w:val="24"/>
          <w:szCs w:val="24"/>
        </w:rPr>
        <w:t>YXGYJT202401015</w:t>
      </w:r>
      <w:r>
        <w:rPr>
          <w:rFonts w:ascii="宋体" w:hAnsi="宋体" w:hint="eastAsia"/>
          <w:bCs/>
          <w:sz w:val="24"/>
          <w:szCs w:val="24"/>
        </w:rPr>
        <w:t>日期：</w:t>
      </w:r>
    </w:p>
    <w:p w:rsidR="007E7C4F" w:rsidRDefault="0006566B">
      <w:pPr>
        <w:spacing w:line="480" w:lineRule="auto"/>
        <w:rPr>
          <w:rFonts w:ascii="宋体" w:hAnsi="宋体"/>
          <w:bCs/>
          <w:sz w:val="24"/>
          <w:szCs w:val="24"/>
        </w:rPr>
      </w:pPr>
      <w:r>
        <w:rPr>
          <w:rFonts w:ascii="宋体" w:hAnsi="宋体" w:hint="eastAsia"/>
          <w:bCs/>
          <w:sz w:val="24"/>
          <w:szCs w:val="24"/>
        </w:rPr>
        <w:t>投标人应按以下顺序提供相关材料：</w:t>
      </w:r>
    </w:p>
    <w:p w:rsidR="007E7C4F" w:rsidRDefault="0006566B">
      <w:pPr>
        <w:tabs>
          <w:tab w:val="left" w:pos="0"/>
          <w:tab w:val="left" w:pos="255"/>
        </w:tabs>
        <w:spacing w:line="360" w:lineRule="auto"/>
        <w:ind w:left="506"/>
        <w:rPr>
          <w:rFonts w:ascii="宋体" w:hAnsi="宋体"/>
          <w:b/>
          <w:bCs/>
          <w:sz w:val="24"/>
          <w:szCs w:val="24"/>
        </w:rPr>
      </w:pPr>
      <w:r>
        <w:rPr>
          <w:rFonts w:ascii="宋体" w:hAnsi="宋体" w:hint="eastAsia"/>
          <w:b/>
          <w:bCs/>
          <w:sz w:val="24"/>
          <w:szCs w:val="24"/>
        </w:rPr>
        <w:t>投标人资格条件：</w:t>
      </w:r>
    </w:p>
    <w:p w:rsidR="007E7C4F" w:rsidRDefault="0006566B">
      <w:pPr>
        <w:numPr>
          <w:ilvl w:val="0"/>
          <w:numId w:val="32"/>
        </w:numPr>
        <w:tabs>
          <w:tab w:val="left" w:pos="0"/>
          <w:tab w:val="left" w:pos="255"/>
        </w:tabs>
        <w:spacing w:line="360" w:lineRule="auto"/>
        <w:ind w:firstLineChars="200" w:firstLine="480"/>
        <w:rPr>
          <w:rFonts w:ascii="宋体" w:hAnsi="宋体"/>
          <w:bCs/>
          <w:sz w:val="24"/>
          <w:szCs w:val="24"/>
          <w:lang w:val="zh-CN"/>
        </w:rPr>
      </w:pPr>
      <w:r>
        <w:rPr>
          <w:rFonts w:ascii="宋体" w:hAnsi="宋体" w:hint="eastAsia"/>
          <w:bCs/>
          <w:sz w:val="24"/>
          <w:szCs w:val="24"/>
          <w:lang w:val="zh-CN"/>
        </w:rPr>
        <w:t>关于资格的声明函（附法定代表人身份证复印件（正反两面））；</w:t>
      </w:r>
    </w:p>
    <w:p w:rsidR="007E7C4F" w:rsidRDefault="0006566B">
      <w:pPr>
        <w:numPr>
          <w:ilvl w:val="0"/>
          <w:numId w:val="32"/>
        </w:numPr>
        <w:tabs>
          <w:tab w:val="left" w:pos="0"/>
          <w:tab w:val="left" w:pos="255"/>
        </w:tabs>
        <w:spacing w:line="360" w:lineRule="auto"/>
        <w:ind w:firstLineChars="200" w:firstLine="480"/>
        <w:rPr>
          <w:rFonts w:ascii="宋体" w:hAnsi="宋体"/>
          <w:b/>
          <w:sz w:val="24"/>
          <w:szCs w:val="24"/>
          <w:lang w:val="zh-CN"/>
        </w:rPr>
      </w:pPr>
      <w:r>
        <w:rPr>
          <w:rFonts w:ascii="宋体" w:hAnsi="宋体" w:hint="eastAsia"/>
          <w:bCs/>
          <w:sz w:val="24"/>
          <w:szCs w:val="24"/>
          <w:lang w:val="zh-CN"/>
        </w:rPr>
        <w:t>投标人法定代表人授权委托书原件及被授权代表的身份证复印件（法定代表人亲自参加的除外）（</w:t>
      </w:r>
      <w:r>
        <w:rPr>
          <w:rFonts w:ascii="宋体" w:hAnsi="宋体" w:hint="eastAsia"/>
          <w:b/>
          <w:sz w:val="24"/>
          <w:szCs w:val="24"/>
          <w:lang w:val="zh-CN"/>
        </w:rPr>
        <w:t>投标时必须提交被授权代表的身份证原件，如是法人来提供法人的身份证原件）</w:t>
      </w:r>
    </w:p>
    <w:p w:rsidR="007E7C4F" w:rsidRDefault="0006566B">
      <w:pPr>
        <w:numPr>
          <w:ilvl w:val="0"/>
          <w:numId w:val="32"/>
        </w:numPr>
        <w:tabs>
          <w:tab w:val="left" w:pos="0"/>
          <w:tab w:val="left" w:pos="255"/>
        </w:tabs>
        <w:spacing w:line="360" w:lineRule="auto"/>
        <w:ind w:firstLineChars="200" w:firstLine="480"/>
        <w:rPr>
          <w:rFonts w:ascii="宋体" w:hAnsi="宋体"/>
          <w:bCs/>
          <w:sz w:val="24"/>
          <w:szCs w:val="24"/>
          <w:lang w:val="zh-CN"/>
        </w:rPr>
      </w:pPr>
      <w:r>
        <w:rPr>
          <w:rFonts w:ascii="宋体" w:hAnsi="宋体" w:hint="eastAsia"/>
          <w:bCs/>
          <w:sz w:val="24"/>
          <w:szCs w:val="24"/>
          <w:lang w:val="zh-CN"/>
        </w:rPr>
        <w:t>投标人具有独立承担民事责任能力的供应商营业执照或法人（登记）证书复印件</w:t>
      </w:r>
      <w:r>
        <w:rPr>
          <w:rFonts w:ascii="宋体" w:hAnsi="宋体" w:hint="eastAsia"/>
          <w:b/>
          <w:bCs/>
          <w:sz w:val="24"/>
          <w:szCs w:val="24"/>
          <w:lang w:val="zh-CN"/>
        </w:rPr>
        <w:t>（投标时必须提交相应原件或公证件）</w:t>
      </w:r>
      <w:r>
        <w:rPr>
          <w:rFonts w:ascii="宋体" w:hAnsi="宋体" w:hint="eastAsia"/>
          <w:bCs/>
          <w:sz w:val="24"/>
          <w:szCs w:val="24"/>
          <w:lang w:val="zh-CN"/>
        </w:rPr>
        <w:t>；</w:t>
      </w:r>
    </w:p>
    <w:p w:rsidR="007E7C4F" w:rsidRDefault="0006566B">
      <w:pPr>
        <w:numPr>
          <w:ilvl w:val="0"/>
          <w:numId w:val="32"/>
        </w:numPr>
        <w:tabs>
          <w:tab w:val="left" w:pos="420"/>
          <w:tab w:val="left" w:pos="945"/>
          <w:tab w:val="left" w:pos="1155"/>
        </w:tabs>
        <w:spacing w:line="360" w:lineRule="auto"/>
        <w:ind w:firstLineChars="200" w:firstLine="480"/>
        <w:rPr>
          <w:rFonts w:ascii="宋体" w:hAnsi="宋体"/>
          <w:sz w:val="24"/>
          <w:szCs w:val="24"/>
        </w:rPr>
      </w:pPr>
      <w:r>
        <w:rPr>
          <w:rFonts w:ascii="宋体" w:hAnsi="宋体" w:hint="eastAsia"/>
          <w:sz w:val="24"/>
          <w:szCs w:val="24"/>
        </w:rPr>
        <w:t>投标人依法缴纳近十二个月中任意一个月份税收的相关材料（提供相关主管部门证明或银行代扣证明）复印件；</w:t>
      </w:r>
    </w:p>
    <w:p w:rsidR="007E7C4F" w:rsidRDefault="0006566B">
      <w:pPr>
        <w:numPr>
          <w:ilvl w:val="0"/>
          <w:numId w:val="32"/>
        </w:numPr>
        <w:tabs>
          <w:tab w:val="left" w:pos="420"/>
          <w:tab w:val="left" w:pos="945"/>
          <w:tab w:val="left" w:pos="1155"/>
        </w:tabs>
        <w:spacing w:line="360" w:lineRule="auto"/>
        <w:ind w:firstLineChars="200" w:firstLine="480"/>
        <w:rPr>
          <w:rFonts w:ascii="宋体" w:hAnsi="宋体" w:cs="宋体"/>
          <w:sz w:val="24"/>
          <w:szCs w:val="24"/>
        </w:rPr>
      </w:pPr>
      <w:r>
        <w:rPr>
          <w:rFonts w:ascii="宋体" w:hAnsi="宋体" w:hint="eastAsia"/>
          <w:sz w:val="24"/>
          <w:szCs w:val="24"/>
        </w:rPr>
        <w:t>投标人</w:t>
      </w:r>
      <w:r>
        <w:rPr>
          <w:rFonts w:ascii="宋体" w:hAnsi="宋体" w:cs="宋体" w:hint="eastAsia"/>
          <w:sz w:val="24"/>
          <w:szCs w:val="24"/>
        </w:rPr>
        <w:t>依法缴纳</w:t>
      </w:r>
      <w:r>
        <w:rPr>
          <w:rFonts w:ascii="宋体" w:hAnsi="宋体" w:hint="eastAsia"/>
          <w:sz w:val="24"/>
          <w:szCs w:val="24"/>
        </w:rPr>
        <w:t>近十二个月中任意一个月份</w:t>
      </w:r>
      <w:r>
        <w:rPr>
          <w:rFonts w:ascii="宋体" w:hAnsi="宋体" w:cs="宋体" w:hint="eastAsia"/>
          <w:sz w:val="24"/>
          <w:szCs w:val="24"/>
        </w:rPr>
        <w:t>社会保障资金的相关材料（提供相关主管部门证明或银行代扣证明）复印件；</w:t>
      </w:r>
    </w:p>
    <w:p w:rsidR="007E7C4F" w:rsidRDefault="0006566B">
      <w:pPr>
        <w:numPr>
          <w:ilvl w:val="0"/>
          <w:numId w:val="32"/>
        </w:numPr>
        <w:tabs>
          <w:tab w:val="left" w:pos="420"/>
          <w:tab w:val="left" w:pos="945"/>
          <w:tab w:val="left" w:pos="1155"/>
        </w:tabs>
        <w:spacing w:line="360" w:lineRule="auto"/>
        <w:ind w:firstLineChars="200" w:firstLine="480"/>
      </w:pPr>
      <w:r>
        <w:rPr>
          <w:rFonts w:ascii="宋体" w:hAnsi="宋体" w:cs="宋体" w:hint="eastAsia"/>
          <w:sz w:val="24"/>
          <w:szCs w:val="24"/>
        </w:rPr>
        <w:t>投标人（或其全资子公司、分公司）为本项目被授权代表在近三个月内任意一个月缴纳的社保证明复印件（提供相关主管部门证明或银行代扣证明，法定代表人亲自参加报价的除外）；</w:t>
      </w:r>
    </w:p>
    <w:p w:rsidR="007E7C4F" w:rsidRDefault="0006566B">
      <w:pPr>
        <w:numPr>
          <w:ilvl w:val="0"/>
          <w:numId w:val="32"/>
        </w:numPr>
        <w:tabs>
          <w:tab w:val="left" w:pos="420"/>
          <w:tab w:val="left" w:pos="945"/>
          <w:tab w:val="left" w:pos="1155"/>
        </w:tabs>
        <w:spacing w:line="360" w:lineRule="auto"/>
        <w:ind w:firstLineChars="200" w:firstLine="480"/>
        <w:rPr>
          <w:rFonts w:ascii="宋体" w:hAnsi="宋体" w:cs="宋体"/>
          <w:sz w:val="24"/>
          <w:szCs w:val="24"/>
        </w:rPr>
      </w:pPr>
      <w:r>
        <w:rPr>
          <w:rFonts w:ascii="宋体" w:hAnsi="宋体" w:hint="eastAsia"/>
          <w:sz w:val="24"/>
          <w:szCs w:val="21"/>
        </w:rPr>
        <w:t>投标保证金交纳证明（</w:t>
      </w:r>
      <w:r>
        <w:rPr>
          <w:rFonts w:ascii="宋体" w:hAnsi="宋体" w:hint="eastAsia"/>
          <w:sz w:val="24"/>
          <w:szCs w:val="24"/>
        </w:rPr>
        <w:t>银行转账</w:t>
      </w:r>
      <w:r>
        <w:rPr>
          <w:rFonts w:ascii="宋体" w:hAnsi="宋体" w:hint="eastAsia"/>
          <w:sz w:val="24"/>
          <w:szCs w:val="21"/>
        </w:rPr>
        <w:t>）复印件；</w:t>
      </w:r>
    </w:p>
    <w:p w:rsidR="007E7C4F" w:rsidRDefault="007E7C4F">
      <w:pPr>
        <w:pStyle w:val="af6"/>
        <w:ind w:firstLine="210"/>
      </w:pPr>
    </w:p>
    <w:p w:rsidR="007E7C4F" w:rsidRDefault="0006566B">
      <w:pPr>
        <w:widowControl/>
        <w:jc w:val="left"/>
        <w:rPr>
          <w:rFonts w:ascii="宋体" w:hAnsi="宋体"/>
          <w:b/>
          <w:bCs/>
          <w:sz w:val="24"/>
          <w:szCs w:val="22"/>
          <w:lang w:val="zh-CN"/>
        </w:rPr>
      </w:pPr>
      <w:r>
        <w:rPr>
          <w:rFonts w:ascii="宋体" w:hAnsi="宋体" w:hint="eastAsia"/>
          <w:b/>
          <w:bCs/>
          <w:sz w:val="24"/>
          <w:szCs w:val="24"/>
        </w:rPr>
        <w:t>注：以上“近十二个月”是指投标截止日之前近十二个月（不含投标当月）。</w:t>
      </w:r>
    </w:p>
    <w:p w:rsidR="007E7C4F" w:rsidRDefault="007E7C4F">
      <w:pPr>
        <w:widowControl/>
        <w:jc w:val="left"/>
        <w:rPr>
          <w:rFonts w:ascii="宋体" w:hAnsi="宋体"/>
          <w:sz w:val="24"/>
          <w:szCs w:val="22"/>
          <w:lang w:val="zh-CN"/>
        </w:rPr>
      </w:pPr>
    </w:p>
    <w:p w:rsidR="007E7C4F" w:rsidRDefault="007E7C4F">
      <w:pPr>
        <w:widowControl/>
        <w:jc w:val="left"/>
        <w:rPr>
          <w:rFonts w:ascii="宋体" w:hAnsi="宋体"/>
          <w:sz w:val="24"/>
          <w:szCs w:val="22"/>
          <w:lang w:val="zh-CN"/>
        </w:rPr>
      </w:pPr>
    </w:p>
    <w:p w:rsidR="007E7C4F" w:rsidRDefault="007E7C4F">
      <w:pPr>
        <w:widowControl/>
        <w:jc w:val="left"/>
        <w:rPr>
          <w:rFonts w:ascii="宋体" w:hAnsi="宋体"/>
          <w:sz w:val="24"/>
          <w:szCs w:val="22"/>
          <w:lang w:val="zh-CN"/>
        </w:rPr>
      </w:pPr>
    </w:p>
    <w:p w:rsidR="007E7C4F" w:rsidRDefault="007E7C4F">
      <w:pPr>
        <w:widowControl/>
        <w:jc w:val="left"/>
        <w:rPr>
          <w:rFonts w:ascii="宋体" w:hAnsi="宋体"/>
          <w:sz w:val="24"/>
          <w:szCs w:val="22"/>
          <w:lang w:val="zh-CN"/>
        </w:rPr>
      </w:pPr>
    </w:p>
    <w:p w:rsidR="007E7C4F" w:rsidRDefault="007E7C4F">
      <w:pPr>
        <w:pStyle w:val="af6"/>
        <w:ind w:firstLine="210"/>
        <w:rPr>
          <w:lang w:val="zh-CN"/>
        </w:rPr>
      </w:pPr>
    </w:p>
    <w:p w:rsidR="007E7C4F" w:rsidRDefault="007E7C4F">
      <w:pPr>
        <w:jc w:val="center"/>
        <w:rPr>
          <w:rFonts w:ascii="宋体" w:hAnsi="宋体"/>
          <w:bCs/>
          <w:sz w:val="24"/>
        </w:rPr>
      </w:pPr>
    </w:p>
    <w:p w:rsidR="007E7C4F" w:rsidRDefault="007E7C4F">
      <w:pPr>
        <w:jc w:val="center"/>
        <w:rPr>
          <w:rFonts w:ascii="宋体" w:hAnsi="宋体"/>
          <w:bCs/>
          <w:sz w:val="24"/>
        </w:rPr>
      </w:pPr>
    </w:p>
    <w:p w:rsidR="007E7C4F" w:rsidRDefault="0006566B">
      <w:pPr>
        <w:jc w:val="center"/>
        <w:rPr>
          <w:rFonts w:ascii="宋体" w:hAnsi="宋体"/>
          <w:bCs/>
          <w:sz w:val="24"/>
          <w:lang w:val="zh-CN"/>
        </w:rPr>
      </w:pPr>
      <w:r>
        <w:rPr>
          <w:rFonts w:ascii="宋体" w:hAnsi="宋体" w:hint="eastAsia"/>
          <w:bCs/>
          <w:sz w:val="24"/>
          <w:lang w:val="zh-CN"/>
        </w:rPr>
        <w:t>投标人签名：</w:t>
      </w:r>
    </w:p>
    <w:p w:rsidR="007E7C4F" w:rsidRDefault="0006566B">
      <w:pPr>
        <w:spacing w:line="360" w:lineRule="auto"/>
        <w:jc w:val="center"/>
        <w:rPr>
          <w:rFonts w:ascii="宋体" w:hAnsi="宋体"/>
          <w:bCs/>
          <w:sz w:val="24"/>
          <w:lang w:val="zh-CN"/>
        </w:rPr>
      </w:pPr>
      <w:r>
        <w:rPr>
          <w:rFonts w:ascii="宋体" w:hAnsi="宋体" w:hint="eastAsia"/>
          <w:bCs/>
          <w:sz w:val="24"/>
          <w:lang w:val="zh-CN"/>
        </w:rPr>
        <w:t>投标人公章：</w:t>
      </w:r>
    </w:p>
    <w:p w:rsidR="007E7C4F" w:rsidRDefault="007E7C4F">
      <w:pPr>
        <w:widowControl/>
        <w:jc w:val="left"/>
        <w:rPr>
          <w:rFonts w:ascii="宋体" w:hAnsi="宋体"/>
          <w:sz w:val="24"/>
          <w:szCs w:val="22"/>
          <w:lang w:val="zh-CN"/>
        </w:rPr>
      </w:pPr>
    </w:p>
    <w:p w:rsidR="007E7C4F" w:rsidRDefault="007E7C4F">
      <w:pPr>
        <w:widowControl/>
        <w:jc w:val="left"/>
        <w:rPr>
          <w:rFonts w:ascii="宋体" w:hAnsi="宋体"/>
          <w:sz w:val="24"/>
          <w:szCs w:val="22"/>
          <w:lang w:val="zh-CN"/>
        </w:rPr>
      </w:pPr>
    </w:p>
    <w:p w:rsidR="007E7C4F" w:rsidRDefault="007E7C4F">
      <w:pPr>
        <w:pStyle w:val="af6"/>
        <w:ind w:firstLine="240"/>
        <w:rPr>
          <w:rFonts w:ascii="宋体" w:hAnsi="宋体"/>
          <w:sz w:val="24"/>
          <w:szCs w:val="22"/>
          <w:lang w:val="zh-CN"/>
        </w:rPr>
      </w:pPr>
    </w:p>
    <w:p w:rsidR="007E7C4F" w:rsidRDefault="0006566B">
      <w:pPr>
        <w:rPr>
          <w:rFonts w:ascii="黑体" w:eastAsia="黑体" w:hAnsi="宋体"/>
          <w:bCs/>
          <w:sz w:val="28"/>
          <w:szCs w:val="28"/>
        </w:rPr>
      </w:pPr>
      <w:bookmarkStart w:id="172" w:name="OLE_LINK11"/>
      <w:r>
        <w:rPr>
          <w:rFonts w:ascii="黑体" w:eastAsia="黑体" w:hAnsi="宋体" w:hint="eastAsia"/>
          <w:bCs/>
          <w:sz w:val="28"/>
          <w:szCs w:val="28"/>
        </w:rPr>
        <w:lastRenderedPageBreak/>
        <w:t>（四）技术参数及相关要求偏离表（格式）：</w:t>
      </w:r>
    </w:p>
    <w:p w:rsidR="007E7C4F" w:rsidRDefault="0006566B" w:rsidP="00DD03D2">
      <w:pPr>
        <w:tabs>
          <w:tab w:val="left" w:pos="255"/>
        </w:tabs>
        <w:spacing w:beforeLines="50" w:afterLines="50" w:line="360" w:lineRule="auto"/>
        <w:jc w:val="center"/>
        <w:rPr>
          <w:rFonts w:ascii="黑体" w:eastAsia="黑体" w:hAnsi="黑体"/>
          <w:sz w:val="28"/>
          <w:szCs w:val="21"/>
          <w:lang w:val="zh-CN"/>
        </w:rPr>
      </w:pPr>
      <w:r>
        <w:rPr>
          <w:rFonts w:ascii="黑体" w:eastAsia="黑体" w:hAnsi="黑体" w:hint="eastAsia"/>
          <w:sz w:val="28"/>
          <w:szCs w:val="21"/>
          <w:lang w:val="zh-CN"/>
        </w:rPr>
        <w:t xml:space="preserve"> </w:t>
      </w:r>
      <w:r>
        <w:rPr>
          <w:rFonts w:ascii="黑体" w:eastAsia="黑体" w:hAnsi="黑体" w:hint="eastAsia"/>
          <w:sz w:val="28"/>
          <w:szCs w:val="21"/>
          <w:lang w:val="zh-CN"/>
        </w:rPr>
        <w:t>技术参数及相关要求偏离表</w:t>
      </w:r>
    </w:p>
    <w:p w:rsidR="007E7C4F" w:rsidRDefault="0006566B" w:rsidP="00DD03D2">
      <w:pPr>
        <w:tabs>
          <w:tab w:val="left" w:pos="255"/>
        </w:tabs>
        <w:spacing w:beforeLines="50" w:afterLines="50" w:line="360" w:lineRule="auto"/>
        <w:ind w:leftChars="200" w:left="420" w:firstLineChars="200" w:firstLine="480"/>
        <w:rPr>
          <w:rFonts w:ascii="宋体" w:hAnsi="宋体"/>
          <w:sz w:val="24"/>
          <w:szCs w:val="21"/>
          <w:lang w:val="zh-CN"/>
        </w:rPr>
      </w:pPr>
      <w:r>
        <w:rPr>
          <w:rFonts w:ascii="宋体" w:hAnsi="宋体" w:hint="eastAsia"/>
          <w:sz w:val="24"/>
          <w:szCs w:val="21"/>
          <w:lang w:val="zh-CN"/>
        </w:rPr>
        <w:t>投标人名称（盖章）：</w:t>
      </w:r>
      <w:r>
        <w:rPr>
          <w:rFonts w:ascii="宋体" w:hAnsi="宋体" w:hint="eastAsia"/>
          <w:sz w:val="24"/>
          <w:szCs w:val="21"/>
          <w:lang w:val="zh-CN"/>
        </w:rPr>
        <w:t xml:space="preserve">  </w:t>
      </w:r>
      <w:r>
        <w:rPr>
          <w:rFonts w:ascii="宋体" w:hAnsi="宋体" w:hint="eastAsia"/>
          <w:sz w:val="24"/>
          <w:szCs w:val="21"/>
          <w:lang w:val="zh-CN"/>
        </w:rPr>
        <w:t xml:space="preserve">             </w:t>
      </w:r>
      <w:r>
        <w:rPr>
          <w:rFonts w:ascii="宋体" w:hAnsi="宋体" w:hint="eastAsia"/>
          <w:sz w:val="24"/>
          <w:szCs w:val="21"/>
          <w:lang w:val="zh-CN"/>
        </w:rPr>
        <w:t>项目编号：</w:t>
      </w:r>
      <w:r>
        <w:rPr>
          <w:rFonts w:ascii="宋体" w:hAnsi="宋体" w:hint="eastAsia"/>
          <w:sz w:val="24"/>
          <w:szCs w:val="21"/>
          <w:lang w:val="zh-CN"/>
        </w:rPr>
        <w:t>YXGYJT202401015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1973"/>
        <w:gridCol w:w="2315"/>
        <w:gridCol w:w="2327"/>
        <w:gridCol w:w="1969"/>
      </w:tblGrid>
      <w:tr w:rsidR="007E7C4F">
        <w:trPr>
          <w:trHeight w:val="930"/>
          <w:jc w:val="center"/>
        </w:trPr>
        <w:tc>
          <w:tcPr>
            <w:tcW w:w="828" w:type="dxa"/>
            <w:noWrap/>
            <w:vAlign w:val="center"/>
          </w:tcPr>
          <w:p w:rsidR="007E7C4F" w:rsidRDefault="0006566B">
            <w:pPr>
              <w:tabs>
                <w:tab w:val="left" w:pos="255"/>
              </w:tabs>
              <w:spacing w:line="360" w:lineRule="auto"/>
              <w:jc w:val="center"/>
              <w:rPr>
                <w:rFonts w:ascii="宋体" w:hAnsi="宋体"/>
                <w:sz w:val="24"/>
                <w:szCs w:val="21"/>
                <w:lang w:val="zh-CN"/>
              </w:rPr>
            </w:pPr>
            <w:r>
              <w:rPr>
                <w:rFonts w:ascii="宋体" w:hAnsi="宋体" w:hint="eastAsia"/>
                <w:sz w:val="24"/>
                <w:szCs w:val="21"/>
                <w:lang w:val="zh-CN"/>
              </w:rPr>
              <w:t>序号</w:t>
            </w:r>
          </w:p>
        </w:tc>
        <w:tc>
          <w:tcPr>
            <w:tcW w:w="1973" w:type="dxa"/>
            <w:noWrap/>
            <w:vAlign w:val="center"/>
          </w:tcPr>
          <w:p w:rsidR="007E7C4F" w:rsidRDefault="0006566B">
            <w:pPr>
              <w:tabs>
                <w:tab w:val="left" w:pos="255"/>
              </w:tabs>
              <w:spacing w:line="360" w:lineRule="auto"/>
              <w:jc w:val="center"/>
              <w:rPr>
                <w:rFonts w:ascii="宋体" w:hAnsi="宋体"/>
                <w:sz w:val="24"/>
                <w:szCs w:val="21"/>
                <w:lang w:val="zh-CN"/>
              </w:rPr>
            </w:pPr>
            <w:r>
              <w:rPr>
                <w:rFonts w:ascii="宋体" w:hAnsi="宋体" w:hint="eastAsia"/>
                <w:sz w:val="24"/>
                <w:szCs w:val="21"/>
                <w:lang w:val="zh-CN"/>
              </w:rPr>
              <w:t>项目名称</w:t>
            </w:r>
          </w:p>
        </w:tc>
        <w:tc>
          <w:tcPr>
            <w:tcW w:w="2315" w:type="dxa"/>
            <w:noWrap/>
            <w:vAlign w:val="center"/>
          </w:tcPr>
          <w:p w:rsidR="007E7C4F" w:rsidRDefault="0006566B">
            <w:pPr>
              <w:tabs>
                <w:tab w:val="left" w:pos="255"/>
              </w:tabs>
              <w:spacing w:line="360" w:lineRule="auto"/>
              <w:jc w:val="center"/>
              <w:rPr>
                <w:rFonts w:ascii="宋体" w:hAnsi="宋体"/>
                <w:sz w:val="24"/>
                <w:szCs w:val="21"/>
                <w:lang w:val="zh-CN"/>
              </w:rPr>
            </w:pPr>
            <w:r>
              <w:rPr>
                <w:rFonts w:ascii="宋体" w:hAnsi="宋体" w:hint="eastAsia"/>
                <w:sz w:val="24"/>
                <w:szCs w:val="21"/>
                <w:lang w:val="zh-CN"/>
              </w:rPr>
              <w:t>招标内容</w:t>
            </w:r>
          </w:p>
        </w:tc>
        <w:tc>
          <w:tcPr>
            <w:tcW w:w="2327" w:type="dxa"/>
            <w:noWrap/>
            <w:vAlign w:val="center"/>
          </w:tcPr>
          <w:p w:rsidR="007E7C4F" w:rsidRDefault="0006566B">
            <w:pPr>
              <w:tabs>
                <w:tab w:val="left" w:pos="255"/>
              </w:tabs>
              <w:spacing w:line="360" w:lineRule="auto"/>
              <w:jc w:val="center"/>
              <w:rPr>
                <w:rFonts w:ascii="宋体" w:hAnsi="宋体"/>
                <w:sz w:val="24"/>
                <w:szCs w:val="21"/>
                <w:lang w:val="zh-CN"/>
              </w:rPr>
            </w:pPr>
            <w:r>
              <w:rPr>
                <w:rFonts w:ascii="宋体" w:hAnsi="宋体" w:hint="eastAsia"/>
                <w:sz w:val="24"/>
                <w:szCs w:val="21"/>
                <w:lang w:val="zh-CN"/>
              </w:rPr>
              <w:t>投标内容</w:t>
            </w:r>
          </w:p>
        </w:tc>
        <w:tc>
          <w:tcPr>
            <w:tcW w:w="1969" w:type="dxa"/>
            <w:noWrap/>
            <w:vAlign w:val="center"/>
          </w:tcPr>
          <w:p w:rsidR="007E7C4F" w:rsidRDefault="0006566B">
            <w:pPr>
              <w:tabs>
                <w:tab w:val="left" w:pos="255"/>
              </w:tabs>
              <w:spacing w:line="360" w:lineRule="auto"/>
              <w:jc w:val="center"/>
              <w:rPr>
                <w:rFonts w:ascii="宋体" w:hAnsi="宋体"/>
                <w:sz w:val="24"/>
                <w:szCs w:val="21"/>
                <w:lang w:val="zh-CN"/>
              </w:rPr>
            </w:pPr>
            <w:r>
              <w:rPr>
                <w:rFonts w:ascii="宋体" w:hAnsi="宋体" w:hint="eastAsia"/>
                <w:sz w:val="24"/>
                <w:szCs w:val="21"/>
                <w:lang w:val="zh-CN"/>
              </w:rPr>
              <w:t>正偏离</w:t>
            </w:r>
            <w:r>
              <w:rPr>
                <w:rFonts w:ascii="宋体" w:hAnsi="宋体" w:hint="eastAsia"/>
                <w:sz w:val="24"/>
                <w:szCs w:val="21"/>
                <w:lang w:val="zh-CN"/>
              </w:rPr>
              <w:t>/</w:t>
            </w:r>
            <w:r>
              <w:rPr>
                <w:rFonts w:ascii="宋体" w:hAnsi="宋体" w:hint="eastAsia"/>
                <w:sz w:val="24"/>
                <w:szCs w:val="21"/>
                <w:lang w:val="zh-CN"/>
              </w:rPr>
              <w:t>负偏离</w:t>
            </w:r>
          </w:p>
        </w:tc>
      </w:tr>
      <w:tr w:rsidR="007E7C4F">
        <w:trPr>
          <w:trHeight w:val="930"/>
          <w:jc w:val="center"/>
        </w:trPr>
        <w:tc>
          <w:tcPr>
            <w:tcW w:w="828"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73"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15"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27"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69"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r>
      <w:tr w:rsidR="007E7C4F">
        <w:trPr>
          <w:trHeight w:val="930"/>
          <w:jc w:val="center"/>
        </w:trPr>
        <w:tc>
          <w:tcPr>
            <w:tcW w:w="828"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73"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15"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27"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69"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r>
      <w:tr w:rsidR="007E7C4F">
        <w:trPr>
          <w:trHeight w:val="930"/>
          <w:jc w:val="center"/>
        </w:trPr>
        <w:tc>
          <w:tcPr>
            <w:tcW w:w="828"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73"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15"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27"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69"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r>
      <w:tr w:rsidR="007E7C4F">
        <w:trPr>
          <w:trHeight w:val="930"/>
          <w:jc w:val="center"/>
        </w:trPr>
        <w:tc>
          <w:tcPr>
            <w:tcW w:w="828"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73"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15"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27"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69"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r>
      <w:tr w:rsidR="007E7C4F">
        <w:trPr>
          <w:trHeight w:val="930"/>
          <w:jc w:val="center"/>
        </w:trPr>
        <w:tc>
          <w:tcPr>
            <w:tcW w:w="828"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73"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15"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27"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69"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r>
      <w:tr w:rsidR="007E7C4F">
        <w:trPr>
          <w:trHeight w:val="930"/>
          <w:jc w:val="center"/>
        </w:trPr>
        <w:tc>
          <w:tcPr>
            <w:tcW w:w="828"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73"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15"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27"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69"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r>
      <w:tr w:rsidR="007E7C4F">
        <w:trPr>
          <w:trHeight w:val="930"/>
          <w:jc w:val="center"/>
        </w:trPr>
        <w:tc>
          <w:tcPr>
            <w:tcW w:w="828"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73"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15"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2327"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c>
          <w:tcPr>
            <w:tcW w:w="1969" w:type="dxa"/>
            <w:noWrap/>
            <w:vAlign w:val="center"/>
          </w:tcPr>
          <w:p w:rsidR="007E7C4F" w:rsidRDefault="007E7C4F">
            <w:pPr>
              <w:tabs>
                <w:tab w:val="left" w:pos="255"/>
              </w:tabs>
              <w:spacing w:line="360" w:lineRule="auto"/>
              <w:ind w:leftChars="200" w:left="420" w:firstLineChars="200" w:firstLine="480"/>
              <w:rPr>
                <w:rFonts w:ascii="宋体" w:hAnsi="宋体"/>
                <w:sz w:val="24"/>
                <w:szCs w:val="21"/>
                <w:lang w:val="zh-CN"/>
              </w:rPr>
            </w:pPr>
          </w:p>
        </w:tc>
      </w:tr>
    </w:tbl>
    <w:p w:rsidR="007E7C4F" w:rsidRDefault="0006566B">
      <w:pPr>
        <w:spacing w:line="580" w:lineRule="exact"/>
        <w:ind w:firstLineChars="200" w:firstLine="480"/>
        <w:rPr>
          <w:rFonts w:ascii="宋体" w:hAnsi="宋体"/>
          <w:bCs/>
          <w:sz w:val="24"/>
          <w:szCs w:val="24"/>
          <w:lang w:val="zh-CN"/>
        </w:rPr>
      </w:pPr>
      <w:r>
        <w:rPr>
          <w:rFonts w:ascii="宋体" w:hAnsi="宋体" w:hint="eastAsia"/>
          <w:bCs/>
          <w:sz w:val="24"/>
          <w:szCs w:val="24"/>
          <w:lang w:val="zh-CN"/>
        </w:rPr>
        <w:t>注：投标人应对照招标文件“项目技术要求和有关说明”的相关要求，将自身响应的偏离情况（与招标文件要求不一致的地方）详细填入上表，并注明“正偏离</w:t>
      </w:r>
      <w:r>
        <w:rPr>
          <w:rFonts w:ascii="宋体" w:hAnsi="宋体" w:hint="eastAsia"/>
          <w:bCs/>
          <w:sz w:val="24"/>
          <w:szCs w:val="24"/>
          <w:lang w:val="zh-CN"/>
        </w:rPr>
        <w:t>/</w:t>
      </w:r>
      <w:r>
        <w:rPr>
          <w:rFonts w:ascii="宋体" w:hAnsi="宋体" w:hint="eastAsia"/>
          <w:bCs/>
          <w:sz w:val="24"/>
          <w:szCs w:val="24"/>
          <w:lang w:val="zh-CN"/>
        </w:rPr>
        <w:t>负偏离”；若未填写上表，视为完全响应。</w:t>
      </w:r>
    </w:p>
    <w:p w:rsidR="007E7C4F" w:rsidRDefault="007E7C4F">
      <w:pPr>
        <w:tabs>
          <w:tab w:val="left" w:pos="255"/>
        </w:tabs>
        <w:spacing w:line="360" w:lineRule="auto"/>
        <w:ind w:leftChars="200" w:left="420" w:firstLineChars="200" w:firstLine="480"/>
        <w:rPr>
          <w:rFonts w:ascii="宋体" w:hAnsi="宋体"/>
          <w:sz w:val="24"/>
          <w:szCs w:val="21"/>
          <w:lang w:val="zh-CN"/>
        </w:rPr>
      </w:pPr>
    </w:p>
    <w:p w:rsidR="007E7C4F" w:rsidRDefault="0006566B">
      <w:pPr>
        <w:tabs>
          <w:tab w:val="left" w:pos="255"/>
        </w:tabs>
        <w:spacing w:line="360" w:lineRule="auto"/>
        <w:ind w:leftChars="200" w:left="420" w:firstLineChars="200" w:firstLine="480"/>
        <w:rPr>
          <w:rFonts w:ascii="宋体" w:hAnsi="宋体"/>
          <w:sz w:val="24"/>
          <w:szCs w:val="21"/>
          <w:lang w:val="zh-CN"/>
        </w:rPr>
      </w:pPr>
      <w:r>
        <w:rPr>
          <w:rFonts w:ascii="宋体" w:hAnsi="宋体" w:hint="eastAsia"/>
          <w:sz w:val="24"/>
          <w:szCs w:val="21"/>
          <w:lang w:val="zh-CN"/>
        </w:rPr>
        <w:t>投标人签名：</w:t>
      </w:r>
      <w:r>
        <w:rPr>
          <w:rFonts w:ascii="宋体" w:hAnsi="宋体" w:hint="eastAsia"/>
          <w:sz w:val="24"/>
          <w:szCs w:val="21"/>
          <w:lang w:val="zh-CN"/>
        </w:rPr>
        <w:t xml:space="preserve">                                    </w:t>
      </w:r>
      <w:r>
        <w:rPr>
          <w:rFonts w:ascii="宋体" w:hAnsi="宋体" w:hint="eastAsia"/>
          <w:sz w:val="24"/>
          <w:szCs w:val="21"/>
          <w:lang w:val="zh-CN"/>
        </w:rPr>
        <w:t>日期：</w:t>
      </w:r>
      <w:bookmarkEnd w:id="172"/>
    </w:p>
    <w:p w:rsidR="007E7C4F" w:rsidRDefault="007E7C4F">
      <w:pPr>
        <w:rPr>
          <w:rFonts w:ascii="宋体" w:hAnsi="宋体"/>
          <w:b/>
          <w:bCs/>
          <w:sz w:val="36"/>
          <w:szCs w:val="36"/>
        </w:rPr>
      </w:pPr>
    </w:p>
    <w:p w:rsidR="007E7C4F" w:rsidRDefault="007E7C4F">
      <w:pPr>
        <w:rPr>
          <w:rFonts w:ascii="宋体" w:hAnsi="宋体"/>
          <w:b/>
          <w:bCs/>
          <w:sz w:val="36"/>
          <w:szCs w:val="36"/>
        </w:rPr>
      </w:pPr>
    </w:p>
    <w:p w:rsidR="007E7C4F" w:rsidRDefault="0006566B">
      <w:pPr>
        <w:jc w:val="center"/>
        <w:rPr>
          <w:rFonts w:ascii="宋体" w:hAnsi="宋体"/>
          <w:b/>
          <w:bCs/>
          <w:sz w:val="36"/>
          <w:szCs w:val="36"/>
        </w:rPr>
      </w:pPr>
      <w:r>
        <w:rPr>
          <w:rFonts w:ascii="宋体" w:hAnsi="宋体"/>
          <w:b/>
          <w:bCs/>
          <w:sz w:val="36"/>
          <w:szCs w:val="36"/>
        </w:rPr>
        <w:br w:type="page"/>
      </w:r>
      <w:r>
        <w:rPr>
          <w:rFonts w:ascii="宋体" w:hAnsi="宋体" w:hint="eastAsia"/>
          <w:b/>
          <w:bCs/>
          <w:sz w:val="44"/>
          <w:szCs w:val="44"/>
        </w:rPr>
        <w:lastRenderedPageBreak/>
        <w:t>宜兴市公用市政工程有限公司</w:t>
      </w:r>
      <w:r>
        <w:rPr>
          <w:rFonts w:ascii="宋体" w:hAnsi="宋体" w:hint="eastAsia"/>
          <w:b/>
          <w:bCs/>
          <w:sz w:val="44"/>
          <w:szCs w:val="44"/>
        </w:rPr>
        <w:t>天荒圩闸和南溪河金属结构设备（启闭机、钢闸门、木闸门等）采购</w:t>
      </w:r>
      <w:r>
        <w:rPr>
          <w:rFonts w:ascii="宋体" w:hAnsi="宋体" w:hint="eastAsia"/>
          <w:b/>
          <w:bCs/>
          <w:sz w:val="44"/>
          <w:szCs w:val="44"/>
        </w:rPr>
        <w:t>招标公告</w:t>
      </w:r>
    </w:p>
    <w:p w:rsidR="007E7C4F" w:rsidRDefault="007E7C4F">
      <w:pPr>
        <w:jc w:val="center"/>
        <w:rPr>
          <w:rFonts w:ascii="Helvetica" w:hAnsi="Helvetica" w:cs="Arial"/>
          <w:color w:val="000000"/>
          <w:kern w:val="0"/>
          <w:sz w:val="24"/>
          <w:szCs w:val="24"/>
        </w:rPr>
      </w:pPr>
    </w:p>
    <w:p w:rsidR="007E7C4F" w:rsidRDefault="0006566B">
      <w:pPr>
        <w:jc w:val="left"/>
        <w:rPr>
          <w:rFonts w:ascii="宋体" w:hAnsi="宋体"/>
          <w:b/>
          <w:bCs/>
          <w:sz w:val="44"/>
          <w:szCs w:val="44"/>
        </w:rPr>
      </w:pPr>
      <w:r>
        <w:rPr>
          <w:rFonts w:ascii="仿宋" w:eastAsia="仿宋" w:hAnsi="仿宋" w:cs="仿宋" w:hint="eastAsia"/>
          <w:sz w:val="28"/>
          <w:szCs w:val="28"/>
        </w:rPr>
        <w:t xml:space="preserve">    </w:t>
      </w:r>
      <w:r>
        <w:rPr>
          <w:rFonts w:ascii="仿宋" w:eastAsia="仿宋" w:hAnsi="仿宋" w:cs="仿宋" w:hint="eastAsia"/>
          <w:sz w:val="28"/>
          <w:szCs w:val="28"/>
        </w:rPr>
        <w:t>因工作需要，宜兴市公用市政工程有限公司对天荒圩闸和南溪河金属结构设备（启闭机、钢闸门、木闸门等）采购进行招标。现欢迎符合相关条件的供应商参加投标。</w:t>
      </w:r>
    </w:p>
    <w:p w:rsidR="007E7C4F" w:rsidRDefault="0006566B">
      <w:pPr>
        <w:spacing w:line="560" w:lineRule="exact"/>
        <w:rPr>
          <w:rFonts w:ascii="仿宋_GB2312" w:eastAsia="仿宋_GB2312"/>
          <w:b/>
          <w:sz w:val="28"/>
          <w:szCs w:val="28"/>
        </w:rPr>
      </w:pPr>
      <w:r>
        <w:rPr>
          <w:rFonts w:ascii="仿宋_GB2312" w:eastAsia="仿宋_GB2312" w:hint="eastAsia"/>
          <w:b/>
          <w:sz w:val="28"/>
          <w:szCs w:val="28"/>
        </w:rPr>
        <w:t xml:space="preserve">    </w:t>
      </w:r>
      <w:r>
        <w:rPr>
          <w:rFonts w:ascii="仿宋_GB2312" w:eastAsia="仿宋_GB2312" w:hint="eastAsia"/>
          <w:b/>
          <w:sz w:val="28"/>
          <w:szCs w:val="28"/>
        </w:rPr>
        <w:t>一、招标项目主要信息：</w:t>
      </w:r>
    </w:p>
    <w:p w:rsidR="007E7C4F" w:rsidRDefault="0006566B">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、项目编号：</w:t>
      </w:r>
      <w:r>
        <w:rPr>
          <w:rFonts w:ascii="仿宋_GB2312" w:eastAsia="仿宋_GB2312" w:hint="eastAsia"/>
          <w:sz w:val="28"/>
          <w:szCs w:val="28"/>
        </w:rPr>
        <w:t>YXGYJT202401015</w:t>
      </w:r>
    </w:p>
    <w:p w:rsidR="007E7C4F" w:rsidRDefault="0006566B">
      <w:pPr>
        <w:jc w:val="left"/>
        <w:rPr>
          <w:rFonts w:ascii="宋体" w:eastAsia="仿宋_GB2312" w:hAnsi="宋体"/>
          <w:b/>
          <w:bCs/>
          <w:sz w:val="44"/>
          <w:szCs w:val="44"/>
        </w:rPr>
      </w:pPr>
      <w:r>
        <w:rPr>
          <w:rFonts w:ascii="仿宋_GB2312" w:eastAsia="仿宋_GB2312" w:hint="eastAsia"/>
          <w:sz w:val="28"/>
          <w:szCs w:val="28"/>
        </w:rPr>
        <w:t xml:space="preserve">    2</w:t>
      </w:r>
      <w:r>
        <w:rPr>
          <w:rFonts w:ascii="仿宋_GB2312" w:eastAsia="仿宋_GB2312" w:hint="eastAsia"/>
          <w:sz w:val="28"/>
          <w:szCs w:val="28"/>
        </w:rPr>
        <w:t>、项目名称：</w:t>
      </w:r>
      <w:r>
        <w:rPr>
          <w:rFonts w:ascii="仿宋_GB2312" w:eastAsia="仿宋_GB2312" w:hint="eastAsia"/>
          <w:sz w:val="28"/>
          <w:szCs w:val="28"/>
        </w:rPr>
        <w:t>天荒圩闸和南溪河金属结构设备（启闭机、钢闸门、木闸门等）采购</w:t>
      </w:r>
    </w:p>
    <w:p w:rsidR="007E7C4F" w:rsidRDefault="0006566B">
      <w:pPr>
        <w:pStyle w:val="afffffff9"/>
        <w:rPr>
          <w:rFonts w:ascii="仿宋_GB2312" w:eastAsia="仿宋_GB2312"/>
          <w:sz w:val="28"/>
          <w:szCs w:val="28"/>
        </w:rPr>
      </w:pPr>
      <w:r>
        <w:rPr>
          <w:rFonts w:ascii="仿宋_GB2312" w:eastAsia="仿宋_GB2312" w:hint="eastAsia"/>
          <w:sz w:val="28"/>
          <w:szCs w:val="28"/>
        </w:rPr>
        <w:t xml:space="preserve">    3</w:t>
      </w:r>
      <w:r>
        <w:rPr>
          <w:rFonts w:ascii="仿宋_GB2312" w:eastAsia="仿宋_GB2312" w:hint="eastAsia"/>
          <w:sz w:val="28"/>
          <w:szCs w:val="28"/>
        </w:rPr>
        <w:t>、</w:t>
      </w:r>
      <w:r>
        <w:rPr>
          <w:rFonts w:ascii="仿宋_GB2312" w:eastAsia="仿宋_GB2312" w:hint="eastAsia"/>
          <w:kern w:val="2"/>
          <w:sz w:val="28"/>
          <w:szCs w:val="28"/>
        </w:rPr>
        <w:t>评标方法：最低价中标法</w:t>
      </w:r>
    </w:p>
    <w:p w:rsidR="007E7C4F" w:rsidRDefault="0006566B">
      <w:pPr>
        <w:pStyle w:val="afffffff9"/>
        <w:rPr>
          <w:rFonts w:ascii="仿宋_GB2312" w:eastAsia="仿宋_GB2312"/>
          <w:sz w:val="28"/>
          <w:szCs w:val="28"/>
        </w:rPr>
      </w:pPr>
      <w:r>
        <w:rPr>
          <w:rFonts w:ascii="仿宋_GB2312" w:eastAsia="仿宋_GB2312" w:hint="eastAsia"/>
          <w:sz w:val="28"/>
          <w:szCs w:val="28"/>
        </w:rPr>
        <w:t xml:space="preserve">    4</w:t>
      </w:r>
      <w:r>
        <w:rPr>
          <w:rFonts w:ascii="仿宋_GB2312" w:eastAsia="仿宋_GB2312" w:hint="eastAsia"/>
          <w:sz w:val="28"/>
          <w:szCs w:val="28"/>
        </w:rPr>
        <w:t>、本项目预算为：</w:t>
      </w:r>
      <w:r>
        <w:rPr>
          <w:rFonts w:ascii="仿宋_GB2312" w:eastAsia="仿宋_GB2312" w:hint="eastAsia"/>
          <w:sz w:val="28"/>
          <w:szCs w:val="28"/>
        </w:rPr>
        <w:t>37</w:t>
      </w:r>
      <w:r>
        <w:rPr>
          <w:rFonts w:ascii="仿宋_GB2312" w:eastAsia="仿宋_GB2312" w:hint="eastAsia"/>
          <w:sz w:val="28"/>
          <w:szCs w:val="28"/>
        </w:rPr>
        <w:t>万元。</w:t>
      </w:r>
    </w:p>
    <w:p w:rsidR="007E7C4F" w:rsidRDefault="0006566B">
      <w:pPr>
        <w:spacing w:line="560" w:lineRule="exact"/>
        <w:rPr>
          <w:rFonts w:ascii="仿宋_GB2312" w:eastAsia="仿宋_GB2312"/>
          <w:b/>
          <w:sz w:val="28"/>
          <w:szCs w:val="28"/>
        </w:rPr>
      </w:pPr>
      <w:r>
        <w:rPr>
          <w:rFonts w:ascii="仿宋_GB2312" w:eastAsia="仿宋_GB2312" w:hint="eastAsia"/>
          <w:b/>
          <w:sz w:val="28"/>
          <w:szCs w:val="28"/>
        </w:rPr>
        <w:t xml:space="preserve">    </w:t>
      </w:r>
      <w:r>
        <w:rPr>
          <w:rFonts w:ascii="仿宋_GB2312" w:eastAsia="仿宋_GB2312" w:hint="eastAsia"/>
          <w:b/>
          <w:sz w:val="28"/>
          <w:szCs w:val="28"/>
        </w:rPr>
        <w:t>二、投标人资格要求：</w:t>
      </w:r>
    </w:p>
    <w:p w:rsidR="007E7C4F" w:rsidRDefault="0006566B">
      <w:pPr>
        <w:pStyle w:val="afffffff9"/>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投标人参加本次投标活动应具备下列资格条件：</w:t>
      </w:r>
    </w:p>
    <w:p w:rsidR="007E7C4F" w:rsidRDefault="0006566B">
      <w:pPr>
        <w:pStyle w:val="afffffff9"/>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①具有独立承担民事责任的能力；</w:t>
      </w:r>
    </w:p>
    <w:p w:rsidR="007E7C4F" w:rsidRDefault="0006566B">
      <w:pPr>
        <w:pStyle w:val="afffffff9"/>
        <w:ind w:firstLineChars="200" w:firstLine="560"/>
        <w:rPr>
          <w:rFonts w:ascii="仿宋_GB2312" w:eastAsia="仿宋_GB2312"/>
          <w:sz w:val="28"/>
          <w:szCs w:val="28"/>
        </w:rPr>
      </w:pPr>
      <w:r>
        <w:rPr>
          <w:rFonts w:ascii="仿宋_GB2312" w:eastAsia="仿宋_GB2312" w:hint="eastAsia"/>
          <w:sz w:val="28"/>
          <w:szCs w:val="28"/>
        </w:rPr>
        <w:t>②有依法缴纳税收和社会保障资金的良好记录；</w:t>
      </w:r>
    </w:p>
    <w:p w:rsidR="007E7C4F" w:rsidRDefault="0006566B">
      <w:pPr>
        <w:pStyle w:val="afffffff9"/>
        <w:ind w:firstLineChars="200" w:firstLine="560"/>
        <w:rPr>
          <w:rFonts w:ascii="仿宋_GB2312" w:eastAsia="仿宋_GB2312"/>
          <w:sz w:val="28"/>
          <w:szCs w:val="28"/>
        </w:rPr>
      </w:pPr>
      <w:r>
        <w:rPr>
          <w:rFonts w:ascii="仿宋_GB2312" w:eastAsia="仿宋_GB2312" w:hint="eastAsia"/>
          <w:sz w:val="28"/>
          <w:szCs w:val="28"/>
        </w:rPr>
        <w:t>③具有履行合同所必需的设备和专业技术能力；</w:t>
      </w:r>
    </w:p>
    <w:p w:rsidR="007E7C4F" w:rsidRDefault="0006566B">
      <w:pPr>
        <w:pStyle w:val="afffffff9"/>
        <w:ind w:firstLineChars="200" w:firstLine="560"/>
        <w:rPr>
          <w:rFonts w:ascii="仿宋_GB2312" w:eastAsia="仿宋_GB2312"/>
          <w:sz w:val="28"/>
          <w:szCs w:val="28"/>
        </w:rPr>
      </w:pPr>
      <w:r>
        <w:rPr>
          <w:rFonts w:ascii="仿宋_GB2312" w:eastAsia="仿宋_GB2312" w:hint="eastAsia"/>
          <w:sz w:val="28"/>
          <w:szCs w:val="28"/>
        </w:rPr>
        <w:t>④不接受联合体，不接受成交后分包；</w:t>
      </w:r>
    </w:p>
    <w:p w:rsidR="007E7C4F" w:rsidRDefault="0006566B">
      <w:pPr>
        <w:pStyle w:val="afffffff9"/>
        <w:ind w:firstLineChars="200" w:firstLine="560"/>
        <w:rPr>
          <w:rFonts w:ascii="仿宋_GB2312" w:eastAsia="仿宋_GB2312"/>
          <w:sz w:val="28"/>
          <w:szCs w:val="28"/>
        </w:rPr>
      </w:pPr>
      <w:r>
        <w:rPr>
          <w:rFonts w:ascii="仿宋_GB2312" w:eastAsia="仿宋_GB2312" w:hint="eastAsia"/>
          <w:sz w:val="28"/>
          <w:szCs w:val="28"/>
        </w:rPr>
        <w:t>⑤无不良信用记录</w:t>
      </w:r>
      <w:r>
        <w:rPr>
          <w:rFonts w:ascii="仿宋_GB2312" w:eastAsia="仿宋_GB2312" w:hint="eastAsia"/>
          <w:sz w:val="28"/>
          <w:szCs w:val="28"/>
        </w:rPr>
        <w:t>:</w:t>
      </w:r>
      <w:r>
        <w:rPr>
          <w:rFonts w:ascii="仿宋_GB2312" w:eastAsia="仿宋_GB2312" w:hint="eastAsia"/>
          <w:sz w:val="28"/>
          <w:szCs w:val="28"/>
          <w:lang w:val="zh-CN"/>
        </w:rPr>
        <w:t>良好的信用记录</w:t>
      </w:r>
      <w:r>
        <w:rPr>
          <w:rFonts w:ascii="仿宋_GB2312" w:eastAsia="仿宋_GB2312" w:hint="eastAsia"/>
          <w:sz w:val="28"/>
          <w:szCs w:val="28"/>
        </w:rPr>
        <w:t>：</w:t>
      </w:r>
      <w:r>
        <w:rPr>
          <w:rFonts w:ascii="仿宋_GB2312" w:eastAsia="仿宋_GB2312" w:hint="eastAsia"/>
          <w:sz w:val="28"/>
          <w:szCs w:val="28"/>
          <w:lang w:val="zh-CN"/>
        </w:rPr>
        <w:t>投标截止时间之前</w:t>
      </w:r>
      <w:r>
        <w:rPr>
          <w:rFonts w:ascii="仿宋_GB2312" w:eastAsia="仿宋_GB2312" w:hint="eastAsia"/>
          <w:sz w:val="28"/>
          <w:szCs w:val="28"/>
        </w:rPr>
        <w:t>，</w:t>
      </w:r>
      <w:r>
        <w:rPr>
          <w:rFonts w:ascii="仿宋_GB2312" w:eastAsia="仿宋_GB2312" w:hint="eastAsia"/>
          <w:sz w:val="28"/>
          <w:szCs w:val="28"/>
          <w:lang w:val="zh-CN"/>
        </w:rPr>
        <w:t>未被</w:t>
      </w:r>
      <w:r>
        <w:rPr>
          <w:rFonts w:ascii="仿宋_GB2312" w:eastAsia="仿宋_GB2312" w:hint="eastAsia"/>
          <w:sz w:val="28"/>
          <w:szCs w:val="28"/>
        </w:rPr>
        <w:t>“</w:t>
      </w:r>
      <w:r>
        <w:rPr>
          <w:rFonts w:ascii="仿宋_GB2312" w:eastAsia="仿宋_GB2312" w:hint="eastAsia"/>
          <w:sz w:val="28"/>
          <w:szCs w:val="28"/>
          <w:lang w:val="zh-CN"/>
        </w:rPr>
        <w:t>信用中国</w:t>
      </w:r>
      <w:r>
        <w:rPr>
          <w:rFonts w:ascii="仿宋_GB2312" w:eastAsia="仿宋_GB2312" w:hint="eastAsia"/>
          <w:sz w:val="28"/>
          <w:szCs w:val="28"/>
        </w:rPr>
        <w:t>”</w:t>
      </w:r>
      <w:r>
        <w:rPr>
          <w:rFonts w:ascii="仿宋_GB2312" w:eastAsia="仿宋_GB2312" w:hint="eastAsia"/>
          <w:sz w:val="28"/>
          <w:szCs w:val="28"/>
          <w:lang w:val="zh-CN"/>
        </w:rPr>
        <w:t>网站</w:t>
      </w:r>
      <w:r>
        <w:rPr>
          <w:rFonts w:ascii="仿宋_GB2312" w:eastAsia="仿宋_GB2312" w:hint="eastAsia"/>
          <w:sz w:val="28"/>
          <w:szCs w:val="28"/>
        </w:rPr>
        <w:t>（</w:t>
      </w:r>
      <w:hyperlink r:id="rId9" w:history="1">
        <w:r>
          <w:rPr>
            <w:rFonts w:ascii="仿宋_GB2312" w:eastAsia="仿宋_GB2312" w:hint="eastAsia"/>
            <w:sz w:val="28"/>
            <w:szCs w:val="28"/>
          </w:rPr>
          <w:t>www.creditchina.gov.cn</w:t>
        </w:r>
      </w:hyperlink>
      <w:r>
        <w:rPr>
          <w:rFonts w:ascii="仿宋_GB2312" w:eastAsia="仿宋_GB2312" w:hint="eastAsia"/>
          <w:sz w:val="28"/>
          <w:szCs w:val="28"/>
        </w:rPr>
        <w:t>）</w:t>
      </w:r>
      <w:r>
        <w:rPr>
          <w:rFonts w:ascii="仿宋_GB2312" w:eastAsia="仿宋_GB2312" w:hint="eastAsia"/>
          <w:sz w:val="28"/>
          <w:szCs w:val="28"/>
          <w:lang w:val="zh-CN"/>
        </w:rPr>
        <w:t>列入失信执行人、税收违法黑名单、政府采购严重违法失信行为</w:t>
      </w:r>
      <w:r>
        <w:rPr>
          <w:rFonts w:ascii="仿宋_GB2312" w:eastAsia="仿宋_GB2312" w:hint="eastAsia"/>
          <w:sz w:val="28"/>
          <w:szCs w:val="28"/>
          <w:lang w:val="zh-CN"/>
        </w:rPr>
        <w:t>记录名单</w:t>
      </w:r>
      <w:r>
        <w:rPr>
          <w:rFonts w:ascii="仿宋_GB2312" w:eastAsia="仿宋_GB2312" w:hint="eastAsia"/>
          <w:sz w:val="28"/>
          <w:szCs w:val="28"/>
        </w:rPr>
        <w:t>，</w:t>
      </w:r>
      <w:r>
        <w:rPr>
          <w:rFonts w:ascii="仿宋_GB2312" w:eastAsia="仿宋_GB2312" w:hint="eastAsia"/>
          <w:sz w:val="28"/>
          <w:szCs w:val="28"/>
          <w:lang w:val="zh-CN"/>
        </w:rPr>
        <w:t>未被</w:t>
      </w:r>
      <w:r>
        <w:rPr>
          <w:rFonts w:ascii="仿宋_GB2312" w:eastAsia="仿宋_GB2312" w:hint="eastAsia"/>
          <w:sz w:val="28"/>
          <w:szCs w:val="28"/>
        </w:rPr>
        <w:t>“</w:t>
      </w:r>
      <w:r>
        <w:rPr>
          <w:rFonts w:ascii="仿宋_GB2312" w:eastAsia="仿宋_GB2312" w:hint="eastAsia"/>
          <w:sz w:val="28"/>
          <w:szCs w:val="28"/>
          <w:lang w:val="zh-CN"/>
        </w:rPr>
        <w:t>中国政府采购网</w:t>
      </w:r>
      <w:r>
        <w:rPr>
          <w:rFonts w:ascii="仿宋_GB2312" w:eastAsia="仿宋_GB2312" w:hint="eastAsia"/>
          <w:sz w:val="28"/>
          <w:szCs w:val="28"/>
        </w:rPr>
        <w:t>”</w:t>
      </w:r>
      <w:r>
        <w:rPr>
          <w:rFonts w:ascii="仿宋_GB2312" w:eastAsia="仿宋_GB2312" w:hint="eastAsia"/>
          <w:sz w:val="28"/>
          <w:szCs w:val="28"/>
          <w:lang w:val="zh-CN"/>
        </w:rPr>
        <w:t>网站</w:t>
      </w:r>
      <w:r>
        <w:rPr>
          <w:rFonts w:ascii="仿宋_GB2312" w:eastAsia="仿宋_GB2312" w:hint="eastAsia"/>
          <w:sz w:val="28"/>
          <w:szCs w:val="28"/>
        </w:rPr>
        <w:t>（</w:t>
      </w:r>
      <w:r>
        <w:rPr>
          <w:rFonts w:ascii="仿宋_GB2312" w:eastAsia="仿宋_GB2312" w:hint="eastAsia"/>
          <w:sz w:val="28"/>
          <w:szCs w:val="28"/>
        </w:rPr>
        <w:t>www.ccgp.gov.cn</w:t>
      </w:r>
      <w:r>
        <w:rPr>
          <w:rFonts w:ascii="仿宋_GB2312" w:eastAsia="仿宋_GB2312" w:hint="eastAsia"/>
          <w:sz w:val="28"/>
          <w:szCs w:val="28"/>
        </w:rPr>
        <w:t>）</w:t>
      </w:r>
      <w:r>
        <w:rPr>
          <w:rFonts w:ascii="仿宋_GB2312" w:eastAsia="仿宋_GB2312" w:hint="eastAsia"/>
          <w:sz w:val="28"/>
          <w:szCs w:val="28"/>
          <w:lang w:val="zh-CN"/>
        </w:rPr>
        <w:t>列入政府采购严重违法失信行为记录名单</w:t>
      </w:r>
      <w:r>
        <w:rPr>
          <w:rFonts w:ascii="仿宋_GB2312" w:eastAsia="仿宋_GB2312" w:hint="eastAsia"/>
          <w:sz w:val="28"/>
          <w:szCs w:val="28"/>
        </w:rPr>
        <w:t>；</w:t>
      </w:r>
    </w:p>
    <w:p w:rsidR="007E7C4F" w:rsidRDefault="0006566B">
      <w:pPr>
        <w:pStyle w:val="afffffff9"/>
        <w:ind w:firstLineChars="200" w:firstLine="560"/>
        <w:rPr>
          <w:rFonts w:ascii="仿宋_GB2312" w:eastAsia="仿宋_GB2312"/>
          <w:sz w:val="28"/>
          <w:szCs w:val="28"/>
        </w:rPr>
      </w:pPr>
      <w:r>
        <w:rPr>
          <w:rFonts w:ascii="仿宋_GB2312" w:eastAsia="仿宋_GB2312" w:hint="eastAsia"/>
          <w:sz w:val="28"/>
          <w:szCs w:val="28"/>
        </w:rPr>
        <w:lastRenderedPageBreak/>
        <w:t>三、投标及开标有关信息：</w:t>
      </w:r>
    </w:p>
    <w:p w:rsidR="007E7C4F" w:rsidRDefault="0006566B">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、提交投标文件截止及开标时间：</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w:t>
      </w:r>
      <w:r>
        <w:rPr>
          <w:rFonts w:ascii="仿宋_GB2312" w:eastAsia="仿宋_GB2312" w:hint="eastAsia"/>
          <w:sz w:val="28"/>
          <w:szCs w:val="28"/>
        </w:rPr>
        <w:t>2</w:t>
      </w:r>
      <w:r>
        <w:rPr>
          <w:rFonts w:ascii="仿宋_GB2312" w:eastAsia="仿宋_GB2312" w:hint="eastAsia"/>
          <w:sz w:val="28"/>
          <w:szCs w:val="28"/>
        </w:rPr>
        <w:t>月</w:t>
      </w:r>
      <w:r w:rsidR="00DD03D2">
        <w:rPr>
          <w:rFonts w:ascii="仿宋_GB2312" w:eastAsia="仿宋_GB2312" w:hint="eastAsia"/>
          <w:sz w:val="28"/>
          <w:szCs w:val="28"/>
        </w:rPr>
        <w:t>23</w:t>
      </w:r>
      <w:r>
        <w:rPr>
          <w:rFonts w:ascii="仿宋_GB2312" w:eastAsia="仿宋_GB2312" w:hint="eastAsia"/>
          <w:sz w:val="28"/>
          <w:szCs w:val="28"/>
        </w:rPr>
        <w:t>日</w:t>
      </w:r>
      <w:r>
        <w:rPr>
          <w:rFonts w:ascii="仿宋_GB2312" w:eastAsia="仿宋_GB2312" w:hint="eastAsia"/>
          <w:sz w:val="28"/>
          <w:szCs w:val="28"/>
        </w:rPr>
        <w:t xml:space="preserve"> 9:00</w:t>
      </w:r>
    </w:p>
    <w:p w:rsidR="007E7C4F" w:rsidRDefault="0006566B">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、确定采购结果时间：评审结束后</w:t>
      </w:r>
    </w:p>
    <w:p w:rsidR="007E7C4F" w:rsidRDefault="0006566B">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、地点：宜兴市公用环保集团有限公司二楼开标室</w:t>
      </w:r>
    </w:p>
    <w:p w:rsidR="007E7C4F" w:rsidRDefault="0006566B">
      <w:pPr>
        <w:spacing w:line="56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、其他有关事项：截止期后的投标文件或未按招标文件规定密封的投标文件，恕不接受。</w:t>
      </w:r>
    </w:p>
    <w:p w:rsidR="007E7C4F" w:rsidRDefault="0006566B">
      <w:pPr>
        <w:spacing w:line="560" w:lineRule="exact"/>
        <w:ind w:firstLine="570"/>
        <w:rPr>
          <w:rFonts w:ascii="仿宋_GB2312" w:eastAsia="仿宋_GB2312"/>
          <w:b/>
          <w:sz w:val="28"/>
          <w:szCs w:val="28"/>
        </w:rPr>
      </w:pPr>
      <w:r>
        <w:rPr>
          <w:rFonts w:ascii="仿宋_GB2312" w:eastAsia="仿宋_GB2312" w:hint="eastAsia"/>
          <w:b/>
          <w:sz w:val="28"/>
          <w:szCs w:val="28"/>
        </w:rPr>
        <w:t>四、公告期限：</w:t>
      </w:r>
      <w:r>
        <w:rPr>
          <w:rFonts w:ascii="仿宋_GB2312" w:eastAsia="仿宋_GB2312" w:hint="eastAsia"/>
          <w:b/>
          <w:sz w:val="28"/>
          <w:szCs w:val="28"/>
        </w:rPr>
        <w:t>202</w:t>
      </w:r>
      <w:r>
        <w:rPr>
          <w:rFonts w:ascii="仿宋_GB2312" w:eastAsia="仿宋_GB2312" w:hint="eastAsia"/>
          <w:b/>
          <w:sz w:val="28"/>
          <w:szCs w:val="28"/>
        </w:rPr>
        <w:t>4</w:t>
      </w:r>
      <w:r>
        <w:rPr>
          <w:rFonts w:ascii="仿宋_GB2312" w:eastAsia="仿宋_GB2312" w:hint="eastAsia"/>
          <w:b/>
          <w:sz w:val="28"/>
          <w:szCs w:val="28"/>
        </w:rPr>
        <w:t>年</w:t>
      </w:r>
      <w:r>
        <w:rPr>
          <w:rFonts w:ascii="仿宋_GB2312" w:eastAsia="仿宋_GB2312" w:hint="eastAsia"/>
          <w:b/>
          <w:sz w:val="28"/>
          <w:szCs w:val="28"/>
        </w:rPr>
        <w:t>2</w:t>
      </w:r>
      <w:r>
        <w:rPr>
          <w:rFonts w:ascii="仿宋_GB2312" w:eastAsia="仿宋_GB2312" w:hint="eastAsia"/>
          <w:b/>
          <w:sz w:val="28"/>
          <w:szCs w:val="28"/>
        </w:rPr>
        <w:t>月</w:t>
      </w:r>
      <w:r w:rsidR="00DD03D2">
        <w:rPr>
          <w:rFonts w:ascii="仿宋_GB2312" w:eastAsia="仿宋_GB2312" w:hint="eastAsia"/>
          <w:b/>
          <w:sz w:val="28"/>
          <w:szCs w:val="28"/>
        </w:rPr>
        <w:t>7</w:t>
      </w:r>
      <w:r>
        <w:rPr>
          <w:rFonts w:ascii="仿宋_GB2312" w:eastAsia="仿宋_GB2312" w:hint="eastAsia"/>
          <w:b/>
          <w:sz w:val="28"/>
          <w:szCs w:val="28"/>
        </w:rPr>
        <w:t>日</w:t>
      </w:r>
      <w:r>
        <w:rPr>
          <w:rFonts w:ascii="仿宋_GB2312" w:eastAsia="仿宋_GB2312" w:hint="eastAsia"/>
          <w:b/>
          <w:sz w:val="28"/>
          <w:szCs w:val="28"/>
        </w:rPr>
        <w:t>-202</w:t>
      </w:r>
      <w:r>
        <w:rPr>
          <w:rFonts w:ascii="仿宋_GB2312" w:eastAsia="仿宋_GB2312" w:hint="eastAsia"/>
          <w:b/>
          <w:sz w:val="28"/>
          <w:szCs w:val="28"/>
        </w:rPr>
        <w:t>4</w:t>
      </w:r>
      <w:r>
        <w:rPr>
          <w:rFonts w:ascii="仿宋_GB2312" w:eastAsia="仿宋_GB2312" w:hint="eastAsia"/>
          <w:b/>
          <w:sz w:val="28"/>
          <w:szCs w:val="28"/>
        </w:rPr>
        <w:t>年</w:t>
      </w:r>
      <w:r>
        <w:rPr>
          <w:rFonts w:ascii="仿宋_GB2312" w:eastAsia="仿宋_GB2312" w:hint="eastAsia"/>
          <w:b/>
          <w:sz w:val="28"/>
          <w:szCs w:val="28"/>
        </w:rPr>
        <w:t>2</w:t>
      </w:r>
      <w:r>
        <w:rPr>
          <w:rFonts w:ascii="仿宋_GB2312" w:eastAsia="仿宋_GB2312" w:hint="eastAsia"/>
          <w:b/>
          <w:sz w:val="28"/>
          <w:szCs w:val="28"/>
        </w:rPr>
        <w:t>月</w:t>
      </w:r>
      <w:r w:rsidR="00DD03D2">
        <w:rPr>
          <w:rFonts w:ascii="仿宋_GB2312" w:eastAsia="仿宋_GB2312" w:hint="eastAsia"/>
          <w:b/>
          <w:sz w:val="28"/>
          <w:szCs w:val="28"/>
        </w:rPr>
        <w:t>20</w:t>
      </w:r>
      <w:r>
        <w:rPr>
          <w:rFonts w:ascii="仿宋_GB2312" w:eastAsia="仿宋_GB2312" w:hint="eastAsia"/>
          <w:b/>
          <w:sz w:val="28"/>
          <w:szCs w:val="28"/>
        </w:rPr>
        <w:t>日</w:t>
      </w:r>
      <w:r>
        <w:rPr>
          <w:rFonts w:ascii="仿宋_GB2312" w:eastAsia="仿宋_GB2312" w:hint="eastAsia"/>
          <w:b/>
          <w:sz w:val="28"/>
          <w:szCs w:val="28"/>
        </w:rPr>
        <w:t xml:space="preserve">    </w:t>
      </w:r>
    </w:p>
    <w:p w:rsidR="007E7C4F" w:rsidRDefault="0006566B">
      <w:pPr>
        <w:spacing w:line="560" w:lineRule="exact"/>
        <w:ind w:firstLine="570"/>
        <w:rPr>
          <w:rFonts w:ascii="仿宋_GB2312" w:eastAsia="仿宋_GB2312"/>
          <w:b/>
          <w:sz w:val="28"/>
          <w:szCs w:val="28"/>
        </w:rPr>
      </w:pPr>
      <w:r>
        <w:rPr>
          <w:rFonts w:ascii="仿宋_GB2312" w:eastAsia="仿宋_GB2312" w:hint="eastAsia"/>
          <w:b/>
          <w:sz w:val="28"/>
          <w:szCs w:val="28"/>
        </w:rPr>
        <w:t>五、本次招标联系事项：</w:t>
      </w:r>
    </w:p>
    <w:tbl>
      <w:tblPr>
        <w:tblW w:w="8490" w:type="dxa"/>
        <w:jc w:val="center"/>
        <w:tblLayout w:type="fixed"/>
        <w:tblCellMar>
          <w:left w:w="0" w:type="dxa"/>
          <w:right w:w="0" w:type="dxa"/>
        </w:tblCellMar>
        <w:tblLook w:val="04A0"/>
      </w:tblPr>
      <w:tblGrid>
        <w:gridCol w:w="8490"/>
      </w:tblGrid>
      <w:tr w:rsidR="007E7C4F">
        <w:trPr>
          <w:trHeight w:val="2896"/>
          <w:jc w:val="center"/>
        </w:trPr>
        <w:tc>
          <w:tcPr>
            <w:tcW w:w="8490" w:type="dxa"/>
            <w:tcBorders>
              <w:top w:val="single" w:sz="6" w:space="0" w:color="auto"/>
              <w:left w:val="single" w:sz="6" w:space="0" w:color="auto"/>
              <w:bottom w:val="single" w:sz="6" w:space="0" w:color="auto"/>
              <w:right w:val="single" w:sz="6" w:space="0" w:color="auto"/>
            </w:tcBorders>
            <w:noWrap/>
            <w:tcMar>
              <w:left w:w="105" w:type="dxa"/>
              <w:right w:w="105" w:type="dxa"/>
            </w:tcMar>
          </w:tcPr>
          <w:p w:rsidR="007E7C4F" w:rsidRDefault="0006566B">
            <w:pPr>
              <w:spacing w:line="560" w:lineRule="exact"/>
              <w:rPr>
                <w:rFonts w:ascii="仿宋_GB2312" w:eastAsia="仿宋_GB2312"/>
                <w:sz w:val="28"/>
                <w:szCs w:val="28"/>
              </w:rPr>
            </w:pPr>
            <w:bookmarkStart w:id="173" w:name="OLE_LINK29"/>
            <w:bookmarkEnd w:id="173"/>
            <w:r>
              <w:rPr>
                <w:rFonts w:ascii="仿宋_GB2312" w:eastAsia="仿宋_GB2312" w:hint="eastAsia"/>
                <w:sz w:val="28"/>
                <w:szCs w:val="28"/>
              </w:rPr>
              <w:t>采购人：宜兴市公用市政工程有限公司</w:t>
            </w:r>
          </w:p>
          <w:p w:rsidR="007E7C4F" w:rsidRDefault="0006566B">
            <w:pPr>
              <w:spacing w:line="560" w:lineRule="exact"/>
              <w:rPr>
                <w:rFonts w:ascii="仿宋_GB2312" w:eastAsia="仿宋_GB2312"/>
                <w:sz w:val="28"/>
                <w:szCs w:val="28"/>
              </w:rPr>
            </w:pPr>
            <w:r>
              <w:rPr>
                <w:rFonts w:ascii="仿宋_GB2312" w:eastAsia="仿宋_GB2312" w:hint="eastAsia"/>
                <w:sz w:val="28"/>
                <w:szCs w:val="28"/>
              </w:rPr>
              <w:t>联系人：吴先生、应先生</w:t>
            </w:r>
          </w:p>
          <w:p w:rsidR="007E7C4F" w:rsidRDefault="0006566B">
            <w:pPr>
              <w:spacing w:line="560" w:lineRule="exact"/>
              <w:rPr>
                <w:rFonts w:ascii="仿宋_GB2312" w:eastAsia="仿宋_GB2312"/>
                <w:sz w:val="28"/>
                <w:szCs w:val="28"/>
              </w:rPr>
            </w:pPr>
            <w:r>
              <w:rPr>
                <w:rFonts w:ascii="仿宋_GB2312" w:eastAsia="仿宋_GB2312" w:hint="eastAsia"/>
                <w:sz w:val="28"/>
                <w:szCs w:val="28"/>
              </w:rPr>
              <w:t>联系电话：</w:t>
            </w:r>
            <w:r>
              <w:rPr>
                <w:rFonts w:ascii="仿宋_GB2312" w:eastAsia="仿宋_GB2312" w:hint="eastAsia"/>
                <w:sz w:val="28"/>
                <w:szCs w:val="28"/>
              </w:rPr>
              <w:t>0510-80718867</w:t>
            </w:r>
            <w:r>
              <w:rPr>
                <w:rFonts w:ascii="仿宋_GB2312" w:eastAsia="仿宋_GB2312" w:hint="eastAsia"/>
                <w:sz w:val="28"/>
                <w:szCs w:val="28"/>
              </w:rPr>
              <w:t>，</w:t>
            </w:r>
            <w:r>
              <w:rPr>
                <w:rFonts w:ascii="仿宋_GB2312" w:eastAsia="仿宋_GB2312" w:hint="eastAsia"/>
                <w:sz w:val="28"/>
                <w:szCs w:val="28"/>
              </w:rPr>
              <w:t>0510-87117379</w:t>
            </w:r>
          </w:p>
          <w:p w:rsidR="007E7C4F" w:rsidRDefault="0006566B">
            <w:pPr>
              <w:spacing w:line="560" w:lineRule="exact"/>
              <w:rPr>
                <w:rFonts w:ascii="仿宋_GB2312" w:eastAsia="仿宋_GB2312"/>
                <w:sz w:val="28"/>
                <w:szCs w:val="28"/>
              </w:rPr>
            </w:pPr>
            <w:r>
              <w:rPr>
                <w:rFonts w:ascii="仿宋_GB2312" w:eastAsia="仿宋_GB2312" w:hint="eastAsia"/>
                <w:sz w:val="28"/>
                <w:szCs w:val="28"/>
              </w:rPr>
              <w:t>联系地址：宜兴市环科园绿园路</w:t>
            </w:r>
            <w:r>
              <w:rPr>
                <w:rFonts w:ascii="仿宋_GB2312" w:eastAsia="仿宋_GB2312" w:hint="eastAsia"/>
                <w:sz w:val="28"/>
                <w:szCs w:val="28"/>
              </w:rPr>
              <w:t>528</w:t>
            </w:r>
            <w:r>
              <w:rPr>
                <w:rFonts w:ascii="仿宋_GB2312" w:eastAsia="仿宋_GB2312" w:hint="eastAsia"/>
                <w:sz w:val="28"/>
                <w:szCs w:val="28"/>
              </w:rPr>
              <w:t>号</w:t>
            </w:r>
          </w:p>
          <w:p w:rsidR="007E7C4F" w:rsidRDefault="0006566B">
            <w:pPr>
              <w:spacing w:line="560" w:lineRule="exact"/>
              <w:rPr>
                <w:rFonts w:ascii="仿宋_GB2312" w:eastAsia="仿宋_GB2312"/>
                <w:sz w:val="28"/>
                <w:szCs w:val="28"/>
              </w:rPr>
            </w:pPr>
            <w:r>
              <w:rPr>
                <w:rFonts w:ascii="仿宋_GB2312" w:eastAsia="仿宋_GB2312" w:hint="eastAsia"/>
                <w:sz w:val="28"/>
                <w:szCs w:val="28"/>
              </w:rPr>
              <w:t>邮政编码：</w:t>
            </w:r>
            <w:r>
              <w:rPr>
                <w:rFonts w:ascii="仿宋_GB2312" w:eastAsia="仿宋_GB2312" w:hint="eastAsia"/>
                <w:sz w:val="28"/>
                <w:szCs w:val="28"/>
              </w:rPr>
              <w:t>214200</w:t>
            </w:r>
          </w:p>
        </w:tc>
      </w:tr>
    </w:tbl>
    <w:p w:rsidR="007E7C4F" w:rsidRDefault="0006566B">
      <w:pPr>
        <w:spacing w:line="560" w:lineRule="exact"/>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有关本次招投标活动方面的问题</w:t>
      </w:r>
      <w:r>
        <w:rPr>
          <w:rFonts w:ascii="仿宋_GB2312" w:eastAsia="仿宋_GB2312" w:hint="eastAsia"/>
          <w:sz w:val="28"/>
          <w:szCs w:val="28"/>
        </w:rPr>
        <w:t>,</w:t>
      </w:r>
      <w:r>
        <w:rPr>
          <w:rFonts w:ascii="仿宋_GB2312" w:eastAsia="仿宋_GB2312" w:hint="eastAsia"/>
          <w:sz w:val="28"/>
          <w:szCs w:val="28"/>
        </w:rPr>
        <w:t>可来人、来函（传真）或电话联系。</w:t>
      </w:r>
    </w:p>
    <w:p w:rsidR="007E7C4F" w:rsidRDefault="0006566B">
      <w:pPr>
        <w:spacing w:line="560" w:lineRule="exact"/>
        <w:rPr>
          <w:rFonts w:eastAsia="仿宋_GB2312"/>
          <w:sz w:val="28"/>
          <w:szCs w:val="28"/>
        </w:rPr>
      </w:pPr>
      <w:r>
        <w:rPr>
          <w:rFonts w:eastAsia="仿宋_GB2312" w:hint="eastAsia"/>
          <w:sz w:val="28"/>
          <w:szCs w:val="28"/>
        </w:rPr>
        <w:t> </w:t>
      </w:r>
    </w:p>
    <w:p w:rsidR="007E7C4F" w:rsidRDefault="007E7C4F">
      <w:pPr>
        <w:spacing w:line="560" w:lineRule="exact"/>
        <w:rPr>
          <w:rFonts w:eastAsia="仿宋_GB2312"/>
          <w:sz w:val="28"/>
          <w:szCs w:val="28"/>
        </w:rPr>
      </w:pPr>
    </w:p>
    <w:p w:rsidR="007E7C4F" w:rsidRDefault="007E7C4F">
      <w:pPr>
        <w:spacing w:line="560" w:lineRule="exact"/>
        <w:rPr>
          <w:rFonts w:eastAsia="仿宋_GB2312"/>
          <w:sz w:val="28"/>
          <w:szCs w:val="28"/>
        </w:rPr>
      </w:pPr>
    </w:p>
    <w:p w:rsidR="007E7C4F" w:rsidRDefault="0006566B">
      <w:pPr>
        <w:spacing w:line="560" w:lineRule="exact"/>
        <w:jc w:val="right"/>
        <w:rPr>
          <w:rFonts w:ascii="仿宋_GB2312" w:eastAsia="仿宋_GB2312"/>
          <w:sz w:val="28"/>
          <w:szCs w:val="28"/>
        </w:rPr>
      </w:pPr>
      <w:r>
        <w:rPr>
          <w:rFonts w:ascii="仿宋_GB2312" w:eastAsia="仿宋_GB2312" w:hint="eastAsia"/>
          <w:sz w:val="28"/>
          <w:szCs w:val="28"/>
        </w:rPr>
        <w:t>宜兴市公用市政工程有限公司</w:t>
      </w:r>
    </w:p>
    <w:p w:rsidR="007E7C4F" w:rsidRDefault="0006566B">
      <w:pPr>
        <w:spacing w:line="560" w:lineRule="exact"/>
        <w:jc w:val="center"/>
        <w:rPr>
          <w:rFonts w:ascii="仿宋_GB2312" w:eastAsia="仿宋_GB2312"/>
          <w:sz w:val="28"/>
          <w:szCs w:val="28"/>
        </w:rPr>
      </w:pPr>
      <w:r>
        <w:rPr>
          <w:rFonts w:ascii="仿宋_GB2312" w:eastAsia="仿宋_GB2312" w:hint="eastAsia"/>
          <w:sz w:val="28"/>
          <w:szCs w:val="28"/>
        </w:rPr>
        <w:t xml:space="preserve">                                     202</w:t>
      </w:r>
      <w:r>
        <w:rPr>
          <w:rFonts w:ascii="仿宋_GB2312" w:eastAsia="仿宋_GB2312" w:hint="eastAsia"/>
          <w:sz w:val="28"/>
          <w:szCs w:val="28"/>
        </w:rPr>
        <w:t>4</w:t>
      </w:r>
      <w:r>
        <w:rPr>
          <w:rFonts w:ascii="仿宋_GB2312" w:eastAsia="仿宋_GB2312" w:hint="eastAsia"/>
          <w:sz w:val="28"/>
          <w:szCs w:val="28"/>
        </w:rPr>
        <w:t>年</w:t>
      </w:r>
      <w:r>
        <w:rPr>
          <w:rFonts w:ascii="仿宋_GB2312" w:eastAsia="仿宋_GB2312" w:hint="eastAsia"/>
          <w:sz w:val="28"/>
          <w:szCs w:val="28"/>
        </w:rPr>
        <w:t>2</w:t>
      </w:r>
      <w:r>
        <w:rPr>
          <w:rFonts w:ascii="仿宋_GB2312" w:eastAsia="仿宋_GB2312" w:hint="eastAsia"/>
          <w:sz w:val="28"/>
          <w:szCs w:val="28"/>
        </w:rPr>
        <w:t>月</w:t>
      </w:r>
      <w:r w:rsidR="00DD03D2">
        <w:rPr>
          <w:rFonts w:ascii="仿宋_GB2312" w:eastAsia="仿宋_GB2312" w:hint="eastAsia"/>
          <w:sz w:val="28"/>
          <w:szCs w:val="28"/>
        </w:rPr>
        <w:t>7</w:t>
      </w:r>
      <w:r>
        <w:rPr>
          <w:rFonts w:ascii="仿宋_GB2312" w:eastAsia="仿宋_GB2312" w:hint="eastAsia"/>
          <w:sz w:val="28"/>
          <w:szCs w:val="28"/>
        </w:rPr>
        <w:t>日</w:t>
      </w:r>
    </w:p>
    <w:sectPr w:rsidR="007E7C4F" w:rsidSect="007E7C4F">
      <w:footerReference w:type="default" r:id="rId10"/>
      <w:pgSz w:w="11906" w:h="16838"/>
      <w:pgMar w:top="1134" w:right="1418" w:bottom="1134"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66B" w:rsidRDefault="0006566B" w:rsidP="007E7C4F">
      <w:r>
        <w:separator/>
      </w:r>
    </w:p>
  </w:endnote>
  <w:endnote w:type="continuationSeparator" w:id="1">
    <w:p w:rsidR="0006566B" w:rsidRDefault="0006566B" w:rsidP="007E7C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EU-F1">
    <w:altName w:val="宋体"/>
    <w:charset w:val="86"/>
    <w:family w:val="script"/>
    <w:pitch w:val="default"/>
    <w:sig w:usb0="00000000" w:usb1="00000000" w:usb2="00000010" w:usb3="00000000" w:csb0="00040000" w:csb1="00000000"/>
  </w:font>
  <w:font w:name="E-F1">
    <w:altName w:val="Malgun Gothic"/>
    <w:charset w:val="81"/>
    <w:family w:val="roman"/>
    <w:pitch w:val="default"/>
    <w:sig w:usb0="00000000" w:usb1="00000000" w:usb2="00000033" w:usb3="00000000" w:csb0="00080000" w:csb1="00000000"/>
  </w:font>
  <w:font w:name="Cambria">
    <w:panose1 w:val="02040503050406030204"/>
    <w:charset w:val="00"/>
    <w:family w:val="roman"/>
    <w:pitch w:val="variable"/>
    <w:sig w:usb0="E00006FF" w:usb1="420024FF" w:usb2="02000000" w:usb3="00000000" w:csb0="0000019F" w:csb1="00000000"/>
  </w:font>
  <w:font w:name="长城仿宋">
    <w:altName w:val="宋体"/>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E-FZ">
    <w:altName w:val="Malgun Gothic"/>
    <w:charset w:val="81"/>
    <w:family w:val="roman"/>
    <w:pitch w:val="default"/>
    <w:sig w:usb0="00000000" w:usb1="00000000" w:usb2="00000033" w:usb3="00000000" w:csb0="00080000" w:csb1="00000000"/>
  </w:font>
  <w:font w:name="Tahoma">
    <w:panose1 w:val="020B0604030504040204"/>
    <w:charset w:val="00"/>
    <w:family w:val="swiss"/>
    <w:pitch w:val="variable"/>
    <w:sig w:usb0="E1002EFF" w:usb1="C000605B" w:usb2="00000029" w:usb3="00000000" w:csb0="000101FF" w:csb1="00000000"/>
  </w:font>
  <w:font w:name="细宋体">
    <w:altName w:val="黑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Helvetica">
    <w:panose1 w:val="020B0604020202020204"/>
    <w:charset w:val="00"/>
    <w:family w:val="swiss"/>
    <w:notTrueType/>
    <w:pitch w:val="variable"/>
    <w:sig w:usb0="00000003" w:usb1="00000000" w:usb2="00000000" w:usb3="00000000" w:csb0="00000001"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C4F" w:rsidRDefault="007E7C4F">
    <w:pPr>
      <w:pStyle w:val="affd"/>
      <w:jc w:val="center"/>
    </w:pPr>
    <w:r w:rsidRPr="007E7C4F">
      <w:fldChar w:fldCharType="begin"/>
    </w:r>
    <w:r w:rsidR="0006566B">
      <w:instrText xml:space="preserve"> PAGE   \* MERGEFORMAT </w:instrText>
    </w:r>
    <w:r w:rsidRPr="007E7C4F">
      <w:fldChar w:fldCharType="separate"/>
    </w:r>
    <w:r w:rsidR="00DD03D2" w:rsidRPr="00DD03D2">
      <w:rPr>
        <w:noProof/>
        <w:lang w:val="zh-CN"/>
      </w:rPr>
      <w:t>30</w:t>
    </w:r>
    <w:r>
      <w:rPr>
        <w:lang w:val="zh-CN"/>
      </w:rPr>
      <w:fldChar w:fldCharType="end"/>
    </w:r>
  </w:p>
  <w:p w:rsidR="007E7C4F" w:rsidRDefault="007E7C4F">
    <w:pPr>
      <w:pStyle w:val="af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66B" w:rsidRDefault="0006566B" w:rsidP="007E7C4F">
      <w:r>
        <w:separator/>
      </w:r>
    </w:p>
  </w:footnote>
  <w:footnote w:type="continuationSeparator" w:id="1">
    <w:p w:rsidR="0006566B" w:rsidRDefault="0006566B" w:rsidP="007E7C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761E01C"/>
    <w:multiLevelType w:val="singleLevel"/>
    <w:tmpl w:val="C761E01C"/>
    <w:lvl w:ilvl="0">
      <w:start w:val="1"/>
      <w:numFmt w:val="decimalEnclosedCircleChinese"/>
      <w:suff w:val="nothing"/>
      <w:lvlText w:val="%1　"/>
      <w:lvlJc w:val="left"/>
      <w:pPr>
        <w:ind w:left="0" w:firstLine="0"/>
      </w:pPr>
      <w:rPr>
        <w:rFonts w:hint="eastAsia"/>
      </w:rPr>
    </w:lvl>
  </w:abstractNum>
  <w:abstractNum w:abstractNumId="1">
    <w:nsid w:val="FFFFFF7C"/>
    <w:multiLevelType w:val="singleLevel"/>
    <w:tmpl w:val="FFFFFF7C"/>
    <w:lvl w:ilvl="0">
      <w:start w:val="1"/>
      <w:numFmt w:val="decimal"/>
      <w:pStyle w:val="0505"/>
      <w:lvlText w:val="%1."/>
      <w:lvlJc w:val="left"/>
      <w:pPr>
        <w:tabs>
          <w:tab w:val="left" w:pos="2040"/>
        </w:tabs>
        <w:ind w:left="2040" w:hanging="360"/>
      </w:pPr>
    </w:lvl>
  </w:abstractNum>
  <w:abstractNum w:abstractNumId="2">
    <w:nsid w:val="FFFFFF7E"/>
    <w:multiLevelType w:val="singleLevel"/>
    <w:tmpl w:val="FFFFFF7E"/>
    <w:lvl w:ilvl="0">
      <w:start w:val="1"/>
      <w:numFmt w:val="decimal"/>
      <w:pStyle w:val="a"/>
      <w:lvlText w:val="%1."/>
      <w:lvlJc w:val="left"/>
      <w:pPr>
        <w:tabs>
          <w:tab w:val="left" w:pos="1200"/>
        </w:tabs>
        <w:ind w:left="1200" w:hanging="360"/>
      </w:pPr>
    </w:lvl>
  </w:abstractNum>
  <w:abstractNum w:abstractNumId="3">
    <w:nsid w:val="FFFFFF7F"/>
    <w:multiLevelType w:val="singleLevel"/>
    <w:tmpl w:val="FFFFFF7F"/>
    <w:lvl w:ilvl="0">
      <w:start w:val="1"/>
      <w:numFmt w:val="decimal"/>
      <w:pStyle w:val="a0"/>
      <w:lvlText w:val="%1."/>
      <w:lvlJc w:val="left"/>
      <w:pPr>
        <w:tabs>
          <w:tab w:val="left" w:pos="780"/>
        </w:tabs>
        <w:ind w:left="780" w:hanging="360"/>
      </w:pPr>
    </w:lvl>
  </w:abstractNum>
  <w:abstractNum w:abstractNumId="4">
    <w:nsid w:val="FFFFFF80"/>
    <w:multiLevelType w:val="singleLevel"/>
    <w:tmpl w:val="FFFFFF80"/>
    <w:lvl w:ilvl="0">
      <w:start w:val="1"/>
      <w:numFmt w:val="bullet"/>
      <w:pStyle w:val="a1"/>
      <w:lvlText w:val=""/>
      <w:lvlJc w:val="left"/>
      <w:pPr>
        <w:tabs>
          <w:tab w:val="left" w:pos="2040"/>
        </w:tabs>
        <w:ind w:left="2040" w:hanging="360"/>
      </w:pPr>
      <w:rPr>
        <w:rFonts w:ascii="Wingdings" w:hAnsi="Wingdings" w:hint="default"/>
      </w:rPr>
    </w:lvl>
  </w:abstractNum>
  <w:abstractNum w:abstractNumId="5">
    <w:nsid w:val="FFFFFF81"/>
    <w:multiLevelType w:val="singleLevel"/>
    <w:tmpl w:val="FFFFFF81"/>
    <w:lvl w:ilvl="0">
      <w:start w:val="1"/>
      <w:numFmt w:val="bullet"/>
      <w:pStyle w:val="a2"/>
      <w:lvlText w:val=""/>
      <w:lvlJc w:val="left"/>
      <w:pPr>
        <w:tabs>
          <w:tab w:val="left" w:pos="1620"/>
        </w:tabs>
        <w:ind w:left="1620" w:hanging="360"/>
      </w:pPr>
      <w:rPr>
        <w:rFonts w:ascii="Wingdings" w:hAnsi="Wingdings" w:hint="default"/>
      </w:rPr>
    </w:lvl>
  </w:abstractNum>
  <w:abstractNum w:abstractNumId="6">
    <w:nsid w:val="FFFFFF82"/>
    <w:multiLevelType w:val="singleLevel"/>
    <w:tmpl w:val="FFFFFF82"/>
    <w:lvl w:ilvl="0">
      <w:start w:val="1"/>
      <w:numFmt w:val="bullet"/>
      <w:pStyle w:val="21"/>
      <w:lvlText w:val=""/>
      <w:lvlJc w:val="left"/>
      <w:pPr>
        <w:tabs>
          <w:tab w:val="left" w:pos="1200"/>
        </w:tabs>
        <w:ind w:left="1200" w:hanging="360"/>
      </w:pPr>
      <w:rPr>
        <w:rFonts w:ascii="Wingdings" w:hAnsi="Wingdings" w:hint="default"/>
      </w:rPr>
    </w:lvl>
  </w:abstractNum>
  <w:abstractNum w:abstractNumId="7">
    <w:nsid w:val="FFFFFF88"/>
    <w:multiLevelType w:val="singleLevel"/>
    <w:tmpl w:val="FFFFFF88"/>
    <w:lvl w:ilvl="0">
      <w:start w:val="1"/>
      <w:numFmt w:val="decimal"/>
      <w:pStyle w:val="a3"/>
      <w:lvlText w:val="%1."/>
      <w:lvlJc w:val="left"/>
      <w:pPr>
        <w:tabs>
          <w:tab w:val="left" w:pos="360"/>
        </w:tabs>
        <w:ind w:left="360" w:hanging="360"/>
      </w:pPr>
    </w:lvl>
  </w:abstractNum>
  <w:abstractNum w:abstractNumId="8">
    <w:nsid w:val="00000001"/>
    <w:multiLevelType w:val="singleLevel"/>
    <w:tmpl w:val="00000001"/>
    <w:lvl w:ilvl="0">
      <w:start w:val="1"/>
      <w:numFmt w:val="decimal"/>
      <w:suff w:val="nothing"/>
      <w:lvlText w:val="（%1）"/>
      <w:lvlJc w:val="left"/>
      <w:pPr>
        <w:ind w:left="0" w:firstLine="420"/>
      </w:pPr>
      <w:rPr>
        <w:rFonts w:hint="default"/>
      </w:rPr>
    </w:lvl>
  </w:abstractNum>
  <w:abstractNum w:abstractNumId="9">
    <w:nsid w:val="00000002"/>
    <w:multiLevelType w:val="singleLevel"/>
    <w:tmpl w:val="00000002"/>
    <w:lvl w:ilvl="0">
      <w:start w:val="1"/>
      <w:numFmt w:val="decimal"/>
      <w:suff w:val="nothing"/>
      <w:lvlText w:val="%1．"/>
      <w:lvlJc w:val="left"/>
      <w:pPr>
        <w:ind w:left="0" w:firstLine="400"/>
      </w:pPr>
      <w:rPr>
        <w:rFonts w:hint="default"/>
      </w:rPr>
    </w:lvl>
  </w:abstractNum>
  <w:abstractNum w:abstractNumId="10">
    <w:nsid w:val="0000000A"/>
    <w:multiLevelType w:val="singleLevel"/>
    <w:tmpl w:val="0000000A"/>
    <w:lvl w:ilvl="0">
      <w:start w:val="1"/>
      <w:numFmt w:val="decimal"/>
      <w:suff w:val="nothing"/>
      <w:lvlText w:val="（%1）"/>
      <w:lvlJc w:val="left"/>
      <w:pPr>
        <w:ind w:left="0" w:firstLine="420"/>
      </w:pPr>
      <w:rPr>
        <w:rFonts w:hint="default"/>
      </w:rPr>
    </w:lvl>
  </w:abstractNum>
  <w:abstractNum w:abstractNumId="11">
    <w:nsid w:val="0000000B"/>
    <w:multiLevelType w:val="multilevel"/>
    <w:tmpl w:val="0000000B"/>
    <w:lvl w:ilvl="0">
      <w:start w:val="1"/>
      <w:numFmt w:val="none"/>
      <w:lvlText w:val="%1——"/>
      <w:lvlJc w:val="left"/>
      <w:pPr>
        <w:tabs>
          <w:tab w:val="left" w:pos="1080"/>
        </w:tabs>
        <w:ind w:left="780" w:hanging="420"/>
      </w:pPr>
      <w:rPr>
        <w:rFonts w:hint="eastAsia"/>
      </w:rPr>
    </w:lvl>
    <w:lvl w:ilvl="1">
      <w:start w:val="1"/>
      <w:numFmt w:val="decimal"/>
      <w:lvlText w:val="%2"/>
      <w:lvlJc w:val="left"/>
      <w:pPr>
        <w:tabs>
          <w:tab w:val="left" w:pos="-1560"/>
        </w:tabs>
        <w:ind w:left="-1560" w:hanging="360"/>
      </w:pPr>
      <w:rPr>
        <w:rFonts w:hint="eastAsia"/>
      </w:rPr>
    </w:lvl>
    <w:lvl w:ilvl="2">
      <w:start w:val="1"/>
      <w:numFmt w:val="lowerRoman"/>
      <w:pStyle w:val="a4"/>
      <w:lvlText w:val="%3."/>
      <w:lvlJc w:val="right"/>
      <w:pPr>
        <w:tabs>
          <w:tab w:val="left" w:pos="-1080"/>
        </w:tabs>
        <w:ind w:left="-1080" w:hanging="420"/>
      </w:pPr>
    </w:lvl>
    <w:lvl w:ilvl="3">
      <w:start w:val="1"/>
      <w:numFmt w:val="decimal"/>
      <w:pStyle w:val="a5"/>
      <w:lvlText w:val="%4."/>
      <w:lvlJc w:val="left"/>
      <w:pPr>
        <w:tabs>
          <w:tab w:val="left" w:pos="-660"/>
        </w:tabs>
        <w:ind w:left="-660" w:hanging="420"/>
      </w:pPr>
    </w:lvl>
    <w:lvl w:ilvl="4">
      <w:start w:val="4"/>
      <w:numFmt w:val="decimal"/>
      <w:pStyle w:val="a6"/>
      <w:lvlText w:val="%5．"/>
      <w:lvlJc w:val="left"/>
      <w:pPr>
        <w:tabs>
          <w:tab w:val="left" w:pos="360"/>
        </w:tabs>
        <w:ind w:left="360" w:hanging="360"/>
      </w:pPr>
      <w:rPr>
        <w:rFonts w:hint="default"/>
      </w:rPr>
    </w:lvl>
    <w:lvl w:ilvl="5">
      <w:start w:val="5"/>
      <w:numFmt w:val="decimal"/>
      <w:pStyle w:val="a7"/>
      <w:lvlText w:val="%6．"/>
      <w:lvlJc w:val="left"/>
      <w:pPr>
        <w:tabs>
          <w:tab w:val="left" w:pos="120"/>
        </w:tabs>
        <w:ind w:left="120" w:hanging="360"/>
      </w:pPr>
      <w:rPr>
        <w:rFonts w:hint="default"/>
      </w:rPr>
    </w:lvl>
    <w:lvl w:ilvl="6">
      <w:start w:val="1"/>
      <w:numFmt w:val="decimal"/>
      <w:pStyle w:val="a8"/>
      <w:lvlText w:val="%7."/>
      <w:lvlJc w:val="left"/>
      <w:pPr>
        <w:tabs>
          <w:tab w:val="left" w:pos="600"/>
        </w:tabs>
        <w:ind w:left="600" w:hanging="420"/>
      </w:pPr>
    </w:lvl>
    <w:lvl w:ilvl="7">
      <w:start w:val="1"/>
      <w:numFmt w:val="lowerLetter"/>
      <w:lvlText w:val="%8)"/>
      <w:lvlJc w:val="left"/>
      <w:pPr>
        <w:tabs>
          <w:tab w:val="left" w:pos="1020"/>
        </w:tabs>
        <w:ind w:left="1020" w:hanging="420"/>
      </w:pPr>
    </w:lvl>
    <w:lvl w:ilvl="8">
      <w:start w:val="1"/>
      <w:numFmt w:val="lowerRoman"/>
      <w:lvlText w:val="%9."/>
      <w:lvlJc w:val="right"/>
      <w:pPr>
        <w:tabs>
          <w:tab w:val="left" w:pos="1440"/>
        </w:tabs>
        <w:ind w:left="1440" w:hanging="420"/>
      </w:pPr>
    </w:lvl>
  </w:abstractNum>
  <w:abstractNum w:abstractNumId="12">
    <w:nsid w:val="00000018"/>
    <w:multiLevelType w:val="singleLevel"/>
    <w:tmpl w:val="00000018"/>
    <w:lvl w:ilvl="0">
      <w:start w:val="4"/>
      <w:numFmt w:val="chineseCounting"/>
      <w:suff w:val="nothing"/>
      <w:lvlText w:val="%1、"/>
      <w:lvlJc w:val="left"/>
    </w:lvl>
  </w:abstractNum>
  <w:abstractNum w:abstractNumId="13">
    <w:nsid w:val="00000019"/>
    <w:multiLevelType w:val="singleLevel"/>
    <w:tmpl w:val="00000019"/>
    <w:lvl w:ilvl="0">
      <w:start w:val="1"/>
      <w:numFmt w:val="decimal"/>
      <w:suff w:val="nothing"/>
      <w:lvlText w:val="（%1）"/>
      <w:lvlJc w:val="left"/>
      <w:pPr>
        <w:ind w:left="0" w:firstLine="420"/>
      </w:pPr>
      <w:rPr>
        <w:rFonts w:hint="default"/>
      </w:rPr>
    </w:lvl>
  </w:abstractNum>
  <w:abstractNum w:abstractNumId="14">
    <w:nsid w:val="00000022"/>
    <w:multiLevelType w:val="singleLevel"/>
    <w:tmpl w:val="00000022"/>
    <w:lvl w:ilvl="0">
      <w:start w:val="1"/>
      <w:numFmt w:val="decimal"/>
      <w:suff w:val="nothing"/>
      <w:lvlText w:val="（%1）"/>
      <w:lvlJc w:val="left"/>
      <w:pPr>
        <w:ind w:left="0" w:firstLine="420"/>
      </w:pPr>
      <w:rPr>
        <w:rFonts w:hint="default"/>
      </w:rPr>
    </w:lvl>
  </w:abstractNum>
  <w:abstractNum w:abstractNumId="15">
    <w:nsid w:val="00000023"/>
    <w:multiLevelType w:val="singleLevel"/>
    <w:tmpl w:val="00000023"/>
    <w:lvl w:ilvl="0">
      <w:start w:val="1"/>
      <w:numFmt w:val="decimal"/>
      <w:suff w:val="nothing"/>
      <w:lvlText w:val="（%1）"/>
      <w:lvlJc w:val="left"/>
      <w:pPr>
        <w:ind w:left="0" w:firstLine="420"/>
      </w:pPr>
      <w:rPr>
        <w:rFonts w:hint="default"/>
      </w:rPr>
    </w:lvl>
  </w:abstractNum>
  <w:abstractNum w:abstractNumId="16">
    <w:nsid w:val="0391756A"/>
    <w:multiLevelType w:val="multilevel"/>
    <w:tmpl w:val="0391756A"/>
    <w:lvl w:ilvl="0">
      <w:start w:val="1"/>
      <w:numFmt w:val="decimal"/>
      <w:suff w:val="noth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20063AD5"/>
    <w:multiLevelType w:val="multilevel"/>
    <w:tmpl w:val="20063AD5"/>
    <w:lvl w:ilvl="0">
      <w:start w:val="1"/>
      <w:numFmt w:val="lowerLetter"/>
      <w:pStyle w:val="a9"/>
      <w:lvlText w:val="%1"/>
      <w:lvlJc w:val="left"/>
      <w:pPr>
        <w:tabs>
          <w:tab w:val="left" w:pos="1260"/>
        </w:tabs>
        <w:ind w:left="126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nsid w:val="39565771"/>
    <w:multiLevelType w:val="multilevel"/>
    <w:tmpl w:val="39565771"/>
    <w:lvl w:ilvl="0">
      <w:start w:val="2"/>
      <w:numFmt w:val="lowerLetter"/>
      <w:lvlText w:val="%1"/>
      <w:lvlJc w:val="left"/>
      <w:pPr>
        <w:tabs>
          <w:tab w:val="left" w:pos="840"/>
        </w:tabs>
        <w:ind w:left="840" w:hanging="420"/>
      </w:pPr>
      <w:rPr>
        <w:rFonts w:hint="eastAsia"/>
      </w:rPr>
    </w:lvl>
    <w:lvl w:ilvl="1">
      <w:start w:val="1"/>
      <w:numFmt w:val="lowerLetter"/>
      <w:pStyle w:val="a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nsid w:val="3C387A20"/>
    <w:multiLevelType w:val="multilevel"/>
    <w:tmpl w:val="3C387A20"/>
    <w:lvl w:ilvl="0">
      <w:start w:val="1"/>
      <w:numFmt w:val="decimal"/>
      <w:lvlText w:val="%1）"/>
      <w:lvlJc w:val="left"/>
      <w:pPr>
        <w:tabs>
          <w:tab w:val="left" w:pos="990"/>
        </w:tabs>
        <w:ind w:left="990" w:hanging="360"/>
      </w:pPr>
      <w:rPr>
        <w:rFonts w:hint="eastAsia"/>
      </w:rPr>
    </w:lvl>
    <w:lvl w:ilvl="1">
      <w:start w:val="1"/>
      <w:numFmt w:val="lowerLetter"/>
      <w:pStyle w:val="2H2h2h21Heading2HiddenHeading2CCBSheading2l2C"/>
      <w:lvlText w:val="%2)"/>
      <w:lvlJc w:val="left"/>
      <w:pPr>
        <w:tabs>
          <w:tab w:val="left" w:pos="1470"/>
        </w:tabs>
        <w:ind w:left="1470" w:hanging="420"/>
      </w:pPr>
    </w:lvl>
    <w:lvl w:ilvl="2">
      <w:start w:val="1"/>
      <w:numFmt w:val="lowerRoman"/>
      <w:pStyle w:val="3H3l3CTh3sect1233rdlevel3Head3level3PI"/>
      <w:lvlText w:val="%3."/>
      <w:lvlJc w:val="right"/>
      <w:pPr>
        <w:tabs>
          <w:tab w:val="left" w:pos="1890"/>
        </w:tabs>
        <w:ind w:left="1890" w:hanging="420"/>
      </w:pPr>
    </w:lvl>
    <w:lvl w:ilvl="3">
      <w:start w:val="1"/>
      <w:numFmt w:val="decimal"/>
      <w:lvlText w:val="%4."/>
      <w:lvlJc w:val="left"/>
      <w:pPr>
        <w:tabs>
          <w:tab w:val="left" w:pos="2310"/>
        </w:tabs>
        <w:ind w:left="2310" w:hanging="420"/>
      </w:pPr>
    </w:lvl>
    <w:lvl w:ilvl="4">
      <w:start w:val="1"/>
      <w:numFmt w:val="lowerLetter"/>
      <w:lvlText w:val="%5)"/>
      <w:lvlJc w:val="left"/>
      <w:pPr>
        <w:tabs>
          <w:tab w:val="left" w:pos="2730"/>
        </w:tabs>
        <w:ind w:left="2730" w:hanging="420"/>
      </w:pPr>
    </w:lvl>
    <w:lvl w:ilvl="5">
      <w:start w:val="1"/>
      <w:numFmt w:val="lowerRoman"/>
      <w:lvlText w:val="%6."/>
      <w:lvlJc w:val="right"/>
      <w:pPr>
        <w:tabs>
          <w:tab w:val="left" w:pos="3150"/>
        </w:tabs>
        <w:ind w:left="3150" w:hanging="420"/>
      </w:pPr>
    </w:lvl>
    <w:lvl w:ilvl="6">
      <w:start w:val="1"/>
      <w:numFmt w:val="decimal"/>
      <w:lvlText w:val="%7."/>
      <w:lvlJc w:val="left"/>
      <w:pPr>
        <w:tabs>
          <w:tab w:val="left" w:pos="3570"/>
        </w:tabs>
        <w:ind w:left="3570" w:hanging="420"/>
      </w:pPr>
    </w:lvl>
    <w:lvl w:ilvl="7">
      <w:start w:val="1"/>
      <w:numFmt w:val="lowerLetter"/>
      <w:lvlText w:val="%8)"/>
      <w:lvlJc w:val="left"/>
      <w:pPr>
        <w:tabs>
          <w:tab w:val="left" w:pos="3990"/>
        </w:tabs>
        <w:ind w:left="3990" w:hanging="420"/>
      </w:pPr>
    </w:lvl>
    <w:lvl w:ilvl="8">
      <w:start w:val="1"/>
      <w:numFmt w:val="lowerRoman"/>
      <w:lvlText w:val="%9."/>
      <w:lvlJc w:val="right"/>
      <w:pPr>
        <w:tabs>
          <w:tab w:val="left" w:pos="4410"/>
        </w:tabs>
        <w:ind w:left="4410" w:hanging="420"/>
      </w:pPr>
    </w:lvl>
  </w:abstractNum>
  <w:abstractNum w:abstractNumId="20">
    <w:nsid w:val="44E82D6F"/>
    <w:multiLevelType w:val="multilevel"/>
    <w:tmpl w:val="44E82D6F"/>
    <w:lvl w:ilvl="0">
      <w:start w:val="1"/>
      <w:numFmt w:val="decimal"/>
      <w:lvlText w:val="%1）"/>
      <w:lvlJc w:val="left"/>
      <w:pPr>
        <w:tabs>
          <w:tab w:val="left" w:pos="780"/>
        </w:tabs>
        <w:ind w:left="780" w:hanging="360"/>
      </w:pPr>
      <w:rPr>
        <w:rFonts w:hint="default"/>
      </w:rPr>
    </w:lvl>
    <w:lvl w:ilvl="1">
      <w:start w:val="1"/>
      <w:numFmt w:val="lowerLetter"/>
      <w:pStyle w:val="ab"/>
      <w:lvlText w:val="%2)"/>
      <w:lvlJc w:val="left"/>
      <w:pPr>
        <w:tabs>
          <w:tab w:val="left" w:pos="1260"/>
        </w:tabs>
        <w:ind w:left="1260" w:hanging="420"/>
      </w:pPr>
    </w:lvl>
    <w:lvl w:ilvl="2">
      <w:start w:val="1"/>
      <w:numFmt w:val="lowerRoman"/>
      <w:pStyle w:val="ac"/>
      <w:lvlText w:val="%3."/>
      <w:lvlJc w:val="right"/>
      <w:pPr>
        <w:tabs>
          <w:tab w:val="left" w:pos="1680"/>
        </w:tabs>
        <w:ind w:left="1680" w:hanging="420"/>
      </w:pPr>
    </w:lvl>
    <w:lvl w:ilvl="3">
      <w:start w:val="1"/>
      <w:numFmt w:val="decimal"/>
      <w:pStyle w:val="ad"/>
      <w:lvlText w:val="%4."/>
      <w:lvlJc w:val="left"/>
      <w:pPr>
        <w:tabs>
          <w:tab w:val="left" w:pos="2100"/>
        </w:tabs>
        <w:ind w:left="2100" w:hanging="420"/>
      </w:pPr>
    </w:lvl>
    <w:lvl w:ilvl="4">
      <w:start w:val="1"/>
      <w:numFmt w:val="lowerLetter"/>
      <w:pStyle w:val="ae"/>
      <w:lvlText w:val="%5)"/>
      <w:lvlJc w:val="left"/>
      <w:pPr>
        <w:tabs>
          <w:tab w:val="left" w:pos="2520"/>
        </w:tabs>
        <w:ind w:left="2520" w:hanging="420"/>
      </w:pPr>
    </w:lvl>
    <w:lvl w:ilvl="5">
      <w:start w:val="1"/>
      <w:numFmt w:val="lowerRoman"/>
      <w:pStyle w:val="af"/>
      <w:lvlText w:val="%6."/>
      <w:lvlJc w:val="right"/>
      <w:pPr>
        <w:tabs>
          <w:tab w:val="left" w:pos="2940"/>
        </w:tabs>
        <w:ind w:left="2940" w:hanging="420"/>
      </w:pPr>
    </w:lvl>
    <w:lvl w:ilvl="6">
      <w:start w:val="1"/>
      <w:numFmt w:val="decimal"/>
      <w:pStyle w:val="af0"/>
      <w:lvlText w:val="%7."/>
      <w:lvlJc w:val="left"/>
      <w:pPr>
        <w:tabs>
          <w:tab w:val="left" w:pos="3360"/>
        </w:tabs>
        <w:ind w:left="3360" w:hanging="420"/>
      </w:pPr>
    </w:lvl>
    <w:lvl w:ilvl="7">
      <w:start w:val="1"/>
      <w:numFmt w:val="lowerLetter"/>
      <w:pStyle w:val="af1"/>
      <w:lvlText w:val="%8)"/>
      <w:lvlJc w:val="left"/>
      <w:pPr>
        <w:tabs>
          <w:tab w:val="left" w:pos="3780"/>
        </w:tabs>
        <w:ind w:left="3780" w:hanging="420"/>
      </w:pPr>
    </w:lvl>
    <w:lvl w:ilvl="8">
      <w:start w:val="1"/>
      <w:numFmt w:val="lowerRoman"/>
      <w:pStyle w:val="af2"/>
      <w:lvlText w:val="%9."/>
      <w:lvlJc w:val="right"/>
      <w:pPr>
        <w:tabs>
          <w:tab w:val="left" w:pos="4200"/>
        </w:tabs>
        <w:ind w:left="4200" w:hanging="420"/>
      </w:pPr>
    </w:lvl>
  </w:abstractNum>
  <w:abstractNum w:abstractNumId="21">
    <w:nsid w:val="4D672C4F"/>
    <w:multiLevelType w:val="multilevel"/>
    <w:tmpl w:val="4D672C4F"/>
    <w:lvl w:ilvl="0">
      <w:start w:val="1"/>
      <w:numFmt w:val="decimal"/>
      <w:suff w:val="nothing"/>
      <w:lvlText w:val="(%1)"/>
      <w:lvlJc w:val="left"/>
      <w:pPr>
        <w:ind w:left="-6" w:firstLine="426"/>
      </w:pPr>
      <w:rPr>
        <w:rFonts w:hint="default"/>
      </w:rPr>
    </w:lvl>
    <w:lvl w:ilvl="1">
      <w:start w:val="1"/>
      <w:numFmt w:val="decimal"/>
      <w:lvlText w:val="%2、"/>
      <w:lvlJc w:val="left"/>
      <w:pPr>
        <w:ind w:left="2116" w:hanging="850"/>
      </w:pPr>
      <w:rPr>
        <w:rFonts w:hint="default"/>
      </w:rPr>
    </w:lvl>
    <w:lvl w:ilvl="2">
      <w:start w:val="1"/>
      <w:numFmt w:val="lowerRoman"/>
      <w:lvlText w:val="%3."/>
      <w:lvlJc w:val="right"/>
      <w:pPr>
        <w:ind w:left="2106" w:hanging="420"/>
      </w:pPr>
    </w:lvl>
    <w:lvl w:ilvl="3">
      <w:start w:val="1"/>
      <w:numFmt w:val="decimal"/>
      <w:lvlText w:val="%4."/>
      <w:lvlJc w:val="left"/>
      <w:pPr>
        <w:ind w:left="2526" w:hanging="420"/>
      </w:pPr>
    </w:lvl>
    <w:lvl w:ilvl="4">
      <w:start w:val="1"/>
      <w:numFmt w:val="lowerLetter"/>
      <w:lvlText w:val="%5)"/>
      <w:lvlJc w:val="left"/>
      <w:pPr>
        <w:ind w:left="2946" w:hanging="420"/>
      </w:pPr>
    </w:lvl>
    <w:lvl w:ilvl="5">
      <w:start w:val="1"/>
      <w:numFmt w:val="lowerRoman"/>
      <w:lvlText w:val="%6."/>
      <w:lvlJc w:val="right"/>
      <w:pPr>
        <w:ind w:left="3366" w:hanging="420"/>
      </w:pPr>
    </w:lvl>
    <w:lvl w:ilvl="6">
      <w:start w:val="1"/>
      <w:numFmt w:val="decimal"/>
      <w:lvlText w:val="%7."/>
      <w:lvlJc w:val="left"/>
      <w:pPr>
        <w:ind w:left="3786" w:hanging="420"/>
      </w:pPr>
    </w:lvl>
    <w:lvl w:ilvl="7">
      <w:start w:val="1"/>
      <w:numFmt w:val="lowerLetter"/>
      <w:lvlText w:val="%8)"/>
      <w:lvlJc w:val="left"/>
      <w:pPr>
        <w:ind w:left="4206" w:hanging="420"/>
      </w:pPr>
    </w:lvl>
    <w:lvl w:ilvl="8">
      <w:start w:val="1"/>
      <w:numFmt w:val="lowerRoman"/>
      <w:lvlText w:val="%9."/>
      <w:lvlJc w:val="right"/>
      <w:pPr>
        <w:ind w:left="4626" w:hanging="420"/>
      </w:pPr>
    </w:lvl>
  </w:abstractNum>
  <w:abstractNum w:abstractNumId="22">
    <w:nsid w:val="570AF437"/>
    <w:multiLevelType w:val="singleLevel"/>
    <w:tmpl w:val="570AF437"/>
    <w:lvl w:ilvl="0">
      <w:start w:val="1"/>
      <w:numFmt w:val="decimal"/>
      <w:suff w:val="nothing"/>
      <w:lvlText w:val="%1．"/>
      <w:lvlJc w:val="left"/>
      <w:pPr>
        <w:ind w:left="0" w:firstLine="400"/>
      </w:pPr>
      <w:rPr>
        <w:rFonts w:hint="default"/>
      </w:rPr>
    </w:lvl>
  </w:abstractNum>
  <w:abstractNum w:abstractNumId="23">
    <w:nsid w:val="59B0D847"/>
    <w:multiLevelType w:val="singleLevel"/>
    <w:tmpl w:val="59B0D847"/>
    <w:lvl w:ilvl="0">
      <w:start w:val="1"/>
      <w:numFmt w:val="decimalEnclosedCircleChinese"/>
      <w:suff w:val="nothing"/>
      <w:lvlText w:val="%1　"/>
      <w:lvlJc w:val="left"/>
      <w:pPr>
        <w:ind w:left="26" w:firstLine="400"/>
      </w:pPr>
      <w:rPr>
        <w:rFonts w:hint="eastAsia"/>
        <w:lang w:val="en-US" w:eastAsia="zh-CN"/>
      </w:rPr>
    </w:lvl>
  </w:abstractNum>
  <w:abstractNum w:abstractNumId="24">
    <w:nsid w:val="59B12F8B"/>
    <w:multiLevelType w:val="singleLevel"/>
    <w:tmpl w:val="59B12F8B"/>
    <w:lvl w:ilvl="0">
      <w:start w:val="1"/>
      <w:numFmt w:val="decimalEnclosedCircleChinese"/>
      <w:suff w:val="nothing"/>
      <w:lvlText w:val="%1　"/>
      <w:lvlJc w:val="left"/>
      <w:pPr>
        <w:ind w:left="0" w:firstLine="400"/>
      </w:pPr>
      <w:rPr>
        <w:rFonts w:hint="eastAsia"/>
      </w:rPr>
    </w:lvl>
  </w:abstractNum>
  <w:abstractNum w:abstractNumId="25">
    <w:nsid w:val="59B20163"/>
    <w:multiLevelType w:val="singleLevel"/>
    <w:tmpl w:val="59B20163"/>
    <w:lvl w:ilvl="0">
      <w:start w:val="1"/>
      <w:numFmt w:val="decimal"/>
      <w:suff w:val="nothing"/>
      <w:lvlText w:val="（%1）"/>
      <w:lvlJc w:val="left"/>
      <w:pPr>
        <w:ind w:left="0" w:firstLine="420"/>
      </w:pPr>
      <w:rPr>
        <w:rFonts w:hint="default"/>
      </w:rPr>
    </w:lvl>
  </w:abstractNum>
  <w:abstractNum w:abstractNumId="26">
    <w:nsid w:val="59B65253"/>
    <w:multiLevelType w:val="singleLevel"/>
    <w:tmpl w:val="59B65253"/>
    <w:lvl w:ilvl="0">
      <w:start w:val="1"/>
      <w:numFmt w:val="decimalEnclosedCircleChinese"/>
      <w:suff w:val="nothing"/>
      <w:lvlText w:val="%1　"/>
      <w:lvlJc w:val="left"/>
      <w:pPr>
        <w:ind w:left="0" w:firstLine="400"/>
      </w:pPr>
      <w:rPr>
        <w:rFonts w:hint="eastAsia"/>
      </w:rPr>
    </w:lvl>
  </w:abstractNum>
  <w:abstractNum w:abstractNumId="27">
    <w:nsid w:val="59B8D5FA"/>
    <w:multiLevelType w:val="singleLevel"/>
    <w:tmpl w:val="59B8D5FA"/>
    <w:lvl w:ilvl="0">
      <w:start w:val="1"/>
      <w:numFmt w:val="decimalEnclosedCircleChinese"/>
      <w:suff w:val="nothing"/>
      <w:lvlText w:val="%1　"/>
      <w:lvlJc w:val="left"/>
      <w:pPr>
        <w:ind w:left="0" w:firstLine="400"/>
      </w:pPr>
      <w:rPr>
        <w:rFonts w:hint="eastAsia"/>
      </w:rPr>
    </w:lvl>
  </w:abstractNum>
  <w:abstractNum w:abstractNumId="28">
    <w:nsid w:val="59C37864"/>
    <w:multiLevelType w:val="singleLevel"/>
    <w:tmpl w:val="59C37864"/>
    <w:lvl w:ilvl="0">
      <w:start w:val="1"/>
      <w:numFmt w:val="decimalEnclosedCircleChinese"/>
      <w:suff w:val="nothing"/>
      <w:lvlText w:val="%1　"/>
      <w:lvlJc w:val="left"/>
      <w:pPr>
        <w:ind w:left="0" w:firstLine="400"/>
      </w:pPr>
      <w:rPr>
        <w:rFonts w:hint="eastAsia"/>
      </w:rPr>
    </w:lvl>
  </w:abstractNum>
  <w:abstractNum w:abstractNumId="29">
    <w:nsid w:val="69C17260"/>
    <w:multiLevelType w:val="singleLevel"/>
    <w:tmpl w:val="69C17260"/>
    <w:lvl w:ilvl="0">
      <w:start w:val="1"/>
      <w:numFmt w:val="chineseCounting"/>
      <w:suff w:val="nothing"/>
      <w:lvlText w:val="%1、"/>
      <w:lvlJc w:val="left"/>
      <w:pPr>
        <w:ind w:left="480" w:firstLine="0"/>
      </w:pPr>
      <w:rPr>
        <w:rFonts w:hint="eastAsia"/>
      </w:rPr>
    </w:lvl>
  </w:abstractNum>
  <w:abstractNum w:abstractNumId="30">
    <w:nsid w:val="6B69723B"/>
    <w:multiLevelType w:val="multilevel"/>
    <w:tmpl w:val="6B69723B"/>
    <w:lvl w:ilvl="0">
      <w:start w:val="1"/>
      <w:numFmt w:val="decimal"/>
      <w:pStyle w:val="af3"/>
      <w:lvlText w:val="%1"/>
      <w:lvlJc w:val="left"/>
      <w:pPr>
        <w:tabs>
          <w:tab w:val="left" w:pos="360"/>
        </w:tabs>
        <w:ind w:left="360" w:hanging="360"/>
      </w:pPr>
      <w:rPr>
        <w:rFonts w:hint="eastAsia"/>
      </w:rPr>
    </w:lvl>
    <w:lvl w:ilvl="1">
      <w:start w:val="1"/>
      <w:numFmt w:val="lowerLetter"/>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180" w:firstLine="0"/>
      </w:pPr>
      <w:rPr>
        <w:rFonts w:ascii="宋体" w:eastAsia="宋体" w:hAnsi="宋体" w:hint="eastAsia"/>
        <w:b w:val="0"/>
        <w:i w:val="0"/>
        <w:sz w:val="21"/>
      </w:rPr>
    </w:lvl>
    <w:lvl w:ilvl="2">
      <w:start w:val="1"/>
      <w:numFmt w:val="decimal"/>
      <w:suff w:val="nothing"/>
      <w:lvlText w:val="%1%2.%3　"/>
      <w:lvlJc w:val="left"/>
      <w:pPr>
        <w:ind w:left="0" w:firstLine="0"/>
      </w:pPr>
      <w:rPr>
        <w:rFonts w:ascii="宋体" w:eastAsia="宋体" w:hAnsi="宋体" w:hint="eastAsia"/>
        <w:b w:val="0"/>
        <w:i w:val="0"/>
        <w:sz w:val="21"/>
      </w:rPr>
    </w:lvl>
    <w:lvl w:ilvl="3">
      <w:start w:val="1"/>
      <w:numFmt w:val="decimal"/>
      <w:pStyle w:val="af4"/>
      <w:suff w:val="nothing"/>
      <w:lvlText w:val="%1%2.%3.%4　"/>
      <w:lvlJc w:val="left"/>
      <w:pPr>
        <w:ind w:left="900" w:firstLine="0"/>
      </w:pPr>
      <w:rPr>
        <w:rFonts w:ascii="宋体" w:eastAsia="宋体" w:hAnsi="宋体"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1"/>
  </w:num>
  <w:num w:numId="2">
    <w:abstractNumId w:val="5"/>
  </w:num>
  <w:num w:numId="3">
    <w:abstractNumId w:val="20"/>
  </w:num>
  <w:num w:numId="4">
    <w:abstractNumId w:val="31"/>
  </w:num>
  <w:num w:numId="5">
    <w:abstractNumId w:val="3"/>
  </w:num>
  <w:num w:numId="6">
    <w:abstractNumId w:val="30"/>
  </w:num>
  <w:num w:numId="7">
    <w:abstractNumId w:val="19"/>
  </w:num>
  <w:num w:numId="8">
    <w:abstractNumId w:val="2"/>
  </w:num>
  <w:num w:numId="9">
    <w:abstractNumId w:val="7"/>
  </w:num>
  <w:num w:numId="10">
    <w:abstractNumId w:val="6"/>
  </w:num>
  <w:num w:numId="11">
    <w:abstractNumId w:val="18"/>
  </w:num>
  <w:num w:numId="12">
    <w:abstractNumId w:val="17"/>
  </w:num>
  <w:num w:numId="13">
    <w:abstractNumId w:val="4"/>
  </w:num>
  <w:num w:numId="14">
    <w:abstractNumId w:val="1"/>
  </w:num>
  <w:num w:numId="15">
    <w:abstractNumId w:val="0"/>
  </w:num>
  <w:num w:numId="16">
    <w:abstractNumId w:val="28"/>
  </w:num>
  <w:num w:numId="17">
    <w:abstractNumId w:val="23"/>
  </w:num>
  <w:num w:numId="18">
    <w:abstractNumId w:val="10"/>
  </w:num>
  <w:num w:numId="19">
    <w:abstractNumId w:val="27"/>
  </w:num>
  <w:num w:numId="20">
    <w:abstractNumId w:val="12"/>
  </w:num>
  <w:num w:numId="21">
    <w:abstractNumId w:val="13"/>
  </w:num>
  <w:num w:numId="22">
    <w:abstractNumId w:val="24"/>
  </w:num>
  <w:num w:numId="23">
    <w:abstractNumId w:val="25"/>
  </w:num>
  <w:num w:numId="24">
    <w:abstractNumId w:val="8"/>
  </w:num>
  <w:num w:numId="25">
    <w:abstractNumId w:val="14"/>
  </w:num>
  <w:num w:numId="26">
    <w:abstractNumId w:val="15"/>
  </w:num>
  <w:num w:numId="27">
    <w:abstractNumId w:val="29"/>
  </w:num>
  <w:num w:numId="28">
    <w:abstractNumId w:val="16"/>
  </w:num>
  <w:num w:numId="29">
    <w:abstractNumId w:val="21"/>
  </w:num>
  <w:num w:numId="30">
    <w:abstractNumId w:val="9"/>
  </w:num>
  <w:num w:numId="31">
    <w:abstractNumId w:val="26"/>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420"/>
  <w:drawingGridVerticalSpacing w:val="156"/>
  <w:noPunctuationKerning/>
  <w:characterSpacingControl w:val="compressPunctuation"/>
  <w:noLineBreaksAfter w:lang="zh-CN" w:val="([{·‘“〈《「『【〔〖（．［｛￡￥"/>
  <w:noLineBreaksBefore w:lang="zh-CN" w:val="!),.:;?]}¨·ˇˉ―‖’”…∶、。〃々〉》」』】〕〗！＂＇），．：；？］｀｜｝～￠"/>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DI1OWU3NjI4MGFjOTMzNmVmMDc4ZDU2YzQzNjJjMjYifQ=="/>
  </w:docVars>
  <w:rsids>
    <w:rsidRoot w:val="000D028C"/>
    <w:rsid w:val="00004FD4"/>
    <w:rsid w:val="00016618"/>
    <w:rsid w:val="000179BC"/>
    <w:rsid w:val="00027A8A"/>
    <w:rsid w:val="00042CC3"/>
    <w:rsid w:val="00047392"/>
    <w:rsid w:val="00053A88"/>
    <w:rsid w:val="00063081"/>
    <w:rsid w:val="00063887"/>
    <w:rsid w:val="0006566B"/>
    <w:rsid w:val="00067F13"/>
    <w:rsid w:val="0007007A"/>
    <w:rsid w:val="000770C1"/>
    <w:rsid w:val="00077B4D"/>
    <w:rsid w:val="00085644"/>
    <w:rsid w:val="000874F5"/>
    <w:rsid w:val="00094306"/>
    <w:rsid w:val="000A2D9A"/>
    <w:rsid w:val="000B2E4C"/>
    <w:rsid w:val="000B34F3"/>
    <w:rsid w:val="000D028C"/>
    <w:rsid w:val="000D0A31"/>
    <w:rsid w:val="000D45B7"/>
    <w:rsid w:val="000D4D3F"/>
    <w:rsid w:val="000E1BC8"/>
    <w:rsid w:val="000E2D0A"/>
    <w:rsid w:val="001070FE"/>
    <w:rsid w:val="00107521"/>
    <w:rsid w:val="00110153"/>
    <w:rsid w:val="0011044A"/>
    <w:rsid w:val="00115C57"/>
    <w:rsid w:val="00141684"/>
    <w:rsid w:val="00141EA7"/>
    <w:rsid w:val="001432FC"/>
    <w:rsid w:val="00145CF6"/>
    <w:rsid w:val="00156D11"/>
    <w:rsid w:val="00162D73"/>
    <w:rsid w:val="00163B02"/>
    <w:rsid w:val="00173360"/>
    <w:rsid w:val="00173521"/>
    <w:rsid w:val="001919F8"/>
    <w:rsid w:val="00194751"/>
    <w:rsid w:val="001B233F"/>
    <w:rsid w:val="001B3697"/>
    <w:rsid w:val="001B387B"/>
    <w:rsid w:val="001B5BB4"/>
    <w:rsid w:val="001D020D"/>
    <w:rsid w:val="001D475E"/>
    <w:rsid w:val="001E027F"/>
    <w:rsid w:val="001E527B"/>
    <w:rsid w:val="001F0E9B"/>
    <w:rsid w:val="001F1D8C"/>
    <w:rsid w:val="0020510D"/>
    <w:rsid w:val="00205424"/>
    <w:rsid w:val="00211160"/>
    <w:rsid w:val="00213104"/>
    <w:rsid w:val="00216917"/>
    <w:rsid w:val="00223458"/>
    <w:rsid w:val="00225291"/>
    <w:rsid w:val="002375AF"/>
    <w:rsid w:val="002404C7"/>
    <w:rsid w:val="00243C15"/>
    <w:rsid w:val="00246E76"/>
    <w:rsid w:val="00251986"/>
    <w:rsid w:val="00253543"/>
    <w:rsid w:val="002674E8"/>
    <w:rsid w:val="00280EDD"/>
    <w:rsid w:val="0028335F"/>
    <w:rsid w:val="00283BB9"/>
    <w:rsid w:val="00284CC6"/>
    <w:rsid w:val="00285999"/>
    <w:rsid w:val="00285CED"/>
    <w:rsid w:val="0029237F"/>
    <w:rsid w:val="00296193"/>
    <w:rsid w:val="002A1E2E"/>
    <w:rsid w:val="002A24D8"/>
    <w:rsid w:val="002B39BB"/>
    <w:rsid w:val="002C70BA"/>
    <w:rsid w:val="002D4B98"/>
    <w:rsid w:val="002D5406"/>
    <w:rsid w:val="0030271C"/>
    <w:rsid w:val="00323CCE"/>
    <w:rsid w:val="00325CA3"/>
    <w:rsid w:val="00332648"/>
    <w:rsid w:val="00337FD5"/>
    <w:rsid w:val="00342F5B"/>
    <w:rsid w:val="0034450C"/>
    <w:rsid w:val="003445B4"/>
    <w:rsid w:val="003451BB"/>
    <w:rsid w:val="00362009"/>
    <w:rsid w:val="00367385"/>
    <w:rsid w:val="00371AF4"/>
    <w:rsid w:val="0037783C"/>
    <w:rsid w:val="00377A1A"/>
    <w:rsid w:val="00381E7E"/>
    <w:rsid w:val="0038324F"/>
    <w:rsid w:val="003937B6"/>
    <w:rsid w:val="00393944"/>
    <w:rsid w:val="00393C62"/>
    <w:rsid w:val="00394046"/>
    <w:rsid w:val="00396495"/>
    <w:rsid w:val="003B44C5"/>
    <w:rsid w:val="003C72B8"/>
    <w:rsid w:val="003C7F68"/>
    <w:rsid w:val="003D5A22"/>
    <w:rsid w:val="003E1D25"/>
    <w:rsid w:val="003F0D0A"/>
    <w:rsid w:val="003F2C4F"/>
    <w:rsid w:val="003F7B1A"/>
    <w:rsid w:val="00415314"/>
    <w:rsid w:val="00427EBD"/>
    <w:rsid w:val="00443203"/>
    <w:rsid w:val="0044450E"/>
    <w:rsid w:val="004600E1"/>
    <w:rsid w:val="00465523"/>
    <w:rsid w:val="00470801"/>
    <w:rsid w:val="004802AE"/>
    <w:rsid w:val="00483A2E"/>
    <w:rsid w:val="004846EC"/>
    <w:rsid w:val="00490924"/>
    <w:rsid w:val="00493DB2"/>
    <w:rsid w:val="004A16AA"/>
    <w:rsid w:val="004A4FD3"/>
    <w:rsid w:val="004B012F"/>
    <w:rsid w:val="004B2387"/>
    <w:rsid w:val="004B2597"/>
    <w:rsid w:val="004B3B04"/>
    <w:rsid w:val="004C61FE"/>
    <w:rsid w:val="004D4322"/>
    <w:rsid w:val="004D51D2"/>
    <w:rsid w:val="004D65D3"/>
    <w:rsid w:val="004E1819"/>
    <w:rsid w:val="004E4701"/>
    <w:rsid w:val="004E5E09"/>
    <w:rsid w:val="004F1D66"/>
    <w:rsid w:val="00510E70"/>
    <w:rsid w:val="00511196"/>
    <w:rsid w:val="00517E1D"/>
    <w:rsid w:val="00526350"/>
    <w:rsid w:val="0053192E"/>
    <w:rsid w:val="00533CEB"/>
    <w:rsid w:val="005431E6"/>
    <w:rsid w:val="00543359"/>
    <w:rsid w:val="00554A82"/>
    <w:rsid w:val="0056381F"/>
    <w:rsid w:val="00563CCD"/>
    <w:rsid w:val="00564A65"/>
    <w:rsid w:val="00572186"/>
    <w:rsid w:val="005740D5"/>
    <w:rsid w:val="00575902"/>
    <w:rsid w:val="00581130"/>
    <w:rsid w:val="00582BFB"/>
    <w:rsid w:val="00583630"/>
    <w:rsid w:val="005B3469"/>
    <w:rsid w:val="005B4FA7"/>
    <w:rsid w:val="005C2860"/>
    <w:rsid w:val="005C6322"/>
    <w:rsid w:val="005E3BCF"/>
    <w:rsid w:val="005F5690"/>
    <w:rsid w:val="005F73AF"/>
    <w:rsid w:val="00611F53"/>
    <w:rsid w:val="00612EEF"/>
    <w:rsid w:val="00617E69"/>
    <w:rsid w:val="00624DB0"/>
    <w:rsid w:val="00636A45"/>
    <w:rsid w:val="006538D3"/>
    <w:rsid w:val="0065587C"/>
    <w:rsid w:val="00657F7E"/>
    <w:rsid w:val="00666B5F"/>
    <w:rsid w:val="00666CD8"/>
    <w:rsid w:val="00667851"/>
    <w:rsid w:val="0067075C"/>
    <w:rsid w:val="0068693F"/>
    <w:rsid w:val="00697679"/>
    <w:rsid w:val="006A6FEE"/>
    <w:rsid w:val="006B1A5D"/>
    <w:rsid w:val="006B3A0A"/>
    <w:rsid w:val="006C2FFD"/>
    <w:rsid w:val="006C3191"/>
    <w:rsid w:val="006C5913"/>
    <w:rsid w:val="006D18FF"/>
    <w:rsid w:val="006D196A"/>
    <w:rsid w:val="006D3DCB"/>
    <w:rsid w:val="006E72CE"/>
    <w:rsid w:val="007026D5"/>
    <w:rsid w:val="00710B2E"/>
    <w:rsid w:val="00712B1D"/>
    <w:rsid w:val="00714C03"/>
    <w:rsid w:val="00722DC6"/>
    <w:rsid w:val="007241D7"/>
    <w:rsid w:val="00731C9A"/>
    <w:rsid w:val="0073294A"/>
    <w:rsid w:val="0073295A"/>
    <w:rsid w:val="00751B1C"/>
    <w:rsid w:val="00760775"/>
    <w:rsid w:val="00760D5E"/>
    <w:rsid w:val="007666D8"/>
    <w:rsid w:val="007709CC"/>
    <w:rsid w:val="00771C01"/>
    <w:rsid w:val="00773E58"/>
    <w:rsid w:val="00776638"/>
    <w:rsid w:val="00777365"/>
    <w:rsid w:val="0078335A"/>
    <w:rsid w:val="00791999"/>
    <w:rsid w:val="00794980"/>
    <w:rsid w:val="00795C42"/>
    <w:rsid w:val="007A0BE2"/>
    <w:rsid w:val="007A376A"/>
    <w:rsid w:val="007C3291"/>
    <w:rsid w:val="007C5599"/>
    <w:rsid w:val="007D20CA"/>
    <w:rsid w:val="007D2C2E"/>
    <w:rsid w:val="007D6775"/>
    <w:rsid w:val="007E62F1"/>
    <w:rsid w:val="007E7C4F"/>
    <w:rsid w:val="007F188A"/>
    <w:rsid w:val="00801052"/>
    <w:rsid w:val="00803E7C"/>
    <w:rsid w:val="00806B1F"/>
    <w:rsid w:val="00810F54"/>
    <w:rsid w:val="008306C4"/>
    <w:rsid w:val="00836091"/>
    <w:rsid w:val="00836D8E"/>
    <w:rsid w:val="00840EA7"/>
    <w:rsid w:val="00841471"/>
    <w:rsid w:val="00844057"/>
    <w:rsid w:val="00845FF7"/>
    <w:rsid w:val="008521FA"/>
    <w:rsid w:val="0085595E"/>
    <w:rsid w:val="00860072"/>
    <w:rsid w:val="00863E9A"/>
    <w:rsid w:val="008648EB"/>
    <w:rsid w:val="0086521B"/>
    <w:rsid w:val="00891430"/>
    <w:rsid w:val="0089150E"/>
    <w:rsid w:val="008A401D"/>
    <w:rsid w:val="008B07B6"/>
    <w:rsid w:val="008B2754"/>
    <w:rsid w:val="008B4989"/>
    <w:rsid w:val="008C58B8"/>
    <w:rsid w:val="008D2564"/>
    <w:rsid w:val="008D74F7"/>
    <w:rsid w:val="008E4ED4"/>
    <w:rsid w:val="008E637F"/>
    <w:rsid w:val="008F5CE2"/>
    <w:rsid w:val="0090199D"/>
    <w:rsid w:val="00901CE3"/>
    <w:rsid w:val="00904D0F"/>
    <w:rsid w:val="00905D4E"/>
    <w:rsid w:val="00916FFD"/>
    <w:rsid w:val="00920AA2"/>
    <w:rsid w:val="0092743B"/>
    <w:rsid w:val="0093259F"/>
    <w:rsid w:val="00932F13"/>
    <w:rsid w:val="00933662"/>
    <w:rsid w:val="009356E5"/>
    <w:rsid w:val="00941BDB"/>
    <w:rsid w:val="009432E3"/>
    <w:rsid w:val="00951564"/>
    <w:rsid w:val="009542B4"/>
    <w:rsid w:val="00961492"/>
    <w:rsid w:val="0096255D"/>
    <w:rsid w:val="009639E0"/>
    <w:rsid w:val="00963CF5"/>
    <w:rsid w:val="00963F99"/>
    <w:rsid w:val="00965A95"/>
    <w:rsid w:val="009856C4"/>
    <w:rsid w:val="00991592"/>
    <w:rsid w:val="00993DA8"/>
    <w:rsid w:val="00996823"/>
    <w:rsid w:val="00996891"/>
    <w:rsid w:val="00996FC8"/>
    <w:rsid w:val="009A0F6F"/>
    <w:rsid w:val="009A0FB8"/>
    <w:rsid w:val="009A60E6"/>
    <w:rsid w:val="009B033D"/>
    <w:rsid w:val="009B3CF3"/>
    <w:rsid w:val="009C298E"/>
    <w:rsid w:val="009C5527"/>
    <w:rsid w:val="009C7B07"/>
    <w:rsid w:val="009C7C3F"/>
    <w:rsid w:val="009E3FC7"/>
    <w:rsid w:val="009F267D"/>
    <w:rsid w:val="00A05008"/>
    <w:rsid w:val="00A1637F"/>
    <w:rsid w:val="00A24A80"/>
    <w:rsid w:val="00A348C1"/>
    <w:rsid w:val="00A503E3"/>
    <w:rsid w:val="00A52BEF"/>
    <w:rsid w:val="00A5785A"/>
    <w:rsid w:val="00A678FA"/>
    <w:rsid w:val="00A67AFB"/>
    <w:rsid w:val="00A72C5E"/>
    <w:rsid w:val="00A72ED0"/>
    <w:rsid w:val="00A7473E"/>
    <w:rsid w:val="00A76493"/>
    <w:rsid w:val="00A80B18"/>
    <w:rsid w:val="00A847DD"/>
    <w:rsid w:val="00A90DAE"/>
    <w:rsid w:val="00A91BD7"/>
    <w:rsid w:val="00A927BE"/>
    <w:rsid w:val="00AA30CA"/>
    <w:rsid w:val="00AB07C0"/>
    <w:rsid w:val="00AC2325"/>
    <w:rsid w:val="00AC4069"/>
    <w:rsid w:val="00AC445D"/>
    <w:rsid w:val="00AD04E4"/>
    <w:rsid w:val="00AD0AA0"/>
    <w:rsid w:val="00AD499B"/>
    <w:rsid w:val="00AE1535"/>
    <w:rsid w:val="00AE5195"/>
    <w:rsid w:val="00B02D95"/>
    <w:rsid w:val="00B17D9D"/>
    <w:rsid w:val="00B24081"/>
    <w:rsid w:val="00B254B9"/>
    <w:rsid w:val="00B27BC1"/>
    <w:rsid w:val="00B30897"/>
    <w:rsid w:val="00B3107D"/>
    <w:rsid w:val="00B3135D"/>
    <w:rsid w:val="00B36F53"/>
    <w:rsid w:val="00B42BDC"/>
    <w:rsid w:val="00B5417A"/>
    <w:rsid w:val="00B56260"/>
    <w:rsid w:val="00B56757"/>
    <w:rsid w:val="00B64171"/>
    <w:rsid w:val="00B6753B"/>
    <w:rsid w:val="00B70A8E"/>
    <w:rsid w:val="00B75763"/>
    <w:rsid w:val="00B767C3"/>
    <w:rsid w:val="00B805B3"/>
    <w:rsid w:val="00B917B9"/>
    <w:rsid w:val="00B962FE"/>
    <w:rsid w:val="00BA5309"/>
    <w:rsid w:val="00BB3FF4"/>
    <w:rsid w:val="00BC1CD2"/>
    <w:rsid w:val="00BD30A0"/>
    <w:rsid w:val="00BD6CCD"/>
    <w:rsid w:val="00BF1F2A"/>
    <w:rsid w:val="00BF2413"/>
    <w:rsid w:val="00BF452F"/>
    <w:rsid w:val="00BF7E55"/>
    <w:rsid w:val="00C0143F"/>
    <w:rsid w:val="00C032FB"/>
    <w:rsid w:val="00C036C5"/>
    <w:rsid w:val="00C1057C"/>
    <w:rsid w:val="00C147B0"/>
    <w:rsid w:val="00C20209"/>
    <w:rsid w:val="00C27CD6"/>
    <w:rsid w:val="00C33F56"/>
    <w:rsid w:val="00C34776"/>
    <w:rsid w:val="00C43230"/>
    <w:rsid w:val="00C61B60"/>
    <w:rsid w:val="00C77C14"/>
    <w:rsid w:val="00C851D1"/>
    <w:rsid w:val="00C92235"/>
    <w:rsid w:val="00C930F2"/>
    <w:rsid w:val="00C939B8"/>
    <w:rsid w:val="00C9493F"/>
    <w:rsid w:val="00C97C1C"/>
    <w:rsid w:val="00CA0016"/>
    <w:rsid w:val="00CA38FB"/>
    <w:rsid w:val="00CA3DE6"/>
    <w:rsid w:val="00CA6480"/>
    <w:rsid w:val="00CD5E41"/>
    <w:rsid w:val="00CE088D"/>
    <w:rsid w:val="00D044DC"/>
    <w:rsid w:val="00D05CBF"/>
    <w:rsid w:val="00D12B95"/>
    <w:rsid w:val="00D14303"/>
    <w:rsid w:val="00D23C42"/>
    <w:rsid w:val="00D26052"/>
    <w:rsid w:val="00D3393D"/>
    <w:rsid w:val="00D3536F"/>
    <w:rsid w:val="00D35CA6"/>
    <w:rsid w:val="00D375AE"/>
    <w:rsid w:val="00D416F0"/>
    <w:rsid w:val="00D46709"/>
    <w:rsid w:val="00D55F92"/>
    <w:rsid w:val="00D57E88"/>
    <w:rsid w:val="00D66B2E"/>
    <w:rsid w:val="00D67BC6"/>
    <w:rsid w:val="00D763F8"/>
    <w:rsid w:val="00D80F3A"/>
    <w:rsid w:val="00DA7DF6"/>
    <w:rsid w:val="00DC7154"/>
    <w:rsid w:val="00DC7F06"/>
    <w:rsid w:val="00DD0194"/>
    <w:rsid w:val="00DD03D2"/>
    <w:rsid w:val="00DD51CB"/>
    <w:rsid w:val="00DD7C73"/>
    <w:rsid w:val="00DE0AC9"/>
    <w:rsid w:val="00DF662D"/>
    <w:rsid w:val="00E05E02"/>
    <w:rsid w:val="00E10C9B"/>
    <w:rsid w:val="00E21119"/>
    <w:rsid w:val="00E24ED6"/>
    <w:rsid w:val="00E26EED"/>
    <w:rsid w:val="00E337B0"/>
    <w:rsid w:val="00E36E09"/>
    <w:rsid w:val="00E37162"/>
    <w:rsid w:val="00E3773E"/>
    <w:rsid w:val="00E45A95"/>
    <w:rsid w:val="00E56CB4"/>
    <w:rsid w:val="00E57313"/>
    <w:rsid w:val="00E57464"/>
    <w:rsid w:val="00E7084A"/>
    <w:rsid w:val="00E7397B"/>
    <w:rsid w:val="00E8219F"/>
    <w:rsid w:val="00E83D8E"/>
    <w:rsid w:val="00E87948"/>
    <w:rsid w:val="00E9029E"/>
    <w:rsid w:val="00E90659"/>
    <w:rsid w:val="00E96F4C"/>
    <w:rsid w:val="00E97F57"/>
    <w:rsid w:val="00EA0AFE"/>
    <w:rsid w:val="00EA2906"/>
    <w:rsid w:val="00EA2F1D"/>
    <w:rsid w:val="00EA4BDA"/>
    <w:rsid w:val="00EB2A2B"/>
    <w:rsid w:val="00EB48F2"/>
    <w:rsid w:val="00EB54B0"/>
    <w:rsid w:val="00EC2894"/>
    <w:rsid w:val="00EE2EEC"/>
    <w:rsid w:val="00EE5F8B"/>
    <w:rsid w:val="00EF1204"/>
    <w:rsid w:val="00EF1D49"/>
    <w:rsid w:val="00F03A85"/>
    <w:rsid w:val="00F05F98"/>
    <w:rsid w:val="00F06ECE"/>
    <w:rsid w:val="00F07249"/>
    <w:rsid w:val="00F1301B"/>
    <w:rsid w:val="00F132B0"/>
    <w:rsid w:val="00F13507"/>
    <w:rsid w:val="00F16BF2"/>
    <w:rsid w:val="00F20AD4"/>
    <w:rsid w:val="00F25DC8"/>
    <w:rsid w:val="00F26171"/>
    <w:rsid w:val="00F3377F"/>
    <w:rsid w:val="00F373AB"/>
    <w:rsid w:val="00F435F2"/>
    <w:rsid w:val="00F4434A"/>
    <w:rsid w:val="00F507DE"/>
    <w:rsid w:val="00F51989"/>
    <w:rsid w:val="00F51DCC"/>
    <w:rsid w:val="00F55979"/>
    <w:rsid w:val="00F57D25"/>
    <w:rsid w:val="00F63BB0"/>
    <w:rsid w:val="00F67585"/>
    <w:rsid w:val="00F70ABE"/>
    <w:rsid w:val="00F73FDD"/>
    <w:rsid w:val="00F751C5"/>
    <w:rsid w:val="00F81AF0"/>
    <w:rsid w:val="00F822F0"/>
    <w:rsid w:val="00F823C8"/>
    <w:rsid w:val="00F83C9E"/>
    <w:rsid w:val="00FA1DD3"/>
    <w:rsid w:val="00FA4A51"/>
    <w:rsid w:val="00FA6C2F"/>
    <w:rsid w:val="00FB0C38"/>
    <w:rsid w:val="00FB136F"/>
    <w:rsid w:val="00FB49F8"/>
    <w:rsid w:val="00FC1FF8"/>
    <w:rsid w:val="00FC20AC"/>
    <w:rsid w:val="00FC298F"/>
    <w:rsid w:val="00FD33BD"/>
    <w:rsid w:val="00FE1913"/>
    <w:rsid w:val="00FE43DF"/>
    <w:rsid w:val="00FE73C8"/>
    <w:rsid w:val="00FE741C"/>
    <w:rsid w:val="00FF5D2B"/>
    <w:rsid w:val="00FF64ED"/>
    <w:rsid w:val="01121A98"/>
    <w:rsid w:val="01A84626"/>
    <w:rsid w:val="01BC5A23"/>
    <w:rsid w:val="02635D85"/>
    <w:rsid w:val="0298649B"/>
    <w:rsid w:val="034E3D7A"/>
    <w:rsid w:val="03BF5A82"/>
    <w:rsid w:val="04B503CA"/>
    <w:rsid w:val="056F7946"/>
    <w:rsid w:val="06620A19"/>
    <w:rsid w:val="07231D69"/>
    <w:rsid w:val="073A0A31"/>
    <w:rsid w:val="086F1610"/>
    <w:rsid w:val="087D6F8A"/>
    <w:rsid w:val="088C2CFA"/>
    <w:rsid w:val="08F5276E"/>
    <w:rsid w:val="091463AB"/>
    <w:rsid w:val="092919D0"/>
    <w:rsid w:val="098636A0"/>
    <w:rsid w:val="09D152BE"/>
    <w:rsid w:val="0A122535"/>
    <w:rsid w:val="0A3B412B"/>
    <w:rsid w:val="0CF22B13"/>
    <w:rsid w:val="0E6024DC"/>
    <w:rsid w:val="0E90667E"/>
    <w:rsid w:val="0F3C00AE"/>
    <w:rsid w:val="0F5E7DA8"/>
    <w:rsid w:val="0FD42CD5"/>
    <w:rsid w:val="1009308B"/>
    <w:rsid w:val="1074577C"/>
    <w:rsid w:val="112973C6"/>
    <w:rsid w:val="11D711AF"/>
    <w:rsid w:val="1361702C"/>
    <w:rsid w:val="143471ED"/>
    <w:rsid w:val="15331909"/>
    <w:rsid w:val="16443DE8"/>
    <w:rsid w:val="168A3D2C"/>
    <w:rsid w:val="181B3379"/>
    <w:rsid w:val="19016B42"/>
    <w:rsid w:val="1908229C"/>
    <w:rsid w:val="1A6069CC"/>
    <w:rsid w:val="1A6C5716"/>
    <w:rsid w:val="1A7B546E"/>
    <w:rsid w:val="1AF44089"/>
    <w:rsid w:val="1B101ED5"/>
    <w:rsid w:val="1B5C1C2F"/>
    <w:rsid w:val="1BBF5905"/>
    <w:rsid w:val="1C0A51E7"/>
    <w:rsid w:val="1CDC4C9E"/>
    <w:rsid w:val="1D277A10"/>
    <w:rsid w:val="1FAC1358"/>
    <w:rsid w:val="204213F3"/>
    <w:rsid w:val="21311468"/>
    <w:rsid w:val="215A19BE"/>
    <w:rsid w:val="23825220"/>
    <w:rsid w:val="23EC2F12"/>
    <w:rsid w:val="246801D8"/>
    <w:rsid w:val="25CC74E1"/>
    <w:rsid w:val="26C60DC1"/>
    <w:rsid w:val="26F26D28"/>
    <w:rsid w:val="27932736"/>
    <w:rsid w:val="27F073F6"/>
    <w:rsid w:val="27FA0805"/>
    <w:rsid w:val="287613FC"/>
    <w:rsid w:val="288A51D2"/>
    <w:rsid w:val="2A3C78AA"/>
    <w:rsid w:val="2AC33EAC"/>
    <w:rsid w:val="2AED2CDD"/>
    <w:rsid w:val="2B1C3245"/>
    <w:rsid w:val="2B974985"/>
    <w:rsid w:val="2BC11C46"/>
    <w:rsid w:val="2C1533C9"/>
    <w:rsid w:val="2CDE3FD0"/>
    <w:rsid w:val="2CFD2712"/>
    <w:rsid w:val="2D161B30"/>
    <w:rsid w:val="2DEB30B5"/>
    <w:rsid w:val="2E446482"/>
    <w:rsid w:val="2EFC661E"/>
    <w:rsid w:val="30D41037"/>
    <w:rsid w:val="30F6606D"/>
    <w:rsid w:val="312E356C"/>
    <w:rsid w:val="31497D8B"/>
    <w:rsid w:val="319E5533"/>
    <w:rsid w:val="31E81825"/>
    <w:rsid w:val="326E6F28"/>
    <w:rsid w:val="32B60580"/>
    <w:rsid w:val="33060EBA"/>
    <w:rsid w:val="33C839EE"/>
    <w:rsid w:val="34164534"/>
    <w:rsid w:val="34354864"/>
    <w:rsid w:val="35F85B82"/>
    <w:rsid w:val="367C29A7"/>
    <w:rsid w:val="37601F37"/>
    <w:rsid w:val="37F1507F"/>
    <w:rsid w:val="39AC79A1"/>
    <w:rsid w:val="3AA24E4B"/>
    <w:rsid w:val="3B6C3818"/>
    <w:rsid w:val="3CC13740"/>
    <w:rsid w:val="3CEA44D4"/>
    <w:rsid w:val="3E9876E2"/>
    <w:rsid w:val="3E987883"/>
    <w:rsid w:val="3EE424B4"/>
    <w:rsid w:val="3FA97114"/>
    <w:rsid w:val="400D09E8"/>
    <w:rsid w:val="40574364"/>
    <w:rsid w:val="420B6FB7"/>
    <w:rsid w:val="42153DCA"/>
    <w:rsid w:val="42EC32E2"/>
    <w:rsid w:val="43443D9B"/>
    <w:rsid w:val="437171AF"/>
    <w:rsid w:val="45156357"/>
    <w:rsid w:val="451A4947"/>
    <w:rsid w:val="45625B05"/>
    <w:rsid w:val="45ED31E3"/>
    <w:rsid w:val="465C3820"/>
    <w:rsid w:val="46BB389F"/>
    <w:rsid w:val="46D51EE4"/>
    <w:rsid w:val="47346877"/>
    <w:rsid w:val="476F2BF3"/>
    <w:rsid w:val="47B808F9"/>
    <w:rsid w:val="47FD4EF1"/>
    <w:rsid w:val="497958A5"/>
    <w:rsid w:val="4CB542FF"/>
    <w:rsid w:val="4D1F4BD0"/>
    <w:rsid w:val="4D3F08E5"/>
    <w:rsid w:val="4E0D0AC2"/>
    <w:rsid w:val="4E62234D"/>
    <w:rsid w:val="4EB235F2"/>
    <w:rsid w:val="4F681132"/>
    <w:rsid w:val="50541E30"/>
    <w:rsid w:val="50A5577B"/>
    <w:rsid w:val="50C63717"/>
    <w:rsid w:val="50D431BD"/>
    <w:rsid w:val="513076F1"/>
    <w:rsid w:val="51AC646F"/>
    <w:rsid w:val="52FD606D"/>
    <w:rsid w:val="5302004F"/>
    <w:rsid w:val="533F21E8"/>
    <w:rsid w:val="53F51BFA"/>
    <w:rsid w:val="54335A4F"/>
    <w:rsid w:val="54385FC3"/>
    <w:rsid w:val="543C0555"/>
    <w:rsid w:val="55F3018B"/>
    <w:rsid w:val="56CD3DDC"/>
    <w:rsid w:val="575E7811"/>
    <w:rsid w:val="57BE02DE"/>
    <w:rsid w:val="58F97241"/>
    <w:rsid w:val="594819C3"/>
    <w:rsid w:val="59760866"/>
    <w:rsid w:val="5AB00494"/>
    <w:rsid w:val="5B0A3711"/>
    <w:rsid w:val="5B2E3A93"/>
    <w:rsid w:val="5B7C4AB2"/>
    <w:rsid w:val="5BCD17B1"/>
    <w:rsid w:val="5C710A51"/>
    <w:rsid w:val="5CAC7619"/>
    <w:rsid w:val="5D532B88"/>
    <w:rsid w:val="5F7A60A0"/>
    <w:rsid w:val="60723F49"/>
    <w:rsid w:val="60A21C60"/>
    <w:rsid w:val="612125CC"/>
    <w:rsid w:val="61D2504A"/>
    <w:rsid w:val="61F92827"/>
    <w:rsid w:val="628A2085"/>
    <w:rsid w:val="63A8209E"/>
    <w:rsid w:val="63E855B1"/>
    <w:rsid w:val="64242A4C"/>
    <w:rsid w:val="646140D3"/>
    <w:rsid w:val="64776A5C"/>
    <w:rsid w:val="64E20A6D"/>
    <w:rsid w:val="650859F1"/>
    <w:rsid w:val="651B74EF"/>
    <w:rsid w:val="65772628"/>
    <w:rsid w:val="67156804"/>
    <w:rsid w:val="67894AF6"/>
    <w:rsid w:val="67C22DFB"/>
    <w:rsid w:val="69AC2A06"/>
    <w:rsid w:val="69D22814"/>
    <w:rsid w:val="69E82E1F"/>
    <w:rsid w:val="6AE66A2C"/>
    <w:rsid w:val="6BCB6DE4"/>
    <w:rsid w:val="6CA96501"/>
    <w:rsid w:val="6D601BDC"/>
    <w:rsid w:val="6DF02DDA"/>
    <w:rsid w:val="6F162F6C"/>
    <w:rsid w:val="701C3B08"/>
    <w:rsid w:val="70285A41"/>
    <w:rsid w:val="70964FAA"/>
    <w:rsid w:val="711765EF"/>
    <w:rsid w:val="713800A3"/>
    <w:rsid w:val="714059D6"/>
    <w:rsid w:val="71554701"/>
    <w:rsid w:val="72007BC7"/>
    <w:rsid w:val="72430013"/>
    <w:rsid w:val="72784885"/>
    <w:rsid w:val="73646818"/>
    <w:rsid w:val="73C42DC7"/>
    <w:rsid w:val="73EC2B8D"/>
    <w:rsid w:val="7501091C"/>
    <w:rsid w:val="754A1135"/>
    <w:rsid w:val="757333CD"/>
    <w:rsid w:val="761412CD"/>
    <w:rsid w:val="762E691D"/>
    <w:rsid w:val="76961D80"/>
    <w:rsid w:val="775F351C"/>
    <w:rsid w:val="77B56BB5"/>
    <w:rsid w:val="78376E49"/>
    <w:rsid w:val="787539A8"/>
    <w:rsid w:val="79646C4C"/>
    <w:rsid w:val="79B34A7B"/>
    <w:rsid w:val="7D0D0224"/>
    <w:rsid w:val="7DE66CB4"/>
    <w:rsid w:val="7E0056FB"/>
    <w:rsid w:val="7EAF3F8C"/>
    <w:rsid w:val="7F2D5F40"/>
    <w:rsid w:val="7F416A44"/>
    <w:rsid w:val="7F5651DD"/>
    <w:rsid w:val="7F915A3E"/>
    <w:rsid w:val="7FA8488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locked="1" w:qFormat="1"/>
    <w:lsdException w:name="toc 2" w:locked="1" w:qFormat="1"/>
    <w:lsdException w:name="toc 3" w:locked="1" w:uiPriority="39" w:qFormat="1"/>
    <w:lsdException w:name="toc 4" w:locked="1" w:qFormat="1"/>
    <w:lsdException w:name="toc 5" w:locked="1" w:qFormat="1"/>
    <w:lsdException w:name="toc 6" w:locked="1" w:qFormat="1"/>
    <w:lsdException w:name="toc 7" w:locked="1" w:qFormat="1"/>
    <w:lsdException w:name="toc 8" w:locked="1" w:qFormat="1"/>
    <w:lsdException w:name="toc 9" w:locked="1" w:qFormat="1"/>
    <w:lsdException w:name="Normal Indent" w:qFormat="1"/>
    <w:lsdException w:name="footnote text" w:qFormat="1"/>
    <w:lsdException w:name="annotation text" w:unhideWhenUsed="1" w:qFormat="1"/>
    <w:lsdException w:name="header" w:qFormat="1"/>
    <w:lsdException w:name="footer" w:qFormat="1"/>
    <w:lsdException w:name="index heading" w:qFormat="1"/>
    <w:lsdException w:name="caption" w:locked="1" w:qFormat="1"/>
    <w:lsdException w:name="table of figures" w:qFormat="1"/>
    <w:lsdException w:name="envelope address" w:semiHidden="1" w:uiPriority="99" w:unhideWhenUsed="1"/>
    <w:lsdException w:name="envelope return" w:semiHidden="1" w:uiPriority="99" w:unhideWhenUsed="1"/>
    <w:lsdException w:name="footnote reference" w:qFormat="1"/>
    <w:lsdException w:name="annotation reference" w:unhideWhenUsed="1" w:qFormat="1"/>
    <w:lsdException w:name="line number" w:semiHidden="1" w:uiPriority="99" w:unhideWhenUsed="1"/>
    <w:lsdException w:name="page number" w:qFormat="1"/>
    <w:lsdException w:name="endnote reference" w:qFormat="1"/>
    <w:lsdException w:name="endnote text" w:qFormat="1"/>
    <w:lsdException w:name="table of authorities" w:qFormat="1"/>
    <w:lsdException w:name="macro" w:qFormat="1"/>
    <w:lsdException w:name="toa heading" w:semiHidden="1" w:uiPriority="99" w:unhideWhenUsed="1"/>
    <w:lsdException w:name="List" w:qFormat="1"/>
    <w:lsdException w:name="List Bullet" w:qFormat="1"/>
    <w:lsdException w:name="List Number" w:qFormat="1"/>
    <w:lsdException w:name="List 2" w:qFormat="1"/>
    <w:lsdException w:name="List 3" w:qFormat="1"/>
    <w:lsdException w:name="List 4" w:semiHidden="1" w:uiPriority="99" w:unhideWhenUsed="1"/>
    <w:lsdException w:name="List 5" w:semiHidden="1" w:uiPriority="99" w:unhideWhenUsed="1"/>
    <w:lsdException w:name="List Bullet 2" w:qFormat="1"/>
    <w:lsdException w:name="List Bullet 3" w:qFormat="1"/>
    <w:lsdException w:name="List Bullet 4" w:qFormat="1"/>
    <w:lsdException w:name="List Bullet 5" w:semiHidden="1" w:uiPriority="99" w:unhideWhenUsed="1"/>
    <w:lsdException w:name="List Number 2" w:qFormat="1"/>
    <w:lsdException w:name="List Number 3" w:qFormat="1"/>
    <w:lsdException w:name="List Number 4" w:semiHidden="1" w:uiPriority="99" w:unhideWhenUsed="1"/>
    <w:lsdException w:name="List Number 5" w:semiHidden="1" w:uiPriority="99" w:unhideWhenUsed="1"/>
    <w:lsdException w:name="Title" w:locked="1" w:qFormat="1"/>
    <w:lsdException w:name="Closing" w:semiHidden="1" w:uiPriority="99" w:unhideWhenUsed="1"/>
    <w:lsdException w:name="Signature" w:semiHidden="1" w:uiPriority="99" w:unhideWhenUsed="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semiHidden="1" w:uiPriority="99" w:unhideWhenUsed="1"/>
    <w:lsdException w:name="Message Header" w:semiHidden="1" w:uiPriority="99" w:unhideWhenUsed="1"/>
    <w:lsdException w:name="Subtitle" w:locked="1" w:qFormat="1"/>
    <w:lsdException w:name="Salutation" w:semiHidden="1" w:uiPriority="99" w:unhideWhenUsed="1"/>
    <w:lsdException w:name="Date" w:qFormat="1"/>
    <w:lsdException w:name="Body Text First Indent" w:qFormat="1"/>
    <w:lsdException w:name="Body Text First Indent 2" w:qFormat="1"/>
    <w:lsdException w:name="Note Heading" w:qFormat="1"/>
    <w:lsdException w:name="Body Text 2" w:unhideWhenUsed="1" w:qFormat="1"/>
    <w:lsdException w:name="Body Text 3" w:qFormat="1"/>
    <w:lsdException w:name="Body Text Indent 2" w:qFormat="1"/>
    <w:lsdException w:name="Body Text Indent 3" w:qFormat="1"/>
    <w:lsdException w:name="Block Text" w:qFormat="1"/>
    <w:lsdException w:name="Hyperlink" w:uiPriority="99" w:unhideWhenUsed="1" w:qFormat="1"/>
    <w:lsdException w:name="FollowedHyperlink" w:uiPriority="99" w:qFormat="1"/>
    <w:lsdException w:name="Strong" w:locked="1" w:qFormat="1"/>
    <w:lsdException w:name="Emphasis" w:locked="1" w:uiPriority="20" w:qFormat="1"/>
    <w:lsdException w:name="Document Map" w:qFormat="1"/>
    <w:lsdException w:name="Plain Text"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nhideWhenUsed="1" w:qFormat="1"/>
    <w:lsdException w:name="Table Grid"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5">
    <w:name w:val="Normal"/>
    <w:next w:val="af6"/>
    <w:autoRedefine/>
    <w:qFormat/>
    <w:rsid w:val="007E7C4F"/>
    <w:pPr>
      <w:widowControl w:val="0"/>
      <w:jc w:val="both"/>
    </w:pPr>
    <w:rPr>
      <w:kern w:val="2"/>
      <w:sz w:val="21"/>
    </w:rPr>
  </w:style>
  <w:style w:type="paragraph" w:styleId="1">
    <w:name w:val="heading 1"/>
    <w:basedOn w:val="af5"/>
    <w:next w:val="af5"/>
    <w:link w:val="1Char"/>
    <w:autoRedefine/>
    <w:qFormat/>
    <w:locked/>
    <w:rsid w:val="007E7C4F"/>
    <w:pPr>
      <w:keepNext/>
      <w:spacing w:before="227" w:line="240" w:lineRule="exact"/>
      <w:ind w:firstLine="420"/>
      <w:outlineLvl w:val="0"/>
    </w:pPr>
    <w:rPr>
      <w:color w:val="000000"/>
      <w:sz w:val="24"/>
    </w:rPr>
  </w:style>
  <w:style w:type="paragraph" w:styleId="2">
    <w:name w:val="heading 2"/>
    <w:basedOn w:val="af5"/>
    <w:next w:val="af5"/>
    <w:link w:val="2Char"/>
    <w:autoRedefine/>
    <w:qFormat/>
    <w:locked/>
    <w:rsid w:val="007E7C4F"/>
    <w:pPr>
      <w:keepNext/>
      <w:keepLines/>
      <w:autoSpaceDE w:val="0"/>
      <w:autoSpaceDN w:val="0"/>
      <w:adjustRightInd w:val="0"/>
      <w:spacing w:before="260" w:after="260" w:line="416" w:lineRule="atLeast"/>
      <w:jc w:val="left"/>
      <w:textAlignment w:val="baseline"/>
      <w:outlineLvl w:val="1"/>
    </w:pPr>
    <w:rPr>
      <w:rFonts w:ascii="Arial" w:eastAsia="黑体" w:hAnsi="Arial"/>
      <w:kern w:val="0"/>
      <w:sz w:val="32"/>
    </w:rPr>
  </w:style>
  <w:style w:type="paragraph" w:styleId="3">
    <w:name w:val="heading 3"/>
    <w:basedOn w:val="af5"/>
    <w:next w:val="af5"/>
    <w:link w:val="3Char"/>
    <w:autoRedefine/>
    <w:qFormat/>
    <w:locked/>
    <w:rsid w:val="007E7C4F"/>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f5"/>
    <w:next w:val="af5"/>
    <w:link w:val="4Char"/>
    <w:autoRedefine/>
    <w:qFormat/>
    <w:locked/>
    <w:rsid w:val="007E7C4F"/>
    <w:pPr>
      <w:keepNext/>
      <w:snapToGrid w:val="0"/>
      <w:spacing w:beforeLines="20" w:afterLines="20"/>
      <w:jc w:val="center"/>
      <w:outlineLvl w:val="3"/>
    </w:pPr>
    <w:rPr>
      <w:sz w:val="18"/>
      <w:szCs w:val="18"/>
    </w:rPr>
  </w:style>
  <w:style w:type="paragraph" w:styleId="5">
    <w:name w:val="heading 5"/>
    <w:basedOn w:val="af5"/>
    <w:next w:val="af5"/>
    <w:link w:val="5Char"/>
    <w:autoRedefine/>
    <w:qFormat/>
    <w:locked/>
    <w:rsid w:val="007E7C4F"/>
    <w:pPr>
      <w:keepNext/>
      <w:keepLines/>
      <w:topLinePunct/>
      <w:adjustRightInd w:val="0"/>
      <w:spacing w:before="280" w:after="290" w:line="372" w:lineRule="auto"/>
      <w:outlineLvl w:val="4"/>
    </w:pPr>
    <w:rPr>
      <w:b/>
      <w:sz w:val="28"/>
    </w:rPr>
  </w:style>
  <w:style w:type="paragraph" w:styleId="6">
    <w:name w:val="heading 6"/>
    <w:basedOn w:val="af5"/>
    <w:next w:val="af5"/>
    <w:link w:val="6Char"/>
    <w:autoRedefine/>
    <w:qFormat/>
    <w:locked/>
    <w:rsid w:val="007E7C4F"/>
    <w:pPr>
      <w:keepNext/>
      <w:keepLines/>
      <w:topLinePunct/>
      <w:adjustRightInd w:val="0"/>
      <w:spacing w:before="240" w:after="64" w:line="317" w:lineRule="auto"/>
      <w:outlineLvl w:val="5"/>
    </w:pPr>
    <w:rPr>
      <w:rFonts w:ascii="Arial" w:eastAsia="黑体" w:hAnsi="Arial"/>
      <w:b/>
      <w:sz w:val="24"/>
    </w:rPr>
  </w:style>
  <w:style w:type="paragraph" w:styleId="7">
    <w:name w:val="heading 7"/>
    <w:basedOn w:val="af5"/>
    <w:next w:val="af5"/>
    <w:link w:val="7Char"/>
    <w:autoRedefine/>
    <w:qFormat/>
    <w:locked/>
    <w:rsid w:val="007E7C4F"/>
    <w:pPr>
      <w:keepNext/>
      <w:keepLines/>
      <w:topLinePunct/>
      <w:adjustRightInd w:val="0"/>
      <w:spacing w:before="240" w:after="64" w:line="317" w:lineRule="auto"/>
      <w:outlineLvl w:val="6"/>
    </w:pPr>
    <w:rPr>
      <w:b/>
      <w:sz w:val="24"/>
    </w:rPr>
  </w:style>
  <w:style w:type="paragraph" w:styleId="8">
    <w:name w:val="heading 8"/>
    <w:basedOn w:val="af5"/>
    <w:next w:val="af7"/>
    <w:link w:val="8Char"/>
    <w:autoRedefine/>
    <w:qFormat/>
    <w:locked/>
    <w:rsid w:val="007E7C4F"/>
    <w:pPr>
      <w:keepNext/>
      <w:widowControl/>
      <w:overflowPunct w:val="0"/>
      <w:autoSpaceDE w:val="0"/>
      <w:autoSpaceDN w:val="0"/>
      <w:adjustRightInd w:val="0"/>
      <w:spacing w:line="500" w:lineRule="exact"/>
      <w:ind w:left="-108" w:right="326"/>
      <w:jc w:val="center"/>
      <w:textAlignment w:val="baseline"/>
      <w:outlineLvl w:val="7"/>
    </w:pPr>
    <w:rPr>
      <w:rFonts w:ascii="宋体"/>
      <w:b/>
      <w:kern w:val="0"/>
    </w:rPr>
  </w:style>
  <w:style w:type="paragraph" w:styleId="9">
    <w:name w:val="heading 9"/>
    <w:basedOn w:val="af5"/>
    <w:next w:val="af5"/>
    <w:link w:val="9Char"/>
    <w:autoRedefine/>
    <w:qFormat/>
    <w:locked/>
    <w:rsid w:val="007E7C4F"/>
    <w:pPr>
      <w:keepNext/>
      <w:keepLines/>
      <w:topLinePunct/>
      <w:adjustRightInd w:val="0"/>
      <w:spacing w:before="240" w:after="64" w:line="317" w:lineRule="auto"/>
      <w:outlineLvl w:val="8"/>
    </w:pPr>
    <w:rPr>
      <w:rFonts w:ascii="Arial" w:eastAsia="黑体" w:hAnsi="Arial"/>
    </w:rPr>
  </w:style>
  <w:style w:type="character" w:default="1" w:styleId="af8">
    <w:name w:val="Default Paragraph Font"/>
    <w:uiPriority w:val="1"/>
    <w:semiHidden/>
    <w:unhideWhenUsed/>
  </w:style>
  <w:style w:type="table" w:default="1" w:styleId="af9">
    <w:name w:val="Normal Table"/>
    <w:uiPriority w:val="99"/>
    <w:semiHidden/>
    <w:unhideWhenUsed/>
    <w:qFormat/>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af6">
    <w:name w:val="Body Text First Indent"/>
    <w:basedOn w:val="af5"/>
    <w:link w:val="Char"/>
    <w:autoRedefine/>
    <w:qFormat/>
    <w:rsid w:val="007E7C4F"/>
    <w:pPr>
      <w:spacing w:after="120"/>
      <w:ind w:firstLineChars="100" w:firstLine="420"/>
    </w:pPr>
  </w:style>
  <w:style w:type="paragraph" w:styleId="afb">
    <w:name w:val="macro"/>
    <w:basedOn w:val="af5"/>
    <w:link w:val="Char0"/>
    <w:autoRedefine/>
    <w:qFormat/>
    <w:rsid w:val="007E7C4F"/>
    <w:pPr>
      <w:widowControl/>
      <w:spacing w:line="300" w:lineRule="auto"/>
      <w:jc w:val="left"/>
    </w:pPr>
    <w:rPr>
      <w:rFonts w:ascii="Courier New" w:hAnsi="Courier New"/>
      <w:kern w:val="0"/>
    </w:rPr>
  </w:style>
  <w:style w:type="paragraph" w:styleId="af7">
    <w:name w:val="Normal Indent"/>
    <w:basedOn w:val="af5"/>
    <w:autoRedefine/>
    <w:qFormat/>
    <w:rsid w:val="007E7C4F"/>
    <w:pPr>
      <w:spacing w:line="500" w:lineRule="exact"/>
      <w:ind w:firstLine="420"/>
    </w:pPr>
    <w:rPr>
      <w:sz w:val="28"/>
    </w:rPr>
  </w:style>
  <w:style w:type="paragraph" w:styleId="30">
    <w:name w:val="List 3"/>
    <w:basedOn w:val="af5"/>
    <w:autoRedefine/>
    <w:qFormat/>
    <w:rsid w:val="007E7C4F"/>
    <w:pPr>
      <w:spacing w:line="300" w:lineRule="auto"/>
      <w:ind w:leftChars="400" w:left="100" w:hangingChars="200" w:hanging="200"/>
    </w:pPr>
    <w:rPr>
      <w:rFonts w:ascii="Arial" w:hAnsi="Arial"/>
    </w:rPr>
  </w:style>
  <w:style w:type="paragraph" w:styleId="70">
    <w:name w:val="toc 7"/>
    <w:basedOn w:val="af5"/>
    <w:next w:val="af5"/>
    <w:autoRedefine/>
    <w:qFormat/>
    <w:locked/>
    <w:rsid w:val="007E7C4F"/>
    <w:pPr>
      <w:ind w:left="1260"/>
      <w:jc w:val="left"/>
    </w:pPr>
    <w:rPr>
      <w:sz w:val="18"/>
      <w:szCs w:val="18"/>
    </w:rPr>
  </w:style>
  <w:style w:type="paragraph" w:styleId="20">
    <w:name w:val="List Number 2"/>
    <w:basedOn w:val="af5"/>
    <w:autoRedefine/>
    <w:qFormat/>
    <w:rsid w:val="007E7C4F"/>
    <w:pPr>
      <w:tabs>
        <w:tab w:val="left" w:pos="1133"/>
      </w:tabs>
      <w:spacing w:beforeLines="10" w:line="312" w:lineRule="auto"/>
      <w:ind w:left="1133" w:hanging="334"/>
    </w:pPr>
    <w:rPr>
      <w:rFonts w:ascii="Arial" w:hAnsi="Arial"/>
      <w:kern w:val="0"/>
    </w:rPr>
  </w:style>
  <w:style w:type="paragraph" w:styleId="afc">
    <w:name w:val="table of authorities"/>
    <w:basedOn w:val="af5"/>
    <w:next w:val="af5"/>
    <w:autoRedefine/>
    <w:qFormat/>
    <w:rsid w:val="007E7C4F"/>
    <w:pPr>
      <w:spacing w:line="300" w:lineRule="auto"/>
      <w:ind w:left="420"/>
    </w:pPr>
    <w:rPr>
      <w:rFonts w:ascii="Arial" w:hAnsi="Arial"/>
    </w:rPr>
  </w:style>
  <w:style w:type="paragraph" w:styleId="afd">
    <w:name w:val="Note Heading"/>
    <w:basedOn w:val="af5"/>
    <w:next w:val="af5"/>
    <w:link w:val="Char1"/>
    <w:autoRedefine/>
    <w:qFormat/>
    <w:rsid w:val="007E7C4F"/>
    <w:pPr>
      <w:spacing w:beforeLines="25" w:afterLines="25"/>
      <w:jc w:val="center"/>
    </w:pPr>
    <w:rPr>
      <w:rFonts w:ascii="Arial" w:eastAsia="黑体" w:hAnsi="Arial"/>
    </w:rPr>
  </w:style>
  <w:style w:type="paragraph" w:styleId="40">
    <w:name w:val="List Bullet 4"/>
    <w:basedOn w:val="af5"/>
    <w:autoRedefine/>
    <w:qFormat/>
    <w:rsid w:val="007E7C4F"/>
    <w:pPr>
      <w:tabs>
        <w:tab w:val="left" w:pos="1758"/>
      </w:tabs>
      <w:spacing w:line="300" w:lineRule="auto"/>
      <w:ind w:left="1758" w:hanging="397"/>
    </w:pPr>
    <w:rPr>
      <w:rFonts w:ascii="Arial" w:hAnsi="Arial"/>
      <w:sz w:val="24"/>
    </w:rPr>
  </w:style>
  <w:style w:type="paragraph" w:styleId="80">
    <w:name w:val="index 8"/>
    <w:basedOn w:val="af5"/>
    <w:next w:val="af5"/>
    <w:autoRedefine/>
    <w:qFormat/>
    <w:rsid w:val="007E7C4F"/>
    <w:pPr>
      <w:spacing w:line="300" w:lineRule="auto"/>
      <w:ind w:left="2940"/>
    </w:pPr>
    <w:rPr>
      <w:rFonts w:ascii="Arial" w:hAnsi="Arial"/>
    </w:rPr>
  </w:style>
  <w:style w:type="paragraph" w:styleId="afe">
    <w:name w:val="List Number"/>
    <w:basedOn w:val="aff"/>
    <w:autoRedefine/>
    <w:qFormat/>
    <w:rsid w:val="007E7C4F"/>
    <w:pPr>
      <w:widowControl/>
      <w:spacing w:beforeLines="10" w:line="312" w:lineRule="auto"/>
      <w:ind w:left="0" w:firstLineChars="0" w:firstLine="0"/>
    </w:pPr>
    <w:rPr>
      <w:rFonts w:ascii="Arial" w:hAnsi="Arial"/>
      <w:kern w:val="0"/>
    </w:rPr>
  </w:style>
  <w:style w:type="paragraph" w:styleId="aff">
    <w:name w:val="List"/>
    <w:basedOn w:val="af5"/>
    <w:autoRedefine/>
    <w:qFormat/>
    <w:rsid w:val="007E7C4F"/>
    <w:pPr>
      <w:spacing w:line="360" w:lineRule="auto"/>
      <w:ind w:left="200" w:hangingChars="200" w:hanging="200"/>
    </w:pPr>
  </w:style>
  <w:style w:type="paragraph" w:styleId="aff0">
    <w:name w:val="caption"/>
    <w:basedOn w:val="af5"/>
    <w:next w:val="af5"/>
    <w:autoRedefine/>
    <w:qFormat/>
    <w:locked/>
    <w:rsid w:val="007E7C4F"/>
    <w:pPr>
      <w:spacing w:before="152" w:after="160"/>
    </w:pPr>
    <w:rPr>
      <w:rFonts w:ascii="Arial" w:eastAsia="黑体" w:hAnsi="Arial"/>
      <w:sz w:val="20"/>
    </w:rPr>
  </w:style>
  <w:style w:type="paragraph" w:styleId="50">
    <w:name w:val="index 5"/>
    <w:basedOn w:val="af5"/>
    <w:next w:val="af5"/>
    <w:autoRedefine/>
    <w:qFormat/>
    <w:rsid w:val="007E7C4F"/>
    <w:pPr>
      <w:spacing w:line="300" w:lineRule="auto"/>
      <w:ind w:left="1680"/>
    </w:pPr>
    <w:rPr>
      <w:rFonts w:ascii="Arial" w:hAnsi="Arial"/>
    </w:rPr>
  </w:style>
  <w:style w:type="paragraph" w:styleId="aff1">
    <w:name w:val="List Bullet"/>
    <w:basedOn w:val="af5"/>
    <w:autoRedefine/>
    <w:qFormat/>
    <w:rsid w:val="007E7C4F"/>
    <w:pPr>
      <w:spacing w:line="300" w:lineRule="auto"/>
    </w:pPr>
    <w:rPr>
      <w:rFonts w:ascii="Arial" w:hAnsi="Arial"/>
    </w:rPr>
  </w:style>
  <w:style w:type="paragraph" w:styleId="aff2">
    <w:name w:val="Document Map"/>
    <w:basedOn w:val="af5"/>
    <w:link w:val="Char2"/>
    <w:autoRedefine/>
    <w:qFormat/>
    <w:rsid w:val="007E7C4F"/>
    <w:pPr>
      <w:shd w:val="clear" w:color="auto" w:fill="000080"/>
    </w:pPr>
  </w:style>
  <w:style w:type="paragraph" w:styleId="aff3">
    <w:name w:val="annotation text"/>
    <w:basedOn w:val="af5"/>
    <w:link w:val="Char3"/>
    <w:autoRedefine/>
    <w:unhideWhenUsed/>
    <w:qFormat/>
    <w:rsid w:val="007E7C4F"/>
    <w:pPr>
      <w:jc w:val="left"/>
    </w:pPr>
  </w:style>
  <w:style w:type="paragraph" w:styleId="60">
    <w:name w:val="index 6"/>
    <w:basedOn w:val="af5"/>
    <w:next w:val="af5"/>
    <w:autoRedefine/>
    <w:qFormat/>
    <w:rsid w:val="007E7C4F"/>
    <w:pPr>
      <w:spacing w:line="300" w:lineRule="auto"/>
      <w:ind w:left="2100"/>
    </w:pPr>
    <w:rPr>
      <w:rFonts w:ascii="Arial" w:hAnsi="Arial"/>
    </w:rPr>
  </w:style>
  <w:style w:type="paragraph" w:styleId="31">
    <w:name w:val="Body Text 3"/>
    <w:basedOn w:val="af5"/>
    <w:link w:val="3Char0"/>
    <w:autoRedefine/>
    <w:qFormat/>
    <w:rsid w:val="007E7C4F"/>
    <w:pPr>
      <w:spacing w:after="120"/>
    </w:pPr>
    <w:rPr>
      <w:rFonts w:ascii="Calibri" w:hAnsi="Calibri"/>
      <w:sz w:val="16"/>
      <w:szCs w:val="16"/>
    </w:rPr>
  </w:style>
  <w:style w:type="paragraph" w:styleId="32">
    <w:name w:val="List Bullet 3"/>
    <w:basedOn w:val="af5"/>
    <w:autoRedefine/>
    <w:qFormat/>
    <w:rsid w:val="007E7C4F"/>
    <w:pPr>
      <w:tabs>
        <w:tab w:val="left" w:pos="1152"/>
      </w:tabs>
      <w:spacing w:line="300" w:lineRule="auto"/>
      <w:ind w:left="1152" w:hanging="360"/>
    </w:pPr>
    <w:rPr>
      <w:rFonts w:ascii="Arial" w:hAnsi="Arial"/>
    </w:rPr>
  </w:style>
  <w:style w:type="paragraph" w:styleId="aff4">
    <w:name w:val="Body Text"/>
    <w:basedOn w:val="af5"/>
    <w:link w:val="Char4"/>
    <w:autoRedefine/>
    <w:qFormat/>
    <w:rsid w:val="007E7C4F"/>
    <w:rPr>
      <w:sz w:val="20"/>
    </w:rPr>
  </w:style>
  <w:style w:type="paragraph" w:styleId="aff5">
    <w:name w:val="Body Text Indent"/>
    <w:basedOn w:val="af5"/>
    <w:link w:val="Char5"/>
    <w:autoRedefine/>
    <w:qFormat/>
    <w:rsid w:val="007E7C4F"/>
    <w:pPr>
      <w:ind w:firstLine="576"/>
    </w:pPr>
    <w:rPr>
      <w:rFonts w:ascii="Calibri" w:hAnsi="Calibri"/>
      <w:b/>
      <w:sz w:val="30"/>
    </w:rPr>
  </w:style>
  <w:style w:type="paragraph" w:styleId="33">
    <w:name w:val="List Number 3"/>
    <w:basedOn w:val="af5"/>
    <w:autoRedefine/>
    <w:qFormat/>
    <w:rsid w:val="007E7C4F"/>
    <w:pPr>
      <w:tabs>
        <w:tab w:val="left" w:pos="1200"/>
      </w:tabs>
      <w:spacing w:beforeLines="25" w:line="300" w:lineRule="auto"/>
      <w:ind w:left="1200" w:hanging="360"/>
    </w:pPr>
    <w:rPr>
      <w:rFonts w:ascii="Arial" w:hAnsi="Arial"/>
    </w:rPr>
  </w:style>
  <w:style w:type="paragraph" w:styleId="22">
    <w:name w:val="List 2"/>
    <w:basedOn w:val="af5"/>
    <w:autoRedefine/>
    <w:qFormat/>
    <w:rsid w:val="007E7C4F"/>
    <w:pPr>
      <w:spacing w:line="360" w:lineRule="auto"/>
      <w:ind w:leftChars="200" w:left="100" w:hangingChars="200" w:hanging="200"/>
    </w:pPr>
  </w:style>
  <w:style w:type="paragraph" w:styleId="aff6">
    <w:name w:val="List Continue"/>
    <w:basedOn w:val="af5"/>
    <w:autoRedefine/>
    <w:qFormat/>
    <w:rsid w:val="007E7C4F"/>
    <w:pPr>
      <w:spacing w:after="120" w:line="300" w:lineRule="auto"/>
      <w:ind w:leftChars="200" w:left="420"/>
    </w:pPr>
  </w:style>
  <w:style w:type="paragraph" w:styleId="aff7">
    <w:name w:val="Block Text"/>
    <w:basedOn w:val="af5"/>
    <w:autoRedefine/>
    <w:qFormat/>
    <w:rsid w:val="007E7C4F"/>
    <w:pPr>
      <w:topLinePunct/>
      <w:adjustRightInd w:val="0"/>
      <w:spacing w:after="120"/>
      <w:ind w:leftChars="700" w:left="1440" w:rightChars="700" w:right="700"/>
    </w:pPr>
  </w:style>
  <w:style w:type="paragraph" w:styleId="23">
    <w:name w:val="List Bullet 2"/>
    <w:basedOn w:val="af5"/>
    <w:autoRedefine/>
    <w:qFormat/>
    <w:rsid w:val="007E7C4F"/>
    <w:pPr>
      <w:tabs>
        <w:tab w:val="left" w:pos="780"/>
      </w:tabs>
      <w:spacing w:line="300" w:lineRule="auto"/>
      <w:ind w:left="780" w:hanging="360"/>
    </w:pPr>
    <w:rPr>
      <w:rFonts w:ascii="Arial" w:hAnsi="Arial"/>
    </w:rPr>
  </w:style>
  <w:style w:type="paragraph" w:styleId="HTML">
    <w:name w:val="HTML Address"/>
    <w:basedOn w:val="af5"/>
    <w:link w:val="HTMLChar"/>
    <w:autoRedefine/>
    <w:qFormat/>
    <w:rsid w:val="007E7C4F"/>
    <w:pPr>
      <w:topLinePunct/>
      <w:adjustRightInd w:val="0"/>
    </w:pPr>
    <w:rPr>
      <w:i/>
    </w:rPr>
  </w:style>
  <w:style w:type="paragraph" w:styleId="41">
    <w:name w:val="index 4"/>
    <w:basedOn w:val="af5"/>
    <w:next w:val="af5"/>
    <w:autoRedefine/>
    <w:qFormat/>
    <w:rsid w:val="007E7C4F"/>
    <w:pPr>
      <w:spacing w:line="300" w:lineRule="auto"/>
      <w:ind w:left="1260"/>
    </w:pPr>
    <w:rPr>
      <w:rFonts w:ascii="Arial" w:hAnsi="Arial"/>
    </w:rPr>
  </w:style>
  <w:style w:type="paragraph" w:styleId="51">
    <w:name w:val="toc 5"/>
    <w:basedOn w:val="af5"/>
    <w:next w:val="af5"/>
    <w:autoRedefine/>
    <w:qFormat/>
    <w:locked/>
    <w:rsid w:val="007E7C4F"/>
    <w:pPr>
      <w:ind w:left="840"/>
      <w:jc w:val="left"/>
    </w:pPr>
    <w:rPr>
      <w:sz w:val="18"/>
      <w:szCs w:val="18"/>
    </w:rPr>
  </w:style>
  <w:style w:type="paragraph" w:styleId="34">
    <w:name w:val="toc 3"/>
    <w:basedOn w:val="af5"/>
    <w:next w:val="af5"/>
    <w:autoRedefine/>
    <w:uiPriority w:val="39"/>
    <w:qFormat/>
    <w:locked/>
    <w:rsid w:val="007E7C4F"/>
    <w:pPr>
      <w:ind w:left="420"/>
      <w:jc w:val="left"/>
    </w:pPr>
    <w:rPr>
      <w:i/>
      <w:iCs/>
      <w:sz w:val="20"/>
    </w:rPr>
  </w:style>
  <w:style w:type="paragraph" w:styleId="aff8">
    <w:name w:val="Plain Text"/>
    <w:basedOn w:val="af5"/>
    <w:link w:val="Char6"/>
    <w:autoRedefine/>
    <w:qFormat/>
    <w:rsid w:val="007E7C4F"/>
    <w:rPr>
      <w:rFonts w:ascii="宋体" w:hAnsi="Courier New"/>
    </w:rPr>
  </w:style>
  <w:style w:type="paragraph" w:styleId="81">
    <w:name w:val="toc 8"/>
    <w:basedOn w:val="af5"/>
    <w:next w:val="af5"/>
    <w:autoRedefine/>
    <w:qFormat/>
    <w:locked/>
    <w:rsid w:val="007E7C4F"/>
    <w:pPr>
      <w:ind w:left="1470"/>
      <w:jc w:val="left"/>
    </w:pPr>
    <w:rPr>
      <w:sz w:val="18"/>
      <w:szCs w:val="18"/>
    </w:rPr>
  </w:style>
  <w:style w:type="paragraph" w:styleId="35">
    <w:name w:val="index 3"/>
    <w:basedOn w:val="af5"/>
    <w:next w:val="af5"/>
    <w:autoRedefine/>
    <w:qFormat/>
    <w:rsid w:val="007E7C4F"/>
    <w:pPr>
      <w:spacing w:line="300" w:lineRule="auto"/>
      <w:ind w:left="840"/>
    </w:pPr>
    <w:rPr>
      <w:rFonts w:ascii="Arial" w:hAnsi="Arial"/>
    </w:rPr>
  </w:style>
  <w:style w:type="paragraph" w:styleId="aff9">
    <w:name w:val="Date"/>
    <w:basedOn w:val="af5"/>
    <w:next w:val="af5"/>
    <w:link w:val="Char7"/>
    <w:autoRedefine/>
    <w:qFormat/>
    <w:rsid w:val="007E7C4F"/>
    <w:pPr>
      <w:autoSpaceDE w:val="0"/>
      <w:autoSpaceDN w:val="0"/>
      <w:adjustRightInd w:val="0"/>
      <w:textAlignment w:val="baseline"/>
    </w:pPr>
    <w:rPr>
      <w:rFonts w:ascii="Arial" w:hAnsi="Arial"/>
    </w:rPr>
  </w:style>
  <w:style w:type="paragraph" w:styleId="24">
    <w:name w:val="Body Text Indent 2"/>
    <w:basedOn w:val="af5"/>
    <w:link w:val="2Char0"/>
    <w:autoRedefine/>
    <w:qFormat/>
    <w:rsid w:val="007E7C4F"/>
    <w:pPr>
      <w:autoSpaceDE w:val="0"/>
      <w:autoSpaceDN w:val="0"/>
      <w:adjustRightInd w:val="0"/>
      <w:spacing w:line="360" w:lineRule="auto"/>
      <w:ind w:left="1080"/>
      <w:textAlignment w:val="baseline"/>
    </w:pPr>
  </w:style>
  <w:style w:type="paragraph" w:styleId="affa">
    <w:name w:val="endnote text"/>
    <w:basedOn w:val="affb"/>
    <w:link w:val="Char8"/>
    <w:autoRedefine/>
    <w:qFormat/>
    <w:rsid w:val="007E7C4F"/>
  </w:style>
  <w:style w:type="paragraph" w:customStyle="1" w:styleId="affb">
    <w:name w:val="基准页脚样式"/>
    <w:basedOn w:val="af5"/>
    <w:autoRedefine/>
    <w:qFormat/>
    <w:rsid w:val="007E7C4F"/>
    <w:pPr>
      <w:keepLines/>
      <w:widowControl/>
      <w:spacing w:line="220" w:lineRule="atLeast"/>
      <w:jc w:val="left"/>
    </w:pPr>
    <w:rPr>
      <w:rFonts w:ascii="Arial" w:hAnsi="Arial"/>
      <w:kern w:val="0"/>
      <w:sz w:val="18"/>
    </w:rPr>
  </w:style>
  <w:style w:type="paragraph" w:styleId="affc">
    <w:name w:val="Balloon Text"/>
    <w:basedOn w:val="af5"/>
    <w:link w:val="Char9"/>
    <w:autoRedefine/>
    <w:unhideWhenUsed/>
    <w:qFormat/>
    <w:rsid w:val="007E7C4F"/>
    <w:rPr>
      <w:sz w:val="18"/>
      <w:szCs w:val="18"/>
    </w:rPr>
  </w:style>
  <w:style w:type="paragraph" w:styleId="affd">
    <w:name w:val="footer"/>
    <w:basedOn w:val="af5"/>
    <w:link w:val="Chara"/>
    <w:autoRedefine/>
    <w:qFormat/>
    <w:rsid w:val="007E7C4F"/>
    <w:pPr>
      <w:tabs>
        <w:tab w:val="center" w:pos="4153"/>
        <w:tab w:val="right" w:pos="8306"/>
      </w:tabs>
      <w:snapToGrid w:val="0"/>
      <w:jc w:val="left"/>
    </w:pPr>
    <w:rPr>
      <w:sz w:val="18"/>
      <w:szCs w:val="18"/>
    </w:rPr>
  </w:style>
  <w:style w:type="paragraph" w:styleId="affe">
    <w:name w:val="header"/>
    <w:basedOn w:val="af5"/>
    <w:link w:val="Charb"/>
    <w:autoRedefine/>
    <w:qFormat/>
    <w:rsid w:val="007E7C4F"/>
    <w:pPr>
      <w:pBdr>
        <w:bottom w:val="single" w:sz="6" w:space="1" w:color="auto"/>
      </w:pBdr>
      <w:tabs>
        <w:tab w:val="center" w:pos="4153"/>
        <w:tab w:val="right" w:pos="8306"/>
      </w:tabs>
      <w:snapToGrid w:val="0"/>
      <w:jc w:val="center"/>
    </w:pPr>
    <w:rPr>
      <w:sz w:val="18"/>
      <w:szCs w:val="18"/>
    </w:rPr>
  </w:style>
  <w:style w:type="paragraph" w:styleId="10">
    <w:name w:val="toc 1"/>
    <w:basedOn w:val="af5"/>
    <w:next w:val="af5"/>
    <w:autoRedefine/>
    <w:qFormat/>
    <w:locked/>
    <w:rsid w:val="007E7C4F"/>
    <w:pPr>
      <w:spacing w:before="120" w:after="120"/>
      <w:jc w:val="left"/>
    </w:pPr>
    <w:rPr>
      <w:b/>
      <w:bCs/>
      <w:caps/>
      <w:sz w:val="20"/>
    </w:rPr>
  </w:style>
  <w:style w:type="paragraph" w:styleId="42">
    <w:name w:val="List Continue 4"/>
    <w:basedOn w:val="af5"/>
    <w:autoRedefine/>
    <w:qFormat/>
    <w:rsid w:val="007E7C4F"/>
    <w:pPr>
      <w:spacing w:after="120" w:line="300" w:lineRule="auto"/>
      <w:ind w:leftChars="800" w:left="1680"/>
    </w:pPr>
    <w:rPr>
      <w:rFonts w:ascii="Arial" w:hAnsi="Arial"/>
    </w:rPr>
  </w:style>
  <w:style w:type="paragraph" w:styleId="43">
    <w:name w:val="toc 4"/>
    <w:basedOn w:val="af5"/>
    <w:next w:val="af5"/>
    <w:autoRedefine/>
    <w:qFormat/>
    <w:locked/>
    <w:rsid w:val="007E7C4F"/>
    <w:pPr>
      <w:ind w:left="630"/>
      <w:jc w:val="left"/>
    </w:pPr>
    <w:rPr>
      <w:sz w:val="18"/>
      <w:szCs w:val="18"/>
    </w:rPr>
  </w:style>
  <w:style w:type="paragraph" w:styleId="afff">
    <w:name w:val="index heading"/>
    <w:basedOn w:val="af5"/>
    <w:next w:val="11"/>
    <w:autoRedefine/>
    <w:qFormat/>
    <w:rsid w:val="007E7C4F"/>
    <w:pPr>
      <w:spacing w:line="300" w:lineRule="auto"/>
      <w:jc w:val="center"/>
    </w:pPr>
    <w:rPr>
      <w:rFonts w:ascii="Arial" w:eastAsia="黑体" w:hAnsi="Arial"/>
      <w:b/>
      <w:sz w:val="32"/>
    </w:rPr>
  </w:style>
  <w:style w:type="paragraph" w:styleId="11">
    <w:name w:val="index 1"/>
    <w:basedOn w:val="af5"/>
    <w:next w:val="af5"/>
    <w:autoRedefine/>
    <w:unhideWhenUsed/>
    <w:qFormat/>
    <w:rsid w:val="007E7C4F"/>
  </w:style>
  <w:style w:type="paragraph" w:styleId="afff0">
    <w:name w:val="Subtitle"/>
    <w:basedOn w:val="afff1"/>
    <w:next w:val="af5"/>
    <w:link w:val="Charc"/>
    <w:autoRedefine/>
    <w:qFormat/>
    <w:locked/>
    <w:rsid w:val="007E7C4F"/>
    <w:pPr>
      <w:topLinePunct w:val="0"/>
      <w:adjustRightInd/>
      <w:snapToGrid w:val="0"/>
      <w:spacing w:before="360" w:after="680"/>
    </w:pPr>
    <w:rPr>
      <w:rFonts w:eastAsia="黑体"/>
      <w:b w:val="0"/>
      <w:sz w:val="48"/>
    </w:rPr>
  </w:style>
  <w:style w:type="paragraph" w:styleId="afff1">
    <w:name w:val="Title"/>
    <w:basedOn w:val="af5"/>
    <w:link w:val="Chard"/>
    <w:autoRedefine/>
    <w:qFormat/>
    <w:locked/>
    <w:rsid w:val="007E7C4F"/>
    <w:pPr>
      <w:topLinePunct/>
      <w:adjustRightInd w:val="0"/>
      <w:spacing w:before="240" w:after="60"/>
      <w:jc w:val="center"/>
      <w:outlineLvl w:val="0"/>
    </w:pPr>
    <w:rPr>
      <w:rFonts w:ascii="Arial" w:hAnsi="Arial"/>
      <w:b/>
      <w:sz w:val="32"/>
    </w:rPr>
  </w:style>
  <w:style w:type="paragraph" w:styleId="afff2">
    <w:name w:val="footnote text"/>
    <w:basedOn w:val="af5"/>
    <w:link w:val="Chare"/>
    <w:autoRedefine/>
    <w:qFormat/>
    <w:rsid w:val="007E7C4F"/>
    <w:pPr>
      <w:topLinePunct/>
      <w:adjustRightInd w:val="0"/>
      <w:snapToGrid w:val="0"/>
      <w:jc w:val="left"/>
    </w:pPr>
    <w:rPr>
      <w:sz w:val="18"/>
    </w:rPr>
  </w:style>
  <w:style w:type="paragraph" w:styleId="61">
    <w:name w:val="toc 6"/>
    <w:basedOn w:val="af5"/>
    <w:next w:val="af5"/>
    <w:autoRedefine/>
    <w:qFormat/>
    <w:locked/>
    <w:rsid w:val="007E7C4F"/>
    <w:pPr>
      <w:ind w:left="1050"/>
      <w:jc w:val="left"/>
    </w:pPr>
    <w:rPr>
      <w:sz w:val="18"/>
      <w:szCs w:val="18"/>
    </w:rPr>
  </w:style>
  <w:style w:type="paragraph" w:styleId="36">
    <w:name w:val="Body Text Indent 3"/>
    <w:basedOn w:val="af5"/>
    <w:link w:val="3Char1"/>
    <w:autoRedefine/>
    <w:qFormat/>
    <w:rsid w:val="007E7C4F"/>
    <w:pPr>
      <w:tabs>
        <w:tab w:val="left" w:pos="600"/>
      </w:tabs>
      <w:spacing w:line="360" w:lineRule="auto"/>
      <w:ind w:firstLine="420"/>
    </w:pPr>
    <w:rPr>
      <w:sz w:val="24"/>
    </w:rPr>
  </w:style>
  <w:style w:type="paragraph" w:styleId="71">
    <w:name w:val="index 7"/>
    <w:basedOn w:val="af5"/>
    <w:next w:val="af5"/>
    <w:autoRedefine/>
    <w:qFormat/>
    <w:rsid w:val="007E7C4F"/>
    <w:pPr>
      <w:spacing w:line="300" w:lineRule="auto"/>
      <w:ind w:left="2520"/>
    </w:pPr>
    <w:rPr>
      <w:rFonts w:ascii="Arial" w:hAnsi="Arial"/>
    </w:rPr>
  </w:style>
  <w:style w:type="paragraph" w:styleId="90">
    <w:name w:val="index 9"/>
    <w:basedOn w:val="af5"/>
    <w:next w:val="af5"/>
    <w:autoRedefine/>
    <w:qFormat/>
    <w:rsid w:val="007E7C4F"/>
    <w:pPr>
      <w:spacing w:line="300" w:lineRule="auto"/>
      <w:ind w:left="3360"/>
    </w:pPr>
    <w:rPr>
      <w:rFonts w:ascii="Arial" w:hAnsi="Arial"/>
    </w:rPr>
  </w:style>
  <w:style w:type="paragraph" w:styleId="afff3">
    <w:name w:val="table of figures"/>
    <w:basedOn w:val="af5"/>
    <w:next w:val="af5"/>
    <w:autoRedefine/>
    <w:qFormat/>
    <w:rsid w:val="007E7C4F"/>
    <w:pPr>
      <w:spacing w:line="300" w:lineRule="auto"/>
      <w:ind w:left="840" w:hanging="420"/>
    </w:pPr>
    <w:rPr>
      <w:rFonts w:ascii="Arial" w:hAnsi="Arial"/>
    </w:rPr>
  </w:style>
  <w:style w:type="paragraph" w:styleId="25">
    <w:name w:val="toc 2"/>
    <w:basedOn w:val="af5"/>
    <w:next w:val="af5"/>
    <w:autoRedefine/>
    <w:qFormat/>
    <w:locked/>
    <w:rsid w:val="007E7C4F"/>
    <w:pPr>
      <w:tabs>
        <w:tab w:val="right" w:leader="dot" w:pos="9060"/>
      </w:tabs>
      <w:spacing w:line="396" w:lineRule="auto"/>
      <w:ind w:left="210"/>
      <w:jc w:val="left"/>
    </w:pPr>
    <w:rPr>
      <w:smallCaps/>
      <w:sz w:val="20"/>
    </w:rPr>
  </w:style>
  <w:style w:type="paragraph" w:styleId="91">
    <w:name w:val="toc 9"/>
    <w:basedOn w:val="af5"/>
    <w:next w:val="af5"/>
    <w:autoRedefine/>
    <w:qFormat/>
    <w:locked/>
    <w:rsid w:val="007E7C4F"/>
    <w:pPr>
      <w:ind w:left="1680"/>
      <w:jc w:val="left"/>
    </w:pPr>
    <w:rPr>
      <w:sz w:val="18"/>
      <w:szCs w:val="18"/>
    </w:rPr>
  </w:style>
  <w:style w:type="paragraph" w:styleId="26">
    <w:name w:val="Body Text 2"/>
    <w:basedOn w:val="af5"/>
    <w:link w:val="2Char1"/>
    <w:autoRedefine/>
    <w:unhideWhenUsed/>
    <w:qFormat/>
    <w:rsid w:val="007E7C4F"/>
    <w:pPr>
      <w:spacing w:after="120" w:line="480" w:lineRule="auto"/>
    </w:pPr>
  </w:style>
  <w:style w:type="paragraph" w:styleId="27">
    <w:name w:val="List Continue 2"/>
    <w:basedOn w:val="af5"/>
    <w:autoRedefine/>
    <w:qFormat/>
    <w:rsid w:val="007E7C4F"/>
    <w:pPr>
      <w:spacing w:beforeLines="10" w:line="312" w:lineRule="auto"/>
      <w:ind w:leftChars="380" w:left="380"/>
    </w:pPr>
    <w:rPr>
      <w:rFonts w:ascii="Arial" w:hAnsi="Arial"/>
    </w:rPr>
  </w:style>
  <w:style w:type="paragraph" w:styleId="HTML0">
    <w:name w:val="HTML Preformatted"/>
    <w:basedOn w:val="af5"/>
    <w:link w:val="HTMLChar0"/>
    <w:autoRedefine/>
    <w:qFormat/>
    <w:rsid w:val="007E7C4F"/>
    <w:pPr>
      <w:topLinePunct/>
      <w:adjustRightInd w:val="0"/>
    </w:pPr>
    <w:rPr>
      <w:rFonts w:ascii="Courier New" w:hAnsi="Courier New"/>
      <w:sz w:val="20"/>
    </w:rPr>
  </w:style>
  <w:style w:type="paragraph" w:styleId="afff4">
    <w:name w:val="Normal (Web)"/>
    <w:basedOn w:val="af5"/>
    <w:autoRedefine/>
    <w:qFormat/>
    <w:rsid w:val="007E7C4F"/>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37">
    <w:name w:val="List Continue 3"/>
    <w:basedOn w:val="af5"/>
    <w:autoRedefine/>
    <w:qFormat/>
    <w:rsid w:val="007E7C4F"/>
    <w:pPr>
      <w:spacing w:beforeLines="10" w:afterLines="10" w:line="300" w:lineRule="auto"/>
      <w:ind w:leftChars="550" w:left="550"/>
    </w:pPr>
    <w:rPr>
      <w:rFonts w:ascii="Arial" w:hAnsi="Arial"/>
    </w:rPr>
  </w:style>
  <w:style w:type="paragraph" w:styleId="28">
    <w:name w:val="index 2"/>
    <w:basedOn w:val="af5"/>
    <w:next w:val="af5"/>
    <w:autoRedefine/>
    <w:qFormat/>
    <w:rsid w:val="007E7C4F"/>
    <w:pPr>
      <w:spacing w:line="300" w:lineRule="auto"/>
      <w:ind w:left="420"/>
    </w:pPr>
    <w:rPr>
      <w:rFonts w:ascii="Arial" w:hAnsi="Arial"/>
    </w:rPr>
  </w:style>
  <w:style w:type="paragraph" w:styleId="afff5">
    <w:name w:val="annotation subject"/>
    <w:basedOn w:val="aff3"/>
    <w:next w:val="aff3"/>
    <w:link w:val="Charf"/>
    <w:autoRedefine/>
    <w:unhideWhenUsed/>
    <w:qFormat/>
    <w:rsid w:val="007E7C4F"/>
    <w:rPr>
      <w:b/>
      <w:bCs/>
    </w:rPr>
  </w:style>
  <w:style w:type="paragraph" w:styleId="29">
    <w:name w:val="Body Text First Indent 2"/>
    <w:basedOn w:val="aff5"/>
    <w:link w:val="2Char2"/>
    <w:autoRedefine/>
    <w:qFormat/>
    <w:rsid w:val="007E7C4F"/>
    <w:pPr>
      <w:spacing w:after="120"/>
      <w:ind w:leftChars="200" w:left="420" w:firstLineChars="200" w:firstLine="420"/>
    </w:pPr>
    <w:rPr>
      <w:rFonts w:ascii="Times New Roman" w:hAnsi="Times New Roman"/>
      <w:b w:val="0"/>
      <w:sz w:val="21"/>
    </w:rPr>
  </w:style>
  <w:style w:type="table" w:styleId="afff6">
    <w:name w:val="Table Grid"/>
    <w:basedOn w:val="af9"/>
    <w:autoRedefine/>
    <w:qFormat/>
    <w:rsid w:val="007E7C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7">
    <w:name w:val="Strong"/>
    <w:autoRedefine/>
    <w:qFormat/>
    <w:locked/>
    <w:rsid w:val="007E7C4F"/>
    <w:rPr>
      <w:b/>
    </w:rPr>
  </w:style>
  <w:style w:type="character" w:styleId="afff8">
    <w:name w:val="endnote reference"/>
    <w:autoRedefine/>
    <w:qFormat/>
    <w:rsid w:val="007E7C4F"/>
    <w:rPr>
      <w:b/>
      <w:vertAlign w:val="superscript"/>
    </w:rPr>
  </w:style>
  <w:style w:type="character" w:styleId="afff9">
    <w:name w:val="page number"/>
    <w:basedOn w:val="af8"/>
    <w:autoRedefine/>
    <w:qFormat/>
    <w:rsid w:val="007E7C4F"/>
  </w:style>
  <w:style w:type="character" w:styleId="afffa">
    <w:name w:val="FollowedHyperlink"/>
    <w:basedOn w:val="af8"/>
    <w:autoRedefine/>
    <w:uiPriority w:val="99"/>
    <w:qFormat/>
    <w:rsid w:val="007E7C4F"/>
    <w:rPr>
      <w:color w:val="800080"/>
      <w:u w:val="single"/>
    </w:rPr>
  </w:style>
  <w:style w:type="character" w:styleId="afffb">
    <w:name w:val="Emphasis"/>
    <w:basedOn w:val="af8"/>
    <w:autoRedefine/>
    <w:uiPriority w:val="20"/>
    <w:qFormat/>
    <w:locked/>
    <w:rsid w:val="007E7C4F"/>
    <w:rPr>
      <w:i/>
      <w:iCs/>
    </w:rPr>
  </w:style>
  <w:style w:type="character" w:styleId="HTML1">
    <w:name w:val="HTML Definition"/>
    <w:autoRedefine/>
    <w:qFormat/>
    <w:rsid w:val="007E7C4F"/>
    <w:rPr>
      <w:i/>
    </w:rPr>
  </w:style>
  <w:style w:type="character" w:styleId="HTML2">
    <w:name w:val="HTML Typewriter"/>
    <w:autoRedefine/>
    <w:qFormat/>
    <w:rsid w:val="007E7C4F"/>
    <w:rPr>
      <w:rFonts w:ascii="Courier New" w:hAnsi="Courier New"/>
      <w:sz w:val="20"/>
    </w:rPr>
  </w:style>
  <w:style w:type="character" w:styleId="HTML3">
    <w:name w:val="HTML Acronym"/>
    <w:basedOn w:val="af8"/>
    <w:autoRedefine/>
    <w:qFormat/>
    <w:rsid w:val="007E7C4F"/>
  </w:style>
  <w:style w:type="character" w:styleId="HTML4">
    <w:name w:val="HTML Variable"/>
    <w:autoRedefine/>
    <w:qFormat/>
    <w:rsid w:val="007E7C4F"/>
    <w:rPr>
      <w:i/>
    </w:rPr>
  </w:style>
  <w:style w:type="character" w:styleId="afffc">
    <w:name w:val="Hyperlink"/>
    <w:basedOn w:val="af8"/>
    <w:autoRedefine/>
    <w:uiPriority w:val="99"/>
    <w:unhideWhenUsed/>
    <w:qFormat/>
    <w:rsid w:val="007E7C4F"/>
    <w:rPr>
      <w:color w:val="0000FF"/>
      <w:u w:val="single"/>
    </w:rPr>
  </w:style>
  <w:style w:type="character" w:styleId="HTML5">
    <w:name w:val="HTML Code"/>
    <w:autoRedefine/>
    <w:qFormat/>
    <w:rsid w:val="007E7C4F"/>
    <w:rPr>
      <w:rFonts w:ascii="Courier New" w:hAnsi="Courier New"/>
      <w:sz w:val="20"/>
    </w:rPr>
  </w:style>
  <w:style w:type="character" w:styleId="afffd">
    <w:name w:val="annotation reference"/>
    <w:basedOn w:val="af8"/>
    <w:autoRedefine/>
    <w:unhideWhenUsed/>
    <w:qFormat/>
    <w:rsid w:val="007E7C4F"/>
    <w:rPr>
      <w:sz w:val="21"/>
      <w:szCs w:val="21"/>
    </w:rPr>
  </w:style>
  <w:style w:type="character" w:styleId="HTML6">
    <w:name w:val="HTML Cite"/>
    <w:autoRedefine/>
    <w:qFormat/>
    <w:rsid w:val="007E7C4F"/>
    <w:rPr>
      <w:i/>
    </w:rPr>
  </w:style>
  <w:style w:type="character" w:styleId="afffe">
    <w:name w:val="footnote reference"/>
    <w:autoRedefine/>
    <w:qFormat/>
    <w:rsid w:val="007E7C4F"/>
    <w:rPr>
      <w:vertAlign w:val="superscript"/>
    </w:rPr>
  </w:style>
  <w:style w:type="character" w:styleId="HTML7">
    <w:name w:val="HTML Keyboard"/>
    <w:autoRedefine/>
    <w:qFormat/>
    <w:rsid w:val="007E7C4F"/>
    <w:rPr>
      <w:rFonts w:ascii="Courier New" w:hAnsi="Courier New"/>
      <w:sz w:val="20"/>
    </w:rPr>
  </w:style>
  <w:style w:type="character" w:styleId="HTML8">
    <w:name w:val="HTML Sample"/>
    <w:autoRedefine/>
    <w:qFormat/>
    <w:rsid w:val="007E7C4F"/>
    <w:rPr>
      <w:rFonts w:ascii="Courier New" w:hAnsi="Courier New"/>
    </w:rPr>
  </w:style>
  <w:style w:type="character" w:customStyle="1" w:styleId="Char0">
    <w:name w:val="宏文本 Char"/>
    <w:basedOn w:val="af8"/>
    <w:link w:val="afb"/>
    <w:autoRedefine/>
    <w:qFormat/>
    <w:rsid w:val="007E7C4F"/>
    <w:rPr>
      <w:rFonts w:ascii="Courier New" w:hAnsi="Courier New"/>
      <w:sz w:val="21"/>
    </w:rPr>
  </w:style>
  <w:style w:type="character" w:customStyle="1" w:styleId="1Char">
    <w:name w:val="标题 1 Char"/>
    <w:basedOn w:val="af8"/>
    <w:link w:val="1"/>
    <w:autoRedefine/>
    <w:qFormat/>
    <w:rsid w:val="007E7C4F"/>
    <w:rPr>
      <w:rFonts w:ascii="Times New Roman" w:hAnsi="Times New Roman"/>
      <w:color w:val="000000"/>
      <w:kern w:val="2"/>
      <w:sz w:val="24"/>
    </w:rPr>
  </w:style>
  <w:style w:type="character" w:customStyle="1" w:styleId="2Char">
    <w:name w:val="标题 2 Char"/>
    <w:basedOn w:val="af8"/>
    <w:link w:val="2"/>
    <w:autoRedefine/>
    <w:qFormat/>
    <w:rsid w:val="007E7C4F"/>
    <w:rPr>
      <w:rFonts w:ascii="Arial" w:eastAsia="黑体" w:hAnsi="Arial"/>
      <w:sz w:val="32"/>
    </w:rPr>
  </w:style>
  <w:style w:type="character" w:customStyle="1" w:styleId="3Char">
    <w:name w:val="标题 3 Char"/>
    <w:basedOn w:val="af8"/>
    <w:link w:val="3"/>
    <w:autoRedefine/>
    <w:qFormat/>
    <w:rsid w:val="007E7C4F"/>
    <w:rPr>
      <w:rFonts w:ascii="宋体" w:hAnsi="宋体" w:cs="宋体"/>
      <w:b/>
      <w:bCs/>
      <w:sz w:val="27"/>
      <w:szCs w:val="27"/>
    </w:rPr>
  </w:style>
  <w:style w:type="character" w:customStyle="1" w:styleId="4Char">
    <w:name w:val="标题 4 Char"/>
    <w:basedOn w:val="af8"/>
    <w:link w:val="4"/>
    <w:autoRedefine/>
    <w:qFormat/>
    <w:rsid w:val="007E7C4F"/>
    <w:rPr>
      <w:rFonts w:ascii="Times New Roman" w:hAnsi="Times New Roman"/>
      <w:kern w:val="2"/>
      <w:sz w:val="18"/>
      <w:szCs w:val="18"/>
    </w:rPr>
  </w:style>
  <w:style w:type="character" w:customStyle="1" w:styleId="5Char">
    <w:name w:val="标题 5 Char"/>
    <w:basedOn w:val="af8"/>
    <w:link w:val="5"/>
    <w:autoRedefine/>
    <w:qFormat/>
    <w:rsid w:val="007E7C4F"/>
    <w:rPr>
      <w:rFonts w:ascii="Times New Roman" w:hAnsi="Times New Roman"/>
      <w:b/>
      <w:kern w:val="2"/>
      <w:sz w:val="28"/>
    </w:rPr>
  </w:style>
  <w:style w:type="character" w:customStyle="1" w:styleId="6Char">
    <w:name w:val="标题 6 Char"/>
    <w:basedOn w:val="af8"/>
    <w:link w:val="6"/>
    <w:autoRedefine/>
    <w:qFormat/>
    <w:rsid w:val="007E7C4F"/>
    <w:rPr>
      <w:rFonts w:ascii="Arial" w:eastAsia="黑体" w:hAnsi="Arial"/>
      <w:b/>
      <w:kern w:val="2"/>
      <w:sz w:val="24"/>
    </w:rPr>
  </w:style>
  <w:style w:type="character" w:customStyle="1" w:styleId="7Char">
    <w:name w:val="标题 7 Char"/>
    <w:basedOn w:val="af8"/>
    <w:link w:val="7"/>
    <w:autoRedefine/>
    <w:qFormat/>
    <w:rsid w:val="007E7C4F"/>
    <w:rPr>
      <w:rFonts w:ascii="Times New Roman" w:hAnsi="Times New Roman"/>
      <w:b/>
      <w:kern w:val="2"/>
      <w:sz w:val="24"/>
    </w:rPr>
  </w:style>
  <w:style w:type="character" w:customStyle="1" w:styleId="8Char">
    <w:name w:val="标题 8 Char"/>
    <w:basedOn w:val="af8"/>
    <w:link w:val="8"/>
    <w:autoRedefine/>
    <w:qFormat/>
    <w:rsid w:val="007E7C4F"/>
    <w:rPr>
      <w:rFonts w:ascii="宋体" w:hAnsi="Times New Roman"/>
      <w:b/>
      <w:sz w:val="21"/>
    </w:rPr>
  </w:style>
  <w:style w:type="character" w:customStyle="1" w:styleId="9Char">
    <w:name w:val="标题 9 Char"/>
    <w:basedOn w:val="af8"/>
    <w:link w:val="9"/>
    <w:autoRedefine/>
    <w:qFormat/>
    <w:rsid w:val="007E7C4F"/>
    <w:rPr>
      <w:rFonts w:ascii="Arial" w:eastAsia="黑体" w:hAnsi="Arial"/>
      <w:kern w:val="2"/>
      <w:sz w:val="21"/>
    </w:rPr>
  </w:style>
  <w:style w:type="character" w:customStyle="1" w:styleId="Char1">
    <w:name w:val="注释标题 Char"/>
    <w:basedOn w:val="af8"/>
    <w:link w:val="afd"/>
    <w:autoRedefine/>
    <w:qFormat/>
    <w:rsid w:val="007E7C4F"/>
    <w:rPr>
      <w:rFonts w:ascii="Arial" w:eastAsia="黑体" w:hAnsi="Arial"/>
      <w:kern w:val="2"/>
      <w:sz w:val="21"/>
    </w:rPr>
  </w:style>
  <w:style w:type="character" w:customStyle="1" w:styleId="Char2">
    <w:name w:val="文档结构图 Char"/>
    <w:basedOn w:val="af8"/>
    <w:link w:val="aff2"/>
    <w:autoRedefine/>
    <w:qFormat/>
    <w:rsid w:val="007E7C4F"/>
    <w:rPr>
      <w:rFonts w:ascii="Times New Roman" w:hAnsi="Times New Roman"/>
      <w:kern w:val="2"/>
      <w:sz w:val="21"/>
      <w:shd w:val="clear" w:color="auto" w:fill="000080"/>
    </w:rPr>
  </w:style>
  <w:style w:type="character" w:customStyle="1" w:styleId="Char3">
    <w:name w:val="批注文字 Char"/>
    <w:basedOn w:val="af8"/>
    <w:link w:val="aff3"/>
    <w:autoRedefine/>
    <w:qFormat/>
    <w:rsid w:val="007E7C4F"/>
    <w:rPr>
      <w:kern w:val="2"/>
      <w:sz w:val="21"/>
    </w:rPr>
  </w:style>
  <w:style w:type="character" w:customStyle="1" w:styleId="3Char0">
    <w:name w:val="正文文本 3 Char"/>
    <w:basedOn w:val="af8"/>
    <w:link w:val="31"/>
    <w:autoRedefine/>
    <w:qFormat/>
    <w:rsid w:val="007E7C4F"/>
    <w:rPr>
      <w:kern w:val="2"/>
      <w:sz w:val="16"/>
      <w:szCs w:val="16"/>
    </w:rPr>
  </w:style>
  <w:style w:type="character" w:customStyle="1" w:styleId="Char4">
    <w:name w:val="正文文本 Char"/>
    <w:basedOn w:val="af8"/>
    <w:link w:val="aff4"/>
    <w:autoRedefine/>
    <w:qFormat/>
    <w:rsid w:val="007E7C4F"/>
    <w:rPr>
      <w:rFonts w:ascii="Times New Roman" w:hAnsi="Times New Roman"/>
      <w:kern w:val="2"/>
    </w:rPr>
  </w:style>
  <w:style w:type="character" w:customStyle="1" w:styleId="Char5">
    <w:name w:val="正文文本缩进 Char"/>
    <w:basedOn w:val="af8"/>
    <w:link w:val="aff5"/>
    <w:autoRedefine/>
    <w:qFormat/>
    <w:rsid w:val="007E7C4F"/>
    <w:rPr>
      <w:b/>
      <w:kern w:val="2"/>
      <w:sz w:val="30"/>
    </w:rPr>
  </w:style>
  <w:style w:type="character" w:customStyle="1" w:styleId="HTMLChar">
    <w:name w:val="HTML 地址 Char"/>
    <w:basedOn w:val="af8"/>
    <w:link w:val="HTML"/>
    <w:autoRedefine/>
    <w:qFormat/>
    <w:rsid w:val="007E7C4F"/>
    <w:rPr>
      <w:rFonts w:ascii="Times New Roman" w:hAnsi="Times New Roman"/>
      <w:i/>
      <w:kern w:val="2"/>
      <w:sz w:val="21"/>
    </w:rPr>
  </w:style>
  <w:style w:type="character" w:customStyle="1" w:styleId="Char6">
    <w:name w:val="纯文本 Char"/>
    <w:basedOn w:val="af8"/>
    <w:link w:val="aff8"/>
    <w:autoRedefine/>
    <w:qFormat/>
    <w:rsid w:val="007E7C4F"/>
    <w:rPr>
      <w:rFonts w:ascii="宋体" w:hAnsi="Courier New"/>
      <w:kern w:val="2"/>
      <w:sz w:val="21"/>
    </w:rPr>
  </w:style>
  <w:style w:type="character" w:customStyle="1" w:styleId="Char7">
    <w:name w:val="日期 Char"/>
    <w:basedOn w:val="af8"/>
    <w:link w:val="aff9"/>
    <w:autoRedefine/>
    <w:qFormat/>
    <w:rsid w:val="007E7C4F"/>
    <w:rPr>
      <w:rFonts w:ascii="Arial" w:hAnsi="Arial"/>
      <w:kern w:val="2"/>
      <w:sz w:val="21"/>
    </w:rPr>
  </w:style>
  <w:style w:type="character" w:customStyle="1" w:styleId="2Char0">
    <w:name w:val="正文文本缩进 2 Char"/>
    <w:basedOn w:val="af8"/>
    <w:link w:val="24"/>
    <w:autoRedefine/>
    <w:qFormat/>
    <w:rsid w:val="007E7C4F"/>
    <w:rPr>
      <w:rFonts w:ascii="Times New Roman" w:hAnsi="Times New Roman"/>
      <w:kern w:val="2"/>
      <w:sz w:val="21"/>
    </w:rPr>
  </w:style>
  <w:style w:type="character" w:customStyle="1" w:styleId="Char8">
    <w:name w:val="尾注文本 Char"/>
    <w:basedOn w:val="af8"/>
    <w:link w:val="affa"/>
    <w:autoRedefine/>
    <w:qFormat/>
    <w:rsid w:val="007E7C4F"/>
    <w:rPr>
      <w:rFonts w:ascii="Arial" w:hAnsi="Arial"/>
      <w:sz w:val="18"/>
    </w:rPr>
  </w:style>
  <w:style w:type="character" w:customStyle="1" w:styleId="Char9">
    <w:name w:val="批注框文本 Char"/>
    <w:basedOn w:val="af8"/>
    <w:link w:val="affc"/>
    <w:autoRedefine/>
    <w:qFormat/>
    <w:rsid w:val="007E7C4F"/>
    <w:rPr>
      <w:kern w:val="2"/>
      <w:sz w:val="18"/>
      <w:szCs w:val="18"/>
    </w:rPr>
  </w:style>
  <w:style w:type="character" w:customStyle="1" w:styleId="Chara">
    <w:name w:val="页脚 Char"/>
    <w:basedOn w:val="af8"/>
    <w:link w:val="affd"/>
    <w:autoRedefine/>
    <w:qFormat/>
    <w:locked/>
    <w:rsid w:val="007E7C4F"/>
    <w:rPr>
      <w:rFonts w:ascii="Times New Roman" w:eastAsia="宋体" w:hAnsi="Times New Roman" w:cs="Times New Roman"/>
      <w:sz w:val="18"/>
      <w:szCs w:val="18"/>
    </w:rPr>
  </w:style>
  <w:style w:type="character" w:customStyle="1" w:styleId="Charb">
    <w:name w:val="页眉 Char"/>
    <w:basedOn w:val="af8"/>
    <w:link w:val="affe"/>
    <w:autoRedefine/>
    <w:uiPriority w:val="99"/>
    <w:semiHidden/>
    <w:qFormat/>
    <w:locked/>
    <w:rsid w:val="007E7C4F"/>
    <w:rPr>
      <w:rFonts w:ascii="Times New Roman" w:eastAsia="宋体" w:hAnsi="Times New Roman" w:cs="Times New Roman"/>
      <w:sz w:val="18"/>
      <w:szCs w:val="18"/>
    </w:rPr>
  </w:style>
  <w:style w:type="character" w:customStyle="1" w:styleId="Chard">
    <w:name w:val="标题 Char"/>
    <w:basedOn w:val="af8"/>
    <w:link w:val="afff1"/>
    <w:autoRedefine/>
    <w:qFormat/>
    <w:rsid w:val="007E7C4F"/>
    <w:rPr>
      <w:rFonts w:ascii="Arial" w:hAnsi="Arial"/>
      <w:b/>
      <w:kern w:val="2"/>
      <w:sz w:val="32"/>
    </w:rPr>
  </w:style>
  <w:style w:type="character" w:customStyle="1" w:styleId="Charc">
    <w:name w:val="副标题 Char"/>
    <w:basedOn w:val="af8"/>
    <w:link w:val="afff0"/>
    <w:autoRedefine/>
    <w:qFormat/>
    <w:rsid w:val="007E7C4F"/>
    <w:rPr>
      <w:rFonts w:ascii="Arial" w:eastAsia="黑体" w:hAnsi="Arial"/>
      <w:kern w:val="2"/>
      <w:sz w:val="48"/>
    </w:rPr>
  </w:style>
  <w:style w:type="character" w:customStyle="1" w:styleId="Chare">
    <w:name w:val="脚注文本 Char"/>
    <w:basedOn w:val="af8"/>
    <w:link w:val="afff2"/>
    <w:autoRedefine/>
    <w:qFormat/>
    <w:rsid w:val="007E7C4F"/>
    <w:rPr>
      <w:rFonts w:ascii="Times New Roman" w:hAnsi="Times New Roman"/>
      <w:kern w:val="2"/>
      <w:sz w:val="18"/>
    </w:rPr>
  </w:style>
  <w:style w:type="character" w:customStyle="1" w:styleId="3Char1">
    <w:name w:val="正文文本缩进 3 Char"/>
    <w:basedOn w:val="af8"/>
    <w:link w:val="36"/>
    <w:autoRedefine/>
    <w:qFormat/>
    <w:rsid w:val="007E7C4F"/>
    <w:rPr>
      <w:rFonts w:ascii="Times New Roman" w:hAnsi="Times New Roman"/>
      <w:kern w:val="2"/>
      <w:sz w:val="24"/>
    </w:rPr>
  </w:style>
  <w:style w:type="character" w:customStyle="1" w:styleId="2Char1">
    <w:name w:val="正文文本 2 Char"/>
    <w:basedOn w:val="af8"/>
    <w:link w:val="26"/>
    <w:autoRedefine/>
    <w:qFormat/>
    <w:rsid w:val="007E7C4F"/>
    <w:rPr>
      <w:kern w:val="2"/>
      <w:sz w:val="21"/>
    </w:rPr>
  </w:style>
  <w:style w:type="character" w:customStyle="1" w:styleId="HTMLChar0">
    <w:name w:val="HTML 预设格式 Char"/>
    <w:basedOn w:val="af8"/>
    <w:link w:val="HTML0"/>
    <w:autoRedefine/>
    <w:qFormat/>
    <w:rsid w:val="007E7C4F"/>
    <w:rPr>
      <w:rFonts w:ascii="Courier New" w:hAnsi="Courier New"/>
      <w:kern w:val="2"/>
    </w:rPr>
  </w:style>
  <w:style w:type="character" w:customStyle="1" w:styleId="Charf">
    <w:name w:val="批注主题 Char"/>
    <w:basedOn w:val="Char3"/>
    <w:link w:val="afff5"/>
    <w:autoRedefine/>
    <w:qFormat/>
    <w:rsid w:val="007E7C4F"/>
    <w:rPr>
      <w:b/>
      <w:bCs/>
    </w:rPr>
  </w:style>
  <w:style w:type="character" w:customStyle="1" w:styleId="Char">
    <w:name w:val="正文首行缩进 Char"/>
    <w:basedOn w:val="Char4"/>
    <w:link w:val="af6"/>
    <w:autoRedefine/>
    <w:qFormat/>
    <w:rsid w:val="007E7C4F"/>
    <w:rPr>
      <w:sz w:val="21"/>
    </w:rPr>
  </w:style>
  <w:style w:type="character" w:customStyle="1" w:styleId="2Char2">
    <w:name w:val="正文首行缩进 2 Char"/>
    <w:basedOn w:val="Char5"/>
    <w:link w:val="29"/>
    <w:autoRedefine/>
    <w:qFormat/>
    <w:rsid w:val="007E7C4F"/>
    <w:rPr>
      <w:rFonts w:ascii="Times New Roman" w:hAnsi="Times New Roman"/>
      <w:sz w:val="21"/>
    </w:rPr>
  </w:style>
  <w:style w:type="character" w:customStyle="1" w:styleId="affff">
    <w:name w:val="着重强调"/>
    <w:autoRedefine/>
    <w:qFormat/>
    <w:rsid w:val="007E7C4F"/>
    <w:rPr>
      <w:rFonts w:ascii="Arial" w:hAnsi="Arial"/>
      <w:b/>
      <w:spacing w:val="-4"/>
    </w:rPr>
  </w:style>
  <w:style w:type="character" w:customStyle="1" w:styleId="12Char20CharChar">
    <w:name w:val="样式1 正文（首行缩进2字） Char + 首行缩进:  2 字符 段前: 0 行 Char Char"/>
    <w:link w:val="12Char20"/>
    <w:autoRedefine/>
    <w:qFormat/>
    <w:rsid w:val="007E7C4F"/>
    <w:rPr>
      <w:rFonts w:hAnsi="Arial"/>
      <w:kern w:val="2"/>
      <w:sz w:val="21"/>
    </w:rPr>
  </w:style>
  <w:style w:type="paragraph" w:customStyle="1" w:styleId="12Char20">
    <w:name w:val="样式1 正文（首行缩进2字） Char + 首行缩进:  2 字符 段前: 0 行"/>
    <w:basedOn w:val="af5"/>
    <w:next w:val="af5"/>
    <w:link w:val="12Char20CharChar"/>
    <w:autoRedefine/>
    <w:qFormat/>
    <w:rsid w:val="007E7C4F"/>
    <w:pPr>
      <w:spacing w:line="276" w:lineRule="auto"/>
      <w:ind w:firstLineChars="200" w:firstLine="420"/>
    </w:pPr>
    <w:rPr>
      <w:rFonts w:hAnsi="Arial"/>
      <w:lang/>
    </w:rPr>
  </w:style>
  <w:style w:type="character" w:customStyle="1" w:styleId="affff0">
    <w:name w:val="上标"/>
    <w:autoRedefine/>
    <w:qFormat/>
    <w:rsid w:val="007E7C4F"/>
    <w:rPr>
      <w:b/>
      <w:vertAlign w:val="superscript"/>
    </w:rPr>
  </w:style>
  <w:style w:type="character" w:customStyle="1" w:styleId="SoDAField">
    <w:name w:val="SoDA Field"/>
    <w:autoRedefine/>
    <w:qFormat/>
    <w:rsid w:val="007E7C4F"/>
    <w:rPr>
      <w:color w:val="0000FF"/>
    </w:rPr>
  </w:style>
  <w:style w:type="character" w:customStyle="1" w:styleId="TimesNewRoman0740115TimCharChar">
    <w:name w:val="样式 样式 Times New Roman 首行缩进:  0.74 厘米 段前: 0行 行距1.15 + (符号) Tim... Char Char"/>
    <w:basedOn w:val="TimesNewRoman07401115CharChar"/>
    <w:link w:val="TimesNewRoman0740115Tim"/>
    <w:autoRedefine/>
    <w:qFormat/>
    <w:rsid w:val="007E7C4F"/>
  </w:style>
  <w:style w:type="character" w:customStyle="1" w:styleId="TimesNewRoman07401115CharChar">
    <w:name w:val="样式 Times New Roman 首行缩进:  0.74 厘米 段前: 0.1 行 行距1.15 Char Char"/>
    <w:link w:val="TimesNewRoman07401115"/>
    <w:autoRedefine/>
    <w:qFormat/>
    <w:rsid w:val="007E7C4F"/>
    <w:rPr>
      <w:rFonts w:hAnsi="宋体"/>
      <w:kern w:val="2"/>
      <w:sz w:val="21"/>
    </w:rPr>
  </w:style>
  <w:style w:type="paragraph" w:customStyle="1" w:styleId="TimesNewRoman07401115">
    <w:name w:val="样式 Times New Roman 首行缩进:  0.74 厘米 段前: 0.1 行 行距1.15"/>
    <w:basedOn w:val="af5"/>
    <w:link w:val="TimesNewRoman07401115CharChar"/>
    <w:autoRedefine/>
    <w:qFormat/>
    <w:rsid w:val="007E7C4F"/>
    <w:pPr>
      <w:spacing w:line="276" w:lineRule="auto"/>
      <w:ind w:firstLine="420"/>
    </w:pPr>
    <w:rPr>
      <w:rFonts w:hAnsi="宋体"/>
      <w:lang/>
    </w:rPr>
  </w:style>
  <w:style w:type="paragraph" w:customStyle="1" w:styleId="TimesNewRoman0740115Tim">
    <w:name w:val="样式 样式 Times New Roman 首行缩进:  0.74 厘米 段前: 0行 行距1.15 + (符号) Tim..."/>
    <w:basedOn w:val="TimesNewRoman07401115"/>
    <w:link w:val="TimesNewRoman0740115TimCharChar"/>
    <w:autoRedefine/>
    <w:qFormat/>
    <w:rsid w:val="007E7C4F"/>
  </w:style>
  <w:style w:type="character" w:customStyle="1" w:styleId="CharChar">
    <w:name w:val="科东_正文 Char Char"/>
    <w:link w:val="affff1"/>
    <w:autoRedefine/>
    <w:qFormat/>
    <w:rsid w:val="007E7C4F"/>
    <w:rPr>
      <w:kern w:val="2"/>
      <w:sz w:val="24"/>
    </w:rPr>
  </w:style>
  <w:style w:type="paragraph" w:customStyle="1" w:styleId="affff1">
    <w:name w:val="科东_正文"/>
    <w:basedOn w:val="af5"/>
    <w:link w:val="CharChar"/>
    <w:autoRedefine/>
    <w:qFormat/>
    <w:rsid w:val="007E7C4F"/>
    <w:pPr>
      <w:spacing w:line="360" w:lineRule="auto"/>
      <w:ind w:firstLineChars="200" w:firstLine="200"/>
    </w:pPr>
    <w:rPr>
      <w:sz w:val="24"/>
      <w:lang/>
    </w:rPr>
  </w:style>
  <w:style w:type="character" w:customStyle="1" w:styleId="20101TimesNewRomanCharChar">
    <w:name w:val="样式 样式 样式 标题 2 + 段前: 0.1 行 + 段前: 0.1 行 + Times New Roman Char Char"/>
    <w:basedOn w:val="120CharChar"/>
    <w:link w:val="20101TimesNewRoman"/>
    <w:autoRedefine/>
    <w:qFormat/>
    <w:rsid w:val="007E7C4F"/>
  </w:style>
  <w:style w:type="character" w:customStyle="1" w:styleId="120CharChar">
    <w:name w:val="样式1 样式 标题 2 + 段前: 0行 Char Char"/>
    <w:autoRedefine/>
    <w:qFormat/>
    <w:rsid w:val="007E7C4F"/>
    <w:rPr>
      <w:rFonts w:eastAsia="黑体"/>
      <w:b/>
      <w:kern w:val="2"/>
      <w:sz w:val="21"/>
      <w:lang w:val="en-US" w:eastAsia="zh-CN"/>
    </w:rPr>
  </w:style>
  <w:style w:type="paragraph" w:customStyle="1" w:styleId="20101TimesNewRoman">
    <w:name w:val="样式 样式 样式 标题 2 + 段前: 0.1 行 + 段前: 0.1 行 + Times New Roman"/>
    <w:basedOn w:val="120"/>
    <w:link w:val="20101TimesNewRomanCharChar"/>
    <w:autoRedefine/>
    <w:qFormat/>
    <w:rsid w:val="007E7C4F"/>
    <w:pPr>
      <w:tabs>
        <w:tab w:val="left" w:pos="500"/>
      </w:tabs>
      <w:spacing w:beforeLines="50" w:afterLines="50" w:line="240" w:lineRule="auto"/>
    </w:pPr>
    <w:rPr>
      <w:rFonts w:ascii="Calibri" w:eastAsia="黑体" w:hAnsi="Calibri"/>
    </w:rPr>
  </w:style>
  <w:style w:type="paragraph" w:customStyle="1" w:styleId="120">
    <w:name w:val="样式1 样式 标题 2 + 段前: 0行"/>
    <w:basedOn w:val="2"/>
    <w:next w:val="af5"/>
    <w:autoRedefine/>
    <w:qFormat/>
    <w:rsid w:val="007E7C4F"/>
    <w:pPr>
      <w:keepNext w:val="0"/>
      <w:keepLines w:val="0"/>
      <w:tabs>
        <w:tab w:val="left" w:pos="210"/>
        <w:tab w:val="left" w:pos="360"/>
      </w:tabs>
      <w:autoSpaceDE/>
      <w:autoSpaceDN/>
      <w:adjustRightInd/>
      <w:spacing w:before="0" w:after="0" w:line="276" w:lineRule="auto"/>
      <w:jc w:val="both"/>
      <w:textAlignment w:val="auto"/>
    </w:pPr>
    <w:rPr>
      <w:rFonts w:ascii="Times New Roman" w:eastAsia="宋体" w:hAnsi="Times New Roman"/>
      <w:b/>
      <w:kern w:val="2"/>
      <w:sz w:val="21"/>
    </w:rPr>
  </w:style>
  <w:style w:type="character" w:customStyle="1" w:styleId="2CharChar">
    <w:name w:val="样式2 Char Char"/>
    <w:link w:val="2a"/>
    <w:autoRedefine/>
    <w:qFormat/>
    <w:rsid w:val="007E7C4F"/>
    <w:rPr>
      <w:rFonts w:ascii="Times New Roman" w:hAnsi="Times New Roman"/>
      <w:kern w:val="2"/>
      <w:sz w:val="28"/>
      <w:szCs w:val="24"/>
    </w:rPr>
  </w:style>
  <w:style w:type="paragraph" w:customStyle="1" w:styleId="2a">
    <w:name w:val="样式2"/>
    <w:basedOn w:val="12"/>
    <w:link w:val="2CharChar"/>
    <w:autoRedefine/>
    <w:qFormat/>
    <w:rsid w:val="007E7C4F"/>
    <w:rPr>
      <w:lang/>
    </w:rPr>
  </w:style>
  <w:style w:type="paragraph" w:customStyle="1" w:styleId="12">
    <w:name w:val="样式1"/>
    <w:basedOn w:val="af5"/>
    <w:link w:val="1Char0"/>
    <w:autoRedefine/>
    <w:qFormat/>
    <w:rsid w:val="007E7C4F"/>
    <w:rPr>
      <w:sz w:val="28"/>
      <w:szCs w:val="24"/>
    </w:rPr>
  </w:style>
  <w:style w:type="character" w:customStyle="1" w:styleId="1Char0">
    <w:name w:val="样式1 Char"/>
    <w:basedOn w:val="af8"/>
    <w:link w:val="12"/>
    <w:autoRedefine/>
    <w:qFormat/>
    <w:locked/>
    <w:rsid w:val="007E7C4F"/>
    <w:rPr>
      <w:rFonts w:ascii="Times New Roman" w:hAnsi="Times New Roman"/>
      <w:kern w:val="2"/>
      <w:sz w:val="28"/>
      <w:szCs w:val="24"/>
    </w:rPr>
  </w:style>
  <w:style w:type="character" w:customStyle="1" w:styleId="Char1Char">
    <w:name w:val="正文文本 Char1 Char"/>
    <w:autoRedefine/>
    <w:qFormat/>
    <w:rsid w:val="007E7C4F"/>
    <w:rPr>
      <w:rFonts w:ascii="Arial" w:eastAsia="宋体" w:hAnsi="Arial"/>
      <w:kern w:val="2"/>
      <w:sz w:val="18"/>
      <w:lang w:val="en-US" w:eastAsia="zh-CN"/>
    </w:rPr>
  </w:style>
  <w:style w:type="character" w:customStyle="1" w:styleId="affff2">
    <w:name w:val="个人撰写风格"/>
    <w:autoRedefine/>
    <w:qFormat/>
    <w:rsid w:val="007E7C4F"/>
    <w:rPr>
      <w:rFonts w:ascii="Arial" w:eastAsia="宋体" w:hAnsi="Arial"/>
      <w:color w:val="auto"/>
      <w:sz w:val="20"/>
    </w:rPr>
  </w:style>
  <w:style w:type="character" w:customStyle="1" w:styleId="H1Char">
    <w:name w:val="H1 Char"/>
    <w:autoRedefine/>
    <w:qFormat/>
    <w:rsid w:val="007E7C4F"/>
    <w:rPr>
      <w:rFonts w:ascii="Arial" w:eastAsia="黑体" w:hAnsi="Arial"/>
      <w:kern w:val="21"/>
      <w:sz w:val="21"/>
      <w:lang w:val="en-US" w:eastAsia="zh-CN"/>
    </w:rPr>
  </w:style>
  <w:style w:type="character" w:customStyle="1" w:styleId="a20CharChar">
    <w:name w:val="样式 a首行缩进:  2 字符 段前: 0 行 Char Char"/>
    <w:link w:val="a20"/>
    <w:autoRedefine/>
    <w:qFormat/>
    <w:rsid w:val="007E7C4F"/>
    <w:rPr>
      <w:sz w:val="21"/>
    </w:rPr>
  </w:style>
  <w:style w:type="paragraph" w:customStyle="1" w:styleId="a20">
    <w:name w:val="样式 a首行缩进:  2 字符 段前: 0 行"/>
    <w:basedOn w:val="af5"/>
    <w:link w:val="a20CharChar"/>
    <w:autoRedefine/>
    <w:qFormat/>
    <w:rsid w:val="007E7C4F"/>
    <w:pPr>
      <w:adjustRightInd w:val="0"/>
      <w:spacing w:afterLines="50"/>
      <w:jc w:val="left"/>
      <w:textAlignment w:val="baseline"/>
    </w:pPr>
    <w:rPr>
      <w:kern w:val="0"/>
      <w:lang/>
    </w:rPr>
  </w:style>
  <w:style w:type="character" w:customStyle="1" w:styleId="1CharCharChar">
    <w:name w:val="样式1正文（首行缩进两字） Char Char Char"/>
    <w:link w:val="1Char1"/>
    <w:autoRedefine/>
    <w:qFormat/>
    <w:rsid w:val="007E7C4F"/>
    <w:rPr>
      <w:kern w:val="2"/>
      <w:sz w:val="21"/>
    </w:rPr>
  </w:style>
  <w:style w:type="paragraph" w:customStyle="1" w:styleId="1Char1">
    <w:name w:val="样式1正文（首行缩进两字） Char"/>
    <w:basedOn w:val="af5"/>
    <w:next w:val="af5"/>
    <w:link w:val="1CharCharChar"/>
    <w:autoRedefine/>
    <w:qFormat/>
    <w:rsid w:val="007E7C4F"/>
    <w:pPr>
      <w:topLinePunct/>
      <w:snapToGrid w:val="0"/>
      <w:spacing w:before="40" w:after="40"/>
      <w:ind w:firstLineChars="200" w:firstLine="396"/>
    </w:pPr>
    <w:rPr>
      <w:lang/>
    </w:rPr>
  </w:style>
  <w:style w:type="character" w:customStyle="1" w:styleId="H3Char">
    <w:name w:val="H3 Char"/>
    <w:autoRedefine/>
    <w:qFormat/>
    <w:rsid w:val="007E7C4F"/>
    <w:rPr>
      <w:rFonts w:eastAsia="宋体"/>
      <w:b/>
      <w:kern w:val="2"/>
      <w:sz w:val="32"/>
      <w:lang w:val="en-US" w:eastAsia="zh-CN"/>
    </w:rPr>
  </w:style>
  <w:style w:type="character" w:customStyle="1" w:styleId="Char10">
    <w:name w:val="纯文本 Char1"/>
    <w:basedOn w:val="af8"/>
    <w:autoRedefine/>
    <w:uiPriority w:val="99"/>
    <w:semiHidden/>
    <w:qFormat/>
    <w:rsid w:val="007E7C4F"/>
    <w:rPr>
      <w:rFonts w:ascii="宋体" w:hAnsi="Courier New" w:cs="Courier New"/>
      <w:kern w:val="2"/>
      <w:sz w:val="21"/>
      <w:szCs w:val="21"/>
    </w:rPr>
  </w:style>
  <w:style w:type="character" w:customStyle="1" w:styleId="2CharChar0">
    <w:name w:val="朱2 Char Char"/>
    <w:basedOn w:val="2CharChar"/>
    <w:link w:val="2b"/>
    <w:autoRedefine/>
    <w:qFormat/>
    <w:rsid w:val="007E7C4F"/>
  </w:style>
  <w:style w:type="paragraph" w:customStyle="1" w:styleId="2b">
    <w:name w:val="朱2"/>
    <w:basedOn w:val="2a"/>
    <w:link w:val="2CharChar0"/>
    <w:autoRedefine/>
    <w:qFormat/>
    <w:rsid w:val="007E7C4F"/>
    <w:pPr>
      <w:topLinePunct/>
      <w:adjustRightInd w:val="0"/>
      <w:spacing w:line="312" w:lineRule="exact"/>
    </w:pPr>
  </w:style>
  <w:style w:type="character" w:customStyle="1" w:styleId="shorttext1">
    <w:name w:val="short_text1"/>
    <w:autoRedefine/>
    <w:qFormat/>
    <w:rsid w:val="007E7C4F"/>
    <w:rPr>
      <w:sz w:val="29"/>
    </w:rPr>
  </w:style>
  <w:style w:type="character" w:customStyle="1" w:styleId="2Char3">
    <w:name w:val="样式2 Char"/>
    <w:basedOn w:val="af8"/>
    <w:autoRedefine/>
    <w:qFormat/>
    <w:rsid w:val="007E7C4F"/>
    <w:rPr>
      <w:rFonts w:ascii="EU-F1" w:eastAsia="黑体"/>
      <w:color w:val="000000"/>
      <w:kern w:val="44"/>
      <w:sz w:val="21"/>
      <w:szCs w:val="21"/>
      <w:lang w:val="en-US" w:eastAsia="zh-CN" w:bidi="ar-SA"/>
    </w:rPr>
  </w:style>
  <w:style w:type="character" w:customStyle="1" w:styleId="Reference">
    <w:name w:val="Reference"/>
    <w:autoRedefine/>
    <w:qFormat/>
    <w:rsid w:val="007E7C4F"/>
    <w:rPr>
      <w:rFonts w:ascii="Arial" w:hAnsi="Arial"/>
      <w:sz w:val="20"/>
      <w:lang w:val="en-US" w:eastAsia="zh-CN"/>
    </w:rPr>
  </w:style>
  <w:style w:type="character" w:customStyle="1" w:styleId="Char11">
    <w:name w:val="批注文字 Char1"/>
    <w:autoRedefine/>
    <w:qFormat/>
    <w:rsid w:val="007E7C4F"/>
    <w:rPr>
      <w:sz w:val="24"/>
    </w:rPr>
  </w:style>
  <w:style w:type="character" w:customStyle="1" w:styleId="CharChar2">
    <w:name w:val="Char Char2"/>
    <w:autoRedefine/>
    <w:qFormat/>
    <w:rsid w:val="007E7C4F"/>
    <w:rPr>
      <w:rFonts w:ascii="Arial" w:eastAsia="宋体" w:hAnsi="Arial"/>
      <w:kern w:val="2"/>
      <w:sz w:val="21"/>
      <w:lang w:val="en-US" w:eastAsia="zh-CN"/>
    </w:rPr>
  </w:style>
  <w:style w:type="character" w:customStyle="1" w:styleId="affff3">
    <w:name w:val="标语"/>
    <w:autoRedefine/>
    <w:qFormat/>
    <w:rsid w:val="007E7C4F"/>
    <w:rPr>
      <w:i/>
      <w:spacing w:val="-6"/>
      <w:sz w:val="24"/>
    </w:rPr>
  </w:style>
  <w:style w:type="character" w:customStyle="1" w:styleId="CharCharCharChar1CharChar">
    <w:name w:val="样式 样式 正文缩进正文缩进 Char正文（首行缩进两字） Char Char正文（首行缩进两字） Char1正文（首行缩进两.... Char Char"/>
    <w:basedOn w:val="CharCharCharChar11CharChar"/>
    <w:link w:val="CharCharCharChar1"/>
    <w:autoRedefine/>
    <w:qFormat/>
    <w:rsid w:val="007E7C4F"/>
  </w:style>
  <w:style w:type="character" w:customStyle="1" w:styleId="CharCharCharChar11CharChar">
    <w:name w:val="样式 正文缩进正文缩进 Char正文（首行缩进两字） Char Char正文（首行缩进两字） Char1正文（首行缩进两...1 Char Char"/>
    <w:link w:val="CharCharCharChar11"/>
    <w:autoRedefine/>
    <w:qFormat/>
    <w:rsid w:val="007E7C4F"/>
    <w:rPr>
      <w:kern w:val="2"/>
      <w:sz w:val="21"/>
    </w:rPr>
  </w:style>
  <w:style w:type="paragraph" w:customStyle="1" w:styleId="CharCharCharChar11">
    <w:name w:val="样式 正文缩进正文缩进 Char正文（首行缩进两字） Char Char正文（首行缩进两字） Char1正文（首行缩进两...1"/>
    <w:basedOn w:val="af5"/>
    <w:link w:val="CharCharCharChar11CharChar"/>
    <w:autoRedefine/>
    <w:qFormat/>
    <w:rsid w:val="007E7C4F"/>
    <w:pPr>
      <w:spacing w:beforeLines="10" w:line="312" w:lineRule="auto"/>
      <w:ind w:firstLineChars="200" w:firstLine="200"/>
    </w:pPr>
    <w:rPr>
      <w:lang/>
    </w:rPr>
  </w:style>
  <w:style w:type="paragraph" w:customStyle="1" w:styleId="CharCharCharChar1">
    <w:name w:val="样式 样式 正文缩进正文缩进 Char正文（首行缩进两字） Char Char正文（首行缩进两字） Char1正文（首行缩进两...."/>
    <w:basedOn w:val="CharCharCharChar11"/>
    <w:link w:val="CharCharCharChar1CharChar"/>
    <w:autoRedefine/>
    <w:qFormat/>
    <w:rsid w:val="007E7C4F"/>
    <w:pPr>
      <w:spacing w:line="300" w:lineRule="auto"/>
    </w:pPr>
    <w:rPr>
      <w:rFonts w:ascii="Calibri" w:hAnsi="Calibri"/>
    </w:rPr>
  </w:style>
  <w:style w:type="character" w:customStyle="1" w:styleId="1Char2">
    <w:name w:val="正文1 Char"/>
    <w:link w:val="13"/>
    <w:autoRedefine/>
    <w:qFormat/>
    <w:rsid w:val="007E7C4F"/>
    <w:rPr>
      <w:rFonts w:ascii="Times New Roman" w:hAnsi="Times New Roman"/>
      <w:kern w:val="2"/>
      <w:sz w:val="28"/>
      <w:szCs w:val="24"/>
    </w:rPr>
  </w:style>
  <w:style w:type="paragraph" w:customStyle="1" w:styleId="13">
    <w:name w:val="正文1"/>
    <w:basedOn w:val="12"/>
    <w:link w:val="1Char2"/>
    <w:autoRedefine/>
    <w:qFormat/>
    <w:rsid w:val="007E7C4F"/>
    <w:rPr>
      <w:lang/>
    </w:rPr>
  </w:style>
  <w:style w:type="character" w:customStyle="1" w:styleId="aCharChar">
    <w:name w:val="样式 a) Char Char"/>
    <w:link w:val="affff4"/>
    <w:autoRedefine/>
    <w:qFormat/>
    <w:rsid w:val="007E7C4F"/>
    <w:rPr>
      <w:kern w:val="2"/>
      <w:sz w:val="21"/>
    </w:rPr>
  </w:style>
  <w:style w:type="paragraph" w:customStyle="1" w:styleId="affff4">
    <w:name w:val="样式 a)"/>
    <w:basedOn w:val="af5"/>
    <w:next w:val="af5"/>
    <w:link w:val="aCharChar"/>
    <w:autoRedefine/>
    <w:qFormat/>
    <w:rsid w:val="007E7C4F"/>
    <w:pPr>
      <w:tabs>
        <w:tab w:val="left" w:pos="780"/>
      </w:tabs>
      <w:spacing w:beforeLines="10" w:line="312" w:lineRule="auto"/>
      <w:ind w:firstLineChars="200" w:firstLine="200"/>
    </w:pPr>
    <w:rPr>
      <w:lang/>
    </w:rPr>
  </w:style>
  <w:style w:type="character" w:customStyle="1" w:styleId="1CharChar">
    <w:name w:val="样式1 Char Char"/>
    <w:basedOn w:val="af8"/>
    <w:autoRedefine/>
    <w:qFormat/>
    <w:rsid w:val="007E7C4F"/>
    <w:rPr>
      <w:rFonts w:ascii="Times New Roman" w:eastAsia="宋体" w:hAnsi="Times New Roman" w:cs="宋体"/>
      <w:b/>
      <w:kern w:val="44"/>
      <w:sz w:val="52"/>
      <w:szCs w:val="52"/>
    </w:rPr>
  </w:style>
  <w:style w:type="character" w:customStyle="1" w:styleId="14">
    <w:name w:val="明显参考1"/>
    <w:basedOn w:val="af8"/>
    <w:autoRedefine/>
    <w:uiPriority w:val="99"/>
    <w:qFormat/>
    <w:rsid w:val="007E7C4F"/>
    <w:rPr>
      <w:rFonts w:cs="Times New Roman"/>
      <w:b/>
      <w:bCs/>
      <w:smallCaps/>
      <w:color w:val="C0504D"/>
      <w:spacing w:val="5"/>
      <w:u w:val="single"/>
    </w:rPr>
  </w:style>
  <w:style w:type="character" w:customStyle="1" w:styleId="a00CharChar">
    <w:name w:val="样式 a首行缩进:  0 字符 段前: 0 行 + 黑体 Char Char"/>
    <w:link w:val="a00"/>
    <w:autoRedefine/>
    <w:qFormat/>
    <w:rsid w:val="007E7C4F"/>
    <w:rPr>
      <w:rFonts w:eastAsia="黑体"/>
      <w:sz w:val="21"/>
    </w:rPr>
  </w:style>
  <w:style w:type="paragraph" w:customStyle="1" w:styleId="a00">
    <w:name w:val="样式 a首行缩进:  0 字符 段前: 0 行 + 黑体"/>
    <w:basedOn w:val="a20"/>
    <w:link w:val="a00CharChar"/>
    <w:autoRedefine/>
    <w:qFormat/>
    <w:rsid w:val="007E7C4F"/>
    <w:rPr>
      <w:rFonts w:eastAsia="黑体"/>
    </w:rPr>
  </w:style>
  <w:style w:type="character" w:customStyle="1" w:styleId="LincerCharChar">
    <w:name w:val="Lincer表格样式 Char Char"/>
    <w:link w:val="Lincer"/>
    <w:autoRedefine/>
    <w:qFormat/>
    <w:rsid w:val="007E7C4F"/>
    <w:rPr>
      <w:kern w:val="2"/>
      <w:sz w:val="21"/>
    </w:rPr>
  </w:style>
  <w:style w:type="paragraph" w:customStyle="1" w:styleId="Lincer">
    <w:name w:val="Lincer表格样式"/>
    <w:basedOn w:val="af5"/>
    <w:link w:val="LincerCharChar"/>
    <w:autoRedefine/>
    <w:qFormat/>
    <w:rsid w:val="007E7C4F"/>
    <w:pPr>
      <w:ind w:left="344" w:hangingChars="164" w:hanging="344"/>
    </w:pPr>
    <w:rPr>
      <w:lang/>
    </w:rPr>
  </w:style>
  <w:style w:type="character" w:customStyle="1" w:styleId="msoins0">
    <w:name w:val="msoins"/>
    <w:autoRedefine/>
    <w:qFormat/>
    <w:rsid w:val="007E7C4F"/>
    <w:rPr>
      <w:u w:val="single"/>
    </w:rPr>
  </w:style>
  <w:style w:type="character" w:customStyle="1" w:styleId="CharTimesNewRomanCharChar">
    <w:name w:val="样式 正文（首行缩进两字） Char + Times New Roman Char Char"/>
    <w:basedOn w:val="1CharCharChar"/>
    <w:link w:val="CharTimesNewRoman"/>
    <w:autoRedefine/>
    <w:qFormat/>
    <w:rsid w:val="007E7C4F"/>
  </w:style>
  <w:style w:type="paragraph" w:customStyle="1" w:styleId="CharTimesNewRoman">
    <w:name w:val="样式 正文（首行缩进两字） Char + Times New Roman"/>
    <w:basedOn w:val="1Char1"/>
    <w:link w:val="CharTimesNewRomanCharChar"/>
    <w:autoRedefine/>
    <w:qFormat/>
    <w:rsid w:val="007E7C4F"/>
    <w:pPr>
      <w:ind w:firstLineChars="0" w:firstLine="0"/>
      <w:jc w:val="center"/>
    </w:pPr>
    <w:rPr>
      <w:rFonts w:ascii="Calibri" w:hAnsi="Calibri"/>
    </w:rPr>
  </w:style>
  <w:style w:type="character" w:customStyle="1" w:styleId="CharChar0">
    <w:name w:val="_标准条文 Char Char"/>
    <w:link w:val="affff5"/>
    <w:autoRedefine/>
    <w:qFormat/>
    <w:rsid w:val="007E7C4F"/>
    <w:rPr>
      <w:rFonts w:ascii="Arial" w:hAnsi="Arial"/>
      <w:kern w:val="2"/>
      <w:sz w:val="21"/>
    </w:rPr>
  </w:style>
  <w:style w:type="paragraph" w:customStyle="1" w:styleId="affff5">
    <w:name w:val="_标准条文"/>
    <w:basedOn w:val="af5"/>
    <w:link w:val="CharChar0"/>
    <w:autoRedefine/>
    <w:qFormat/>
    <w:rsid w:val="007E7C4F"/>
    <w:pPr>
      <w:overflowPunct w:val="0"/>
      <w:snapToGrid w:val="0"/>
      <w:spacing w:line="276" w:lineRule="auto"/>
      <w:ind w:firstLineChars="200" w:firstLine="420"/>
    </w:pPr>
    <w:rPr>
      <w:rFonts w:ascii="Arial" w:hAnsi="Arial"/>
      <w:lang/>
    </w:rPr>
  </w:style>
  <w:style w:type="character" w:customStyle="1" w:styleId="2CharChar1">
    <w:name w:val="列表编号 2 Char Char"/>
    <w:autoRedefine/>
    <w:qFormat/>
    <w:rsid w:val="007E7C4F"/>
    <w:rPr>
      <w:rFonts w:ascii="Arial" w:eastAsia="宋体" w:hAnsi="Arial"/>
      <w:sz w:val="18"/>
      <w:lang w:val="en-US" w:eastAsia="zh-CN"/>
    </w:rPr>
  </w:style>
  <w:style w:type="character" w:customStyle="1" w:styleId="style251">
    <w:name w:val="style251"/>
    <w:autoRedefine/>
    <w:qFormat/>
    <w:rsid w:val="007E7C4F"/>
    <w:rPr>
      <w:rFonts w:eastAsia="宋体"/>
      <w:kern w:val="2"/>
      <w:sz w:val="21"/>
      <w:lang w:val="en-US" w:eastAsia="zh-CN"/>
    </w:rPr>
  </w:style>
  <w:style w:type="character" w:customStyle="1" w:styleId="1401CharChar">
    <w:name w:val="样式1 悬挂缩进: 4 字符 段前: 0.1 行，小五 Char Char"/>
    <w:link w:val="1401"/>
    <w:autoRedefine/>
    <w:qFormat/>
    <w:rsid w:val="007E7C4F"/>
    <w:rPr>
      <w:kern w:val="2"/>
      <w:sz w:val="18"/>
    </w:rPr>
  </w:style>
  <w:style w:type="paragraph" w:customStyle="1" w:styleId="1401">
    <w:name w:val="样式1 悬挂缩进: 4 字符 段前: 0.1 行，小五"/>
    <w:basedOn w:val="af5"/>
    <w:link w:val="1401CharChar"/>
    <w:autoRedefine/>
    <w:qFormat/>
    <w:rsid w:val="007E7C4F"/>
    <w:pPr>
      <w:spacing w:beforeLines="10" w:line="312" w:lineRule="auto"/>
      <w:ind w:leftChars="400" w:left="400"/>
    </w:pPr>
    <w:rPr>
      <w:sz w:val="18"/>
      <w:lang/>
    </w:rPr>
  </w:style>
  <w:style w:type="character" w:customStyle="1" w:styleId="CharChar1">
    <w:name w:val="附录三 Char Char"/>
    <w:link w:val="affff6"/>
    <w:autoRedefine/>
    <w:qFormat/>
    <w:rsid w:val="007E7C4F"/>
    <w:rPr>
      <w:rFonts w:ascii="E-F1" w:eastAsia="黑体"/>
      <w:kern w:val="21"/>
      <w:sz w:val="21"/>
    </w:rPr>
  </w:style>
  <w:style w:type="paragraph" w:customStyle="1" w:styleId="affff6">
    <w:name w:val="附录三"/>
    <w:basedOn w:val="af5"/>
    <w:link w:val="CharChar1"/>
    <w:autoRedefine/>
    <w:qFormat/>
    <w:rsid w:val="007E7C4F"/>
    <w:pPr>
      <w:tabs>
        <w:tab w:val="center" w:pos="4706"/>
        <w:tab w:val="right" w:pos="9072"/>
      </w:tabs>
      <w:spacing w:before="120" w:after="60" w:line="312" w:lineRule="exact"/>
    </w:pPr>
    <w:rPr>
      <w:rFonts w:ascii="E-F1" w:eastAsia="黑体"/>
      <w:kern w:val="21"/>
      <w:lang/>
    </w:rPr>
  </w:style>
  <w:style w:type="character" w:customStyle="1" w:styleId="1CharChar0">
    <w:name w:val="标题 1 Char Char"/>
    <w:basedOn w:val="af8"/>
    <w:autoRedefine/>
    <w:qFormat/>
    <w:rsid w:val="007E7C4F"/>
    <w:rPr>
      <w:rFonts w:eastAsia="黑体"/>
      <w:kern w:val="44"/>
      <w:sz w:val="28"/>
      <w:szCs w:val="28"/>
      <w:lang w:val="en-US" w:eastAsia="zh-CN" w:bidi="ar-SA"/>
    </w:rPr>
  </w:style>
  <w:style w:type="character" w:customStyle="1" w:styleId="affff7">
    <w:name w:val="个人答复风格"/>
    <w:autoRedefine/>
    <w:qFormat/>
    <w:rsid w:val="007E7C4F"/>
    <w:rPr>
      <w:rFonts w:ascii="Arial" w:eastAsia="宋体" w:hAnsi="Arial"/>
      <w:color w:val="auto"/>
      <w:sz w:val="20"/>
    </w:rPr>
  </w:style>
  <w:style w:type="character" w:customStyle="1" w:styleId="Charf0">
    <w:name w:val="表头 Char"/>
    <w:basedOn w:val="af8"/>
    <w:link w:val="affff8"/>
    <w:autoRedefine/>
    <w:qFormat/>
    <w:rsid w:val="007E7C4F"/>
    <w:rPr>
      <w:rFonts w:ascii="Times New Roman" w:eastAsia="黑体" w:hAnsi="Times New Roman"/>
      <w:kern w:val="2"/>
      <w:sz w:val="21"/>
      <w:szCs w:val="21"/>
    </w:rPr>
  </w:style>
  <w:style w:type="paragraph" w:customStyle="1" w:styleId="affff8">
    <w:name w:val="表头"/>
    <w:basedOn w:val="af5"/>
    <w:link w:val="Charf0"/>
    <w:autoRedefine/>
    <w:qFormat/>
    <w:rsid w:val="007E7C4F"/>
    <w:pPr>
      <w:topLinePunct/>
      <w:spacing w:before="160" w:after="60"/>
      <w:jc w:val="center"/>
    </w:pPr>
    <w:rPr>
      <w:rFonts w:eastAsia="黑体"/>
      <w:szCs w:val="21"/>
    </w:rPr>
  </w:style>
  <w:style w:type="character" w:customStyle="1" w:styleId="H2Char">
    <w:name w:val="H2 Char"/>
    <w:autoRedefine/>
    <w:qFormat/>
    <w:rsid w:val="007E7C4F"/>
    <w:rPr>
      <w:rFonts w:ascii="Arial" w:eastAsia="黑体" w:hAnsi="Arial"/>
      <w:b/>
      <w:kern w:val="2"/>
      <w:sz w:val="32"/>
      <w:lang w:val="en-US" w:eastAsia="zh-CN"/>
    </w:rPr>
  </w:style>
  <w:style w:type="character" w:customStyle="1" w:styleId="1Char3">
    <w:name w:val="样式 标题 1 + 加粗 Char"/>
    <w:basedOn w:val="1Char"/>
    <w:autoRedefine/>
    <w:qFormat/>
    <w:rsid w:val="007E7C4F"/>
    <w:rPr>
      <w:rFonts w:eastAsia="黑体"/>
      <w:b/>
      <w:bCs/>
      <w:sz w:val="28"/>
      <w:szCs w:val="28"/>
      <w:lang w:val="en-US" w:eastAsia="zh-CN" w:bidi="ar-SA"/>
    </w:rPr>
  </w:style>
  <w:style w:type="character" w:customStyle="1" w:styleId="affff9">
    <w:name w:val="发布"/>
    <w:autoRedefine/>
    <w:qFormat/>
    <w:rsid w:val="007E7C4F"/>
    <w:rPr>
      <w:rFonts w:ascii="黑体" w:eastAsia="黑体"/>
      <w:spacing w:val="22"/>
      <w:w w:val="100"/>
      <w:position w:val="3"/>
      <w:sz w:val="28"/>
    </w:rPr>
  </w:style>
  <w:style w:type="character" w:customStyle="1" w:styleId="3Char10">
    <w:name w:val="正文文本 3 Char1"/>
    <w:basedOn w:val="af8"/>
    <w:autoRedefine/>
    <w:uiPriority w:val="99"/>
    <w:semiHidden/>
    <w:qFormat/>
    <w:rsid w:val="007E7C4F"/>
    <w:rPr>
      <w:rFonts w:ascii="Times New Roman" w:hAnsi="Times New Roman"/>
      <w:kern w:val="2"/>
      <w:sz w:val="16"/>
      <w:szCs w:val="16"/>
    </w:rPr>
  </w:style>
  <w:style w:type="character" w:customStyle="1" w:styleId="1CharChar1">
    <w:name w:val="样式 标题 1 + 加粗 Char Char"/>
    <w:basedOn w:val="1CharChar0"/>
    <w:autoRedefine/>
    <w:qFormat/>
    <w:rsid w:val="007E7C4F"/>
    <w:rPr>
      <w:b/>
      <w:bCs/>
    </w:rPr>
  </w:style>
  <w:style w:type="character" w:customStyle="1" w:styleId="CharChar3">
    <w:name w:val="表格条文首行缩进 Char Char"/>
    <w:link w:val="affffa"/>
    <w:autoRedefine/>
    <w:qFormat/>
    <w:rsid w:val="007E7C4F"/>
    <w:rPr>
      <w:rFonts w:ascii="宋体" w:hAnsi="宋体"/>
      <w:sz w:val="24"/>
    </w:rPr>
  </w:style>
  <w:style w:type="paragraph" w:customStyle="1" w:styleId="affffa">
    <w:name w:val="表格条文首行缩进"/>
    <w:basedOn w:val="af5"/>
    <w:link w:val="CharChar3"/>
    <w:autoRedefine/>
    <w:qFormat/>
    <w:rsid w:val="007E7C4F"/>
    <w:pPr>
      <w:spacing w:line="360" w:lineRule="auto"/>
      <w:ind w:firstLineChars="200" w:firstLine="480"/>
      <w:jc w:val="left"/>
    </w:pPr>
    <w:rPr>
      <w:rFonts w:ascii="宋体" w:hAnsi="宋体"/>
      <w:kern w:val="0"/>
      <w:sz w:val="24"/>
      <w:lang/>
    </w:rPr>
  </w:style>
  <w:style w:type="character" w:customStyle="1" w:styleId="CharChar4">
    <w:name w:val="表头 Char Char"/>
    <w:basedOn w:val="af8"/>
    <w:autoRedefine/>
    <w:qFormat/>
    <w:rsid w:val="007E7C4F"/>
    <w:rPr>
      <w:rFonts w:eastAsia="黑体"/>
      <w:kern w:val="2"/>
      <w:sz w:val="21"/>
      <w:szCs w:val="21"/>
      <w:lang w:val="en-US" w:eastAsia="zh-CN" w:bidi="ar-SA"/>
    </w:rPr>
  </w:style>
  <w:style w:type="character" w:customStyle="1" w:styleId="shorttext">
    <w:name w:val="short_text"/>
    <w:basedOn w:val="af8"/>
    <w:autoRedefine/>
    <w:qFormat/>
    <w:rsid w:val="007E7C4F"/>
  </w:style>
  <w:style w:type="character" w:customStyle="1" w:styleId="CharChar5">
    <w:name w:val="段 Char Char"/>
    <w:basedOn w:val="af8"/>
    <w:link w:val="affffb"/>
    <w:autoRedefine/>
    <w:qFormat/>
    <w:rsid w:val="007E7C4F"/>
    <w:rPr>
      <w:rFonts w:ascii="宋体"/>
      <w:sz w:val="21"/>
      <w:lang w:val="en-US" w:eastAsia="zh-CN" w:bidi="ar-SA"/>
    </w:rPr>
  </w:style>
  <w:style w:type="paragraph" w:customStyle="1" w:styleId="affffb">
    <w:name w:val="段"/>
    <w:link w:val="CharChar5"/>
    <w:autoRedefine/>
    <w:qFormat/>
    <w:rsid w:val="007E7C4F"/>
    <w:pPr>
      <w:autoSpaceDE w:val="0"/>
      <w:autoSpaceDN w:val="0"/>
      <w:ind w:firstLineChars="200" w:firstLine="200"/>
      <w:jc w:val="both"/>
    </w:pPr>
    <w:rPr>
      <w:rFonts w:ascii="宋体"/>
      <w:sz w:val="21"/>
    </w:rPr>
  </w:style>
  <w:style w:type="character" w:customStyle="1" w:styleId="2CharChar2">
    <w:name w:val="附录标题2 Char Char"/>
    <w:link w:val="2c"/>
    <w:autoRedefine/>
    <w:qFormat/>
    <w:rsid w:val="007E7C4F"/>
    <w:rPr>
      <w:rFonts w:ascii="Arial" w:eastAsia="黑体" w:hAnsi="Arial"/>
      <w:kern w:val="2"/>
      <w:sz w:val="21"/>
    </w:rPr>
  </w:style>
  <w:style w:type="paragraph" w:customStyle="1" w:styleId="2c">
    <w:name w:val="附录标题2"/>
    <w:basedOn w:val="2"/>
    <w:next w:val="af6"/>
    <w:link w:val="2CharChar2"/>
    <w:autoRedefine/>
    <w:qFormat/>
    <w:rsid w:val="007E7C4F"/>
    <w:pPr>
      <w:keepNext w:val="0"/>
      <w:keepLines w:val="0"/>
      <w:tabs>
        <w:tab w:val="left" w:pos="500"/>
      </w:tabs>
      <w:autoSpaceDE/>
      <w:autoSpaceDN/>
      <w:snapToGrid w:val="0"/>
      <w:spacing w:beforeLines="25" w:afterLines="15" w:line="240" w:lineRule="auto"/>
      <w:ind w:left="500" w:hanging="500"/>
      <w:textAlignment w:val="auto"/>
    </w:pPr>
    <w:rPr>
      <w:kern w:val="2"/>
      <w:sz w:val="21"/>
      <w:lang/>
    </w:rPr>
  </w:style>
  <w:style w:type="character" w:customStyle="1" w:styleId="2CharChar3">
    <w:name w:val="样式 标题 2 + 五号 Char Char"/>
    <w:basedOn w:val="af8"/>
    <w:autoRedefine/>
    <w:qFormat/>
    <w:rsid w:val="007E7C4F"/>
    <w:rPr>
      <w:rFonts w:eastAsia="黑体"/>
      <w:bCs/>
      <w:kern w:val="2"/>
      <w:sz w:val="21"/>
      <w:szCs w:val="21"/>
      <w:lang w:val="en-US" w:eastAsia="zh-CN" w:bidi="ar-SA"/>
    </w:rPr>
  </w:style>
  <w:style w:type="character" w:customStyle="1" w:styleId="201CharChar">
    <w:name w:val="样式 标题 2 + 段前: 0.1 行 Char Char"/>
    <w:link w:val="201"/>
    <w:autoRedefine/>
    <w:qFormat/>
    <w:rsid w:val="007E7C4F"/>
    <w:rPr>
      <w:b/>
      <w:kern w:val="2"/>
      <w:sz w:val="21"/>
    </w:rPr>
  </w:style>
  <w:style w:type="paragraph" w:customStyle="1" w:styleId="201">
    <w:name w:val="样式 标题 2 + 段前: 0.1 行"/>
    <w:basedOn w:val="2"/>
    <w:link w:val="201CharChar"/>
    <w:autoRedefine/>
    <w:qFormat/>
    <w:rsid w:val="007E7C4F"/>
    <w:pPr>
      <w:autoSpaceDE/>
      <w:autoSpaceDN/>
      <w:adjustRightInd/>
      <w:spacing w:beforeLines="10" w:after="0" w:line="312" w:lineRule="auto"/>
      <w:jc w:val="both"/>
      <w:textAlignment w:val="auto"/>
    </w:pPr>
    <w:rPr>
      <w:rFonts w:ascii="Times New Roman" w:eastAsia="宋体" w:hAnsi="Times New Roman"/>
      <w:b/>
      <w:kern w:val="2"/>
      <w:sz w:val="21"/>
      <w:lang/>
    </w:rPr>
  </w:style>
  <w:style w:type="character" w:customStyle="1" w:styleId="hps">
    <w:name w:val="hps"/>
    <w:basedOn w:val="af8"/>
    <w:autoRedefine/>
    <w:qFormat/>
    <w:rsid w:val="007E7C4F"/>
  </w:style>
  <w:style w:type="character" w:customStyle="1" w:styleId="CharCharChar">
    <w:name w:val="样式 正文（首行缩进两字） Char + 加粗 Char Char"/>
    <w:autoRedefine/>
    <w:qFormat/>
    <w:rsid w:val="007E7C4F"/>
    <w:rPr>
      <w:rFonts w:eastAsia="宋体"/>
      <w:b/>
      <w:kern w:val="2"/>
      <w:sz w:val="21"/>
      <w:lang w:val="en-US" w:eastAsia="zh-CN"/>
    </w:rPr>
  </w:style>
  <w:style w:type="character" w:customStyle="1" w:styleId="affffc">
    <w:name w:val="样式 宋体"/>
    <w:autoRedefine/>
    <w:qFormat/>
    <w:rsid w:val="007E7C4F"/>
    <w:rPr>
      <w:rFonts w:ascii="宋体" w:eastAsia="宋体"/>
      <w:sz w:val="18"/>
    </w:rPr>
  </w:style>
  <w:style w:type="paragraph" w:customStyle="1" w:styleId="TimesNewRoman07401">
    <w:name w:val="样式 Times New Roman 首行缩进:  0.74 厘米 段前: 0.1 行"/>
    <w:basedOn w:val="af5"/>
    <w:autoRedefine/>
    <w:qFormat/>
    <w:rsid w:val="007E7C4F"/>
    <w:pPr>
      <w:spacing w:beforeLines="10" w:line="312" w:lineRule="auto"/>
      <w:ind w:firstLine="420"/>
    </w:pPr>
    <w:rPr>
      <w:b/>
    </w:rPr>
  </w:style>
  <w:style w:type="paragraph" w:customStyle="1" w:styleId="107401">
    <w:name w:val="样式1 加粗 居中 首行缩进:  0.74 厘米 段前: 0.1 行"/>
    <w:basedOn w:val="af5"/>
    <w:autoRedefine/>
    <w:qFormat/>
    <w:rsid w:val="007E7C4F"/>
    <w:pPr>
      <w:spacing w:line="276" w:lineRule="auto"/>
      <w:ind w:firstLine="420"/>
      <w:jc w:val="center"/>
    </w:pPr>
    <w:rPr>
      <w:b/>
    </w:rPr>
  </w:style>
  <w:style w:type="paragraph" w:customStyle="1" w:styleId="a7">
    <w:name w:val="四级无标题条"/>
    <w:basedOn w:val="af5"/>
    <w:autoRedefine/>
    <w:qFormat/>
    <w:rsid w:val="007E7C4F"/>
    <w:pPr>
      <w:numPr>
        <w:ilvl w:val="5"/>
        <w:numId w:val="1"/>
      </w:numPr>
    </w:pPr>
    <w:rPr>
      <w:rFonts w:eastAsia="黑体"/>
      <w:b/>
    </w:rPr>
  </w:style>
  <w:style w:type="paragraph" w:customStyle="1" w:styleId="affffd">
    <w:name w:val="_图表编号"/>
    <w:basedOn w:val="aff0"/>
    <w:next w:val="affff5"/>
    <w:autoRedefine/>
    <w:qFormat/>
    <w:rsid w:val="007E7C4F"/>
    <w:pPr>
      <w:snapToGrid w:val="0"/>
      <w:spacing w:beforeLines="15" w:afterLines="15"/>
      <w:jc w:val="center"/>
    </w:pPr>
    <w:rPr>
      <w:sz w:val="21"/>
    </w:rPr>
  </w:style>
  <w:style w:type="paragraph" w:customStyle="1" w:styleId="a2">
    <w:name w:val="列项——（一级）"/>
    <w:autoRedefine/>
    <w:qFormat/>
    <w:rsid w:val="007E7C4F"/>
    <w:pPr>
      <w:widowControl w:val="0"/>
      <w:numPr>
        <w:numId w:val="2"/>
      </w:numPr>
      <w:tabs>
        <w:tab w:val="left" w:pos="1080"/>
      </w:tabs>
      <w:adjustRightInd w:val="0"/>
      <w:spacing w:line="360" w:lineRule="atLeast"/>
      <w:jc w:val="both"/>
      <w:textAlignment w:val="baseline"/>
    </w:pPr>
    <w:rPr>
      <w:rFonts w:ascii="宋体"/>
      <w:sz w:val="21"/>
    </w:rPr>
  </w:style>
  <w:style w:type="paragraph" w:customStyle="1" w:styleId="5012">
    <w:name w:val="样式 标题 5 + 段前: 0.1 行2"/>
    <w:basedOn w:val="150"/>
    <w:next w:val="150"/>
    <w:autoRedefine/>
    <w:qFormat/>
    <w:rsid w:val="007E7C4F"/>
    <w:pPr>
      <w:tabs>
        <w:tab w:val="left" w:pos="1134"/>
      </w:tabs>
      <w:spacing w:beforeLines="30" w:afterLines="50"/>
    </w:pPr>
    <w:rPr>
      <w:rFonts w:eastAsia="黑体"/>
      <w:b w:val="0"/>
    </w:rPr>
  </w:style>
  <w:style w:type="paragraph" w:customStyle="1" w:styleId="150">
    <w:name w:val="样式1 样式 标题 5 + 段前: 0 行"/>
    <w:basedOn w:val="501"/>
    <w:next w:val="af5"/>
    <w:autoRedefine/>
    <w:qFormat/>
    <w:rsid w:val="007E7C4F"/>
    <w:pPr>
      <w:tabs>
        <w:tab w:val="left" w:pos="1050"/>
        <w:tab w:val="left" w:pos="1080"/>
      </w:tabs>
      <w:spacing w:beforeLines="0" w:line="276" w:lineRule="auto"/>
    </w:pPr>
  </w:style>
  <w:style w:type="paragraph" w:customStyle="1" w:styleId="501">
    <w:name w:val="样式 标题 5 + 段前: 0.1 行"/>
    <w:basedOn w:val="5"/>
    <w:autoRedefine/>
    <w:qFormat/>
    <w:rsid w:val="007E7C4F"/>
    <w:pPr>
      <w:keepNext w:val="0"/>
      <w:keepLines w:val="0"/>
      <w:tabs>
        <w:tab w:val="left" w:pos="0"/>
        <w:tab w:val="left" w:pos="210"/>
      </w:tabs>
      <w:topLinePunct w:val="0"/>
      <w:adjustRightInd/>
      <w:spacing w:beforeLines="10" w:after="0" w:line="312" w:lineRule="auto"/>
    </w:pPr>
    <w:rPr>
      <w:sz w:val="21"/>
    </w:rPr>
  </w:style>
  <w:style w:type="paragraph" w:customStyle="1" w:styleId="affffe">
    <w:name w:val="参考文献、索引标题"/>
    <w:basedOn w:val="afffff"/>
    <w:next w:val="af5"/>
    <w:autoRedefine/>
    <w:qFormat/>
    <w:rsid w:val="007E7C4F"/>
    <w:pPr>
      <w:spacing w:after="200"/>
    </w:pPr>
    <w:rPr>
      <w:sz w:val="21"/>
    </w:rPr>
  </w:style>
  <w:style w:type="paragraph" w:customStyle="1" w:styleId="afffff">
    <w:name w:val="前言、引言标题"/>
    <w:next w:val="af5"/>
    <w:autoRedefine/>
    <w:qFormat/>
    <w:rsid w:val="007E7C4F"/>
    <w:pPr>
      <w:widowControl w:val="0"/>
      <w:shd w:val="clear" w:color="FFFFFF" w:fill="FFFFFF"/>
      <w:adjustRightInd w:val="0"/>
      <w:spacing w:before="640" w:after="560" w:line="360" w:lineRule="atLeast"/>
      <w:jc w:val="center"/>
      <w:textAlignment w:val="baseline"/>
      <w:outlineLvl w:val="0"/>
    </w:pPr>
    <w:rPr>
      <w:rFonts w:ascii="黑体" w:eastAsia="黑体"/>
      <w:sz w:val="32"/>
    </w:rPr>
  </w:style>
  <w:style w:type="paragraph" w:customStyle="1" w:styleId="01012011">
    <w:name w:val="样式 样式 段前: 0.1 行 + 段前: 0.1 行 + 左侧:  2 字符 段前: 0.1 行1"/>
    <w:basedOn w:val="0101"/>
    <w:autoRedefine/>
    <w:qFormat/>
    <w:rsid w:val="007E7C4F"/>
    <w:pPr>
      <w:spacing w:line="276" w:lineRule="auto"/>
    </w:pPr>
  </w:style>
  <w:style w:type="paragraph" w:customStyle="1" w:styleId="0101">
    <w:name w:val="样式 样式 段前: 0.1 行 + 段前: 0.1 行"/>
    <w:basedOn w:val="01"/>
    <w:autoRedefine/>
    <w:qFormat/>
    <w:rsid w:val="007E7C4F"/>
    <w:pPr>
      <w:ind w:leftChars="200" w:left="200"/>
    </w:pPr>
  </w:style>
  <w:style w:type="paragraph" w:customStyle="1" w:styleId="01">
    <w:name w:val="样式 段前: 0.1 行"/>
    <w:basedOn w:val="af5"/>
    <w:autoRedefine/>
    <w:qFormat/>
    <w:rsid w:val="007E7C4F"/>
    <w:pPr>
      <w:spacing w:beforeLines="10" w:line="300" w:lineRule="auto"/>
    </w:pPr>
  </w:style>
  <w:style w:type="paragraph" w:customStyle="1" w:styleId="afffff0">
    <w:name w:val="目次、标准名称标题"/>
    <w:basedOn w:val="afffff"/>
    <w:next w:val="affffb"/>
    <w:autoRedefine/>
    <w:qFormat/>
    <w:rsid w:val="007E7C4F"/>
    <w:pPr>
      <w:spacing w:line="460" w:lineRule="exact"/>
    </w:pPr>
  </w:style>
  <w:style w:type="paragraph" w:customStyle="1" w:styleId="15">
    <w:name w:val="1"/>
    <w:basedOn w:val="af5"/>
    <w:next w:val="af5"/>
    <w:autoRedefine/>
    <w:qFormat/>
    <w:rsid w:val="007E7C4F"/>
    <w:pPr>
      <w:topLinePunct/>
      <w:adjustRightInd w:val="0"/>
    </w:pPr>
    <w:rPr>
      <w:rFonts w:ascii="Courier New" w:hAnsi="Courier New"/>
      <w:sz w:val="20"/>
    </w:rPr>
  </w:style>
  <w:style w:type="paragraph" w:customStyle="1" w:styleId="010">
    <w:name w:val="样式 样式 正文缩进 + 首行缩进:  0 厘米1 +"/>
    <w:basedOn w:val="af5"/>
    <w:autoRedefine/>
    <w:qFormat/>
    <w:rsid w:val="007E7C4F"/>
    <w:pPr>
      <w:spacing w:beforeLines="10"/>
    </w:pPr>
    <w:rPr>
      <w:kern w:val="0"/>
      <w:sz w:val="18"/>
    </w:rPr>
  </w:style>
  <w:style w:type="paragraph" w:customStyle="1" w:styleId="16">
    <w:name w:val="附录标题1"/>
    <w:basedOn w:val="1"/>
    <w:next w:val="2c"/>
    <w:autoRedefine/>
    <w:qFormat/>
    <w:rsid w:val="007E7C4F"/>
    <w:pPr>
      <w:keepLines/>
      <w:tabs>
        <w:tab w:val="left" w:pos="700"/>
      </w:tabs>
      <w:snapToGrid w:val="0"/>
      <w:spacing w:before="0" w:line="240" w:lineRule="auto"/>
      <w:ind w:left="300" w:hanging="300"/>
      <w:jc w:val="left"/>
    </w:pPr>
    <w:rPr>
      <w:rFonts w:ascii="Arial" w:eastAsia="黑体" w:hAnsi="Arial"/>
      <w:b/>
      <w:color w:val="FFFFFF"/>
      <w:kern w:val="21"/>
      <w:sz w:val="18"/>
    </w:rPr>
  </w:style>
  <w:style w:type="paragraph" w:customStyle="1" w:styleId="ab">
    <w:name w:val="工程建设章标题"/>
    <w:next w:val="affffb"/>
    <w:autoRedefine/>
    <w:qFormat/>
    <w:rsid w:val="007E7C4F"/>
    <w:pPr>
      <w:numPr>
        <w:ilvl w:val="1"/>
        <w:numId w:val="3"/>
      </w:numPr>
      <w:spacing w:before="640" w:after="560" w:line="480" w:lineRule="exact"/>
      <w:jc w:val="center"/>
      <w:outlineLvl w:val="1"/>
    </w:pPr>
    <w:rPr>
      <w:rFonts w:ascii="黑体" w:eastAsia="黑体"/>
      <w:b/>
      <w:sz w:val="28"/>
    </w:rPr>
  </w:style>
  <w:style w:type="paragraph" w:customStyle="1" w:styleId="afffff1">
    <w:name w:val="正文格式"/>
    <w:basedOn w:val="af5"/>
    <w:autoRedefine/>
    <w:qFormat/>
    <w:rsid w:val="007E7C4F"/>
    <w:pPr>
      <w:topLinePunct/>
      <w:ind w:firstLineChars="200" w:firstLine="420"/>
    </w:pPr>
    <w:rPr>
      <w:rFonts w:ascii="宋体" w:hAnsi="宋体"/>
      <w:bCs/>
      <w:szCs w:val="21"/>
    </w:rPr>
  </w:style>
  <w:style w:type="paragraph" w:customStyle="1" w:styleId="afffff2">
    <w:name w:val="公司名"/>
    <w:basedOn w:val="afffff3"/>
    <w:autoRedefine/>
    <w:qFormat/>
    <w:rsid w:val="007E7C4F"/>
    <w:pPr>
      <w:spacing w:before="0"/>
    </w:pPr>
  </w:style>
  <w:style w:type="paragraph" w:customStyle="1" w:styleId="afffff3">
    <w:name w:val="_标准名称"/>
    <w:basedOn w:val="af5"/>
    <w:next w:val="aff4"/>
    <w:autoRedefine/>
    <w:qFormat/>
    <w:rsid w:val="007E7C4F"/>
    <w:pPr>
      <w:snapToGrid w:val="0"/>
      <w:spacing w:before="567" w:after="680"/>
      <w:jc w:val="center"/>
    </w:pPr>
    <w:rPr>
      <w:rFonts w:ascii="Arial" w:eastAsia="黑体" w:hAnsi="Arial"/>
      <w:sz w:val="32"/>
    </w:rPr>
  </w:style>
  <w:style w:type="paragraph" w:customStyle="1" w:styleId="Normal00">
    <w:name w:val="Normal_0_0"/>
    <w:autoRedefine/>
    <w:qFormat/>
    <w:rsid w:val="007E7C4F"/>
    <w:rPr>
      <w:rFonts w:ascii="黑体" w:eastAsia="黑体" w:hAnsi="黑体"/>
      <w:b/>
      <w:sz w:val="32"/>
      <w:szCs w:val="24"/>
    </w:rPr>
  </w:style>
  <w:style w:type="paragraph" w:customStyle="1" w:styleId="ad">
    <w:name w:val="工程建设条标题"/>
    <w:basedOn w:val="ac"/>
    <w:next w:val="affffb"/>
    <w:autoRedefine/>
    <w:qFormat/>
    <w:rsid w:val="007E7C4F"/>
    <w:pPr>
      <w:numPr>
        <w:ilvl w:val="3"/>
      </w:numPr>
      <w:spacing w:before="0" w:after="0"/>
      <w:ind w:left="0" w:firstLine="0"/>
      <w:jc w:val="left"/>
      <w:outlineLvl w:val="3"/>
    </w:pPr>
    <w:rPr>
      <w:b w:val="0"/>
    </w:rPr>
  </w:style>
  <w:style w:type="paragraph" w:customStyle="1" w:styleId="ac">
    <w:name w:val="工程建设节标题"/>
    <w:basedOn w:val="ab"/>
    <w:next w:val="affffb"/>
    <w:autoRedefine/>
    <w:qFormat/>
    <w:rsid w:val="007E7C4F"/>
    <w:pPr>
      <w:numPr>
        <w:ilvl w:val="2"/>
      </w:numPr>
      <w:spacing w:before="400" w:after="400" w:line="240" w:lineRule="auto"/>
      <w:ind w:left="0" w:firstLine="0"/>
      <w:outlineLvl w:val="2"/>
    </w:pPr>
    <w:rPr>
      <w:sz w:val="21"/>
    </w:rPr>
  </w:style>
  <w:style w:type="paragraph" w:customStyle="1" w:styleId="1aTimesNewRoman01151">
    <w:name w:val="样式 样式1 样式 编号 a + Times New Roman 段前: 0 行 行距: 多倍行距 1.15 字行 + 左侧.....1"/>
    <w:basedOn w:val="1aTimesNewRoman0115"/>
    <w:autoRedefine/>
    <w:qFormat/>
    <w:rsid w:val="007E7C4F"/>
    <w:pPr>
      <w:ind w:leftChars="200" w:left="400"/>
    </w:pPr>
  </w:style>
  <w:style w:type="paragraph" w:customStyle="1" w:styleId="1aTimesNewRoman0115">
    <w:name w:val="样式1 样式 编号 a + Times New Roman 段前: 0 行 行距: 多倍行距 1.15 字行 + 左侧... + ..."/>
    <w:basedOn w:val="aTimesNewRoman0115"/>
    <w:autoRedefine/>
    <w:qFormat/>
    <w:rsid w:val="007E7C4F"/>
    <w:pPr>
      <w:spacing w:before="0" w:afterLines="0"/>
      <w:ind w:left="620" w:hangingChars="200" w:hanging="200"/>
    </w:pPr>
  </w:style>
  <w:style w:type="paragraph" w:customStyle="1" w:styleId="aTimesNewRoman0115">
    <w:name w:val="样式 编号 a + Times New Roman 段前: 0 行 行距: 多倍行距 1.15 字行 + 左侧..."/>
    <w:basedOn w:val="1Char1"/>
    <w:next w:val="1-4TimesNewRoman1154"/>
    <w:autoRedefine/>
    <w:qFormat/>
    <w:rsid w:val="007E7C4F"/>
    <w:pPr>
      <w:spacing w:before="24" w:afterLines="10"/>
      <w:ind w:firstLineChars="0" w:firstLine="0"/>
    </w:pPr>
  </w:style>
  <w:style w:type="paragraph" w:customStyle="1" w:styleId="1-4TimesNewRoman1154">
    <w:name w:val="样式1-4 Times New Roman行距: 多倍行距 1.15 字行 + 左侧:  4 字符"/>
    <w:basedOn w:val="TimesNewRoman0112"/>
    <w:autoRedefine/>
    <w:qFormat/>
    <w:rsid w:val="007E7C4F"/>
    <w:pPr>
      <w:tabs>
        <w:tab w:val="left" w:pos="315"/>
      </w:tabs>
      <w:ind w:leftChars="400" w:left="840"/>
    </w:pPr>
  </w:style>
  <w:style w:type="paragraph" w:customStyle="1" w:styleId="TimesNewRoman0112">
    <w:name w:val="样式 Times New Roman 段前: 0.1 行 行距: 多倍行距 1.2 字行"/>
    <w:basedOn w:val="af5"/>
    <w:autoRedefine/>
    <w:qFormat/>
    <w:rsid w:val="007E7C4F"/>
    <w:pPr>
      <w:spacing w:line="276" w:lineRule="auto"/>
      <w:ind w:leftChars="200" w:left="420"/>
    </w:pPr>
  </w:style>
  <w:style w:type="paragraph" w:customStyle="1" w:styleId="07701201">
    <w:name w:val="样式 样式 首行缩进:  0.77 厘米 段前: 0.1 行 + 首行缩进:  2 字符 段前: 0.1 行"/>
    <w:basedOn w:val="af5"/>
    <w:autoRedefine/>
    <w:qFormat/>
    <w:rsid w:val="007E7C4F"/>
    <w:pPr>
      <w:spacing w:line="276" w:lineRule="auto"/>
      <w:ind w:firstLineChars="200" w:firstLine="200"/>
    </w:pPr>
  </w:style>
  <w:style w:type="paragraph" w:customStyle="1" w:styleId="CharCharCharCharCharCharCharCharCharCharCharCharCharCharChar">
    <w:name w:val="Char Char Char Char Char Char Char Char Char Char Char Char Char Char Char"/>
    <w:basedOn w:val="af5"/>
    <w:autoRedefine/>
    <w:qFormat/>
    <w:rsid w:val="007E7C4F"/>
    <w:pPr>
      <w:keepNext/>
      <w:widowControl/>
      <w:tabs>
        <w:tab w:val="left" w:pos="425"/>
      </w:tabs>
      <w:autoSpaceDE w:val="0"/>
      <w:autoSpaceDN w:val="0"/>
      <w:adjustRightInd w:val="0"/>
      <w:spacing w:before="80" w:after="80"/>
      <w:ind w:hanging="425"/>
      <w:outlineLvl w:val="0"/>
    </w:pPr>
    <w:rPr>
      <w:rFonts w:ascii="Arial" w:hAnsi="Arial"/>
      <w:sz w:val="20"/>
    </w:rPr>
  </w:style>
  <w:style w:type="paragraph" w:customStyle="1" w:styleId="afffff4">
    <w:name w:val="注释"/>
    <w:basedOn w:val="af5"/>
    <w:autoRedefine/>
    <w:qFormat/>
    <w:rsid w:val="007E7C4F"/>
    <w:pPr>
      <w:spacing w:beforeLines="10" w:line="264" w:lineRule="auto"/>
      <w:ind w:leftChars="200" w:left="400" w:rightChars="200" w:right="200" w:hangingChars="200" w:hanging="200"/>
    </w:pPr>
    <w:rPr>
      <w:rFonts w:ascii="Arial" w:hAnsi="Arial"/>
    </w:rPr>
  </w:style>
  <w:style w:type="paragraph" w:customStyle="1" w:styleId="afffff5">
    <w:name w:val="基准索引样式"/>
    <w:basedOn w:val="af5"/>
    <w:autoRedefine/>
    <w:qFormat/>
    <w:rsid w:val="007E7C4F"/>
    <w:pPr>
      <w:widowControl/>
      <w:spacing w:line="220" w:lineRule="atLeast"/>
      <w:ind w:left="360"/>
      <w:jc w:val="left"/>
    </w:pPr>
    <w:rPr>
      <w:rFonts w:ascii="Arial" w:hAnsi="Arial"/>
      <w:kern w:val="0"/>
    </w:rPr>
  </w:style>
  <w:style w:type="paragraph" w:customStyle="1" w:styleId="af4">
    <w:name w:val="二级条标题"/>
    <w:basedOn w:val="afffff6"/>
    <w:next w:val="af5"/>
    <w:autoRedefine/>
    <w:qFormat/>
    <w:rsid w:val="007E7C4F"/>
    <w:pPr>
      <w:numPr>
        <w:ilvl w:val="3"/>
        <w:numId w:val="4"/>
      </w:numPr>
      <w:outlineLvl w:val="3"/>
    </w:pPr>
  </w:style>
  <w:style w:type="paragraph" w:customStyle="1" w:styleId="afffff6">
    <w:name w:val="一级条标题"/>
    <w:basedOn w:val="af5"/>
    <w:next w:val="af5"/>
    <w:autoRedefine/>
    <w:qFormat/>
    <w:rsid w:val="007E7C4F"/>
    <w:pPr>
      <w:widowControl/>
      <w:tabs>
        <w:tab w:val="left" w:pos="-1080"/>
      </w:tabs>
      <w:ind w:left="-1080" w:hanging="420"/>
      <w:outlineLvl w:val="2"/>
    </w:pPr>
    <w:rPr>
      <w:rFonts w:ascii="黑体" w:eastAsia="黑体"/>
      <w:kern w:val="0"/>
    </w:rPr>
  </w:style>
  <w:style w:type="paragraph" w:customStyle="1" w:styleId="ae">
    <w:name w:val="工程建设表标题"/>
    <w:basedOn w:val="ad"/>
    <w:autoRedefine/>
    <w:qFormat/>
    <w:rsid w:val="007E7C4F"/>
    <w:pPr>
      <w:numPr>
        <w:ilvl w:val="4"/>
      </w:numPr>
      <w:jc w:val="center"/>
      <w:outlineLvl w:val="4"/>
    </w:pPr>
  </w:style>
  <w:style w:type="paragraph" w:customStyle="1" w:styleId="Char201125">
    <w:name w:val="样式 样式 正文（首行缩进两字） Char + 首行缩进:  2 字符 段前: 0.1 行 + 行距: 多倍行距 1.25 字行"/>
    <w:basedOn w:val="Char201"/>
    <w:autoRedefine/>
    <w:qFormat/>
    <w:rsid w:val="007E7C4F"/>
  </w:style>
  <w:style w:type="paragraph" w:customStyle="1" w:styleId="Char201">
    <w:name w:val="样式 正文（首行缩进两字） Char + 首行缩进:  2 字符 段前: 0.1 行"/>
    <w:basedOn w:val="1Char1"/>
    <w:autoRedefine/>
    <w:qFormat/>
    <w:rsid w:val="007E7C4F"/>
    <w:pPr>
      <w:spacing w:afterLines="10" w:line="300" w:lineRule="auto"/>
      <w:ind w:firstLine="200"/>
    </w:pPr>
  </w:style>
  <w:style w:type="paragraph" w:customStyle="1" w:styleId="20150151">
    <w:name w:val="样式 目录 2 + 段前: 0.15 行 段后: 0.15 行1"/>
    <w:basedOn w:val="25"/>
    <w:autoRedefine/>
    <w:qFormat/>
    <w:rsid w:val="007E7C4F"/>
    <w:pPr>
      <w:tabs>
        <w:tab w:val="clear" w:pos="9060"/>
        <w:tab w:val="left" w:pos="840"/>
        <w:tab w:val="left" w:pos="993"/>
        <w:tab w:val="right" w:leader="dot" w:pos="9344"/>
      </w:tabs>
      <w:snapToGrid w:val="0"/>
      <w:spacing w:beforeLines="15" w:afterLines="15" w:line="240" w:lineRule="auto"/>
      <w:ind w:leftChars="100" w:left="100" w:rightChars="100" w:right="100" w:firstLineChars="170" w:firstLine="357"/>
    </w:pPr>
    <w:rPr>
      <w:rFonts w:ascii="Arial" w:hAnsi="Arial"/>
      <w:kern w:val="0"/>
      <w:sz w:val="21"/>
    </w:rPr>
  </w:style>
  <w:style w:type="paragraph" w:customStyle="1" w:styleId="-d">
    <w:name w:val="正文-d"/>
    <w:basedOn w:val="af5"/>
    <w:autoRedefine/>
    <w:qFormat/>
    <w:rsid w:val="007E7C4F"/>
    <w:pPr>
      <w:ind w:firstLineChars="200" w:firstLine="200"/>
    </w:pPr>
    <w:rPr>
      <w:szCs w:val="21"/>
    </w:rPr>
  </w:style>
  <w:style w:type="paragraph" w:customStyle="1" w:styleId="afffff7">
    <w:name w:val="附录标识"/>
    <w:basedOn w:val="afffff"/>
    <w:autoRedefine/>
    <w:qFormat/>
    <w:rsid w:val="007E7C4F"/>
    <w:pPr>
      <w:tabs>
        <w:tab w:val="left" w:pos="6405"/>
      </w:tabs>
      <w:spacing w:after="200"/>
    </w:pPr>
    <w:rPr>
      <w:sz w:val="21"/>
    </w:rPr>
  </w:style>
  <w:style w:type="paragraph" w:customStyle="1" w:styleId="afffff8">
    <w:name w:val="发布部门"/>
    <w:next w:val="affffb"/>
    <w:autoRedefine/>
    <w:qFormat/>
    <w:rsid w:val="007E7C4F"/>
    <w:pPr>
      <w:widowControl w:val="0"/>
      <w:adjustRightInd w:val="0"/>
      <w:spacing w:line="360" w:lineRule="atLeast"/>
      <w:jc w:val="center"/>
      <w:textAlignment w:val="baseline"/>
    </w:pPr>
    <w:rPr>
      <w:rFonts w:ascii="宋体"/>
      <w:b/>
      <w:spacing w:val="20"/>
      <w:w w:val="135"/>
      <w:sz w:val="36"/>
    </w:rPr>
  </w:style>
  <w:style w:type="paragraph" w:customStyle="1" w:styleId="CM38">
    <w:name w:val="CM38"/>
    <w:basedOn w:val="Default"/>
    <w:next w:val="Default"/>
    <w:autoRedefine/>
    <w:qFormat/>
    <w:rsid w:val="007E7C4F"/>
    <w:pPr>
      <w:spacing w:line="320" w:lineRule="atLeast"/>
    </w:pPr>
    <w:rPr>
      <w:rFonts w:ascii="Times New Roman"/>
      <w:color w:val="auto"/>
    </w:rPr>
  </w:style>
  <w:style w:type="paragraph" w:customStyle="1" w:styleId="Default">
    <w:name w:val="Default"/>
    <w:autoRedefine/>
    <w:qFormat/>
    <w:rsid w:val="007E7C4F"/>
    <w:pPr>
      <w:widowControl w:val="0"/>
      <w:autoSpaceDE w:val="0"/>
      <w:autoSpaceDN w:val="0"/>
      <w:adjustRightInd w:val="0"/>
    </w:pPr>
    <w:rPr>
      <w:rFonts w:ascii="宋体"/>
      <w:color w:val="000000"/>
      <w:sz w:val="24"/>
    </w:rPr>
  </w:style>
  <w:style w:type="paragraph" w:customStyle="1" w:styleId="afffff9">
    <w:name w:val="附录四级条标题"/>
    <w:basedOn w:val="afffffa"/>
    <w:next w:val="affffb"/>
    <w:autoRedefine/>
    <w:qFormat/>
    <w:rsid w:val="007E7C4F"/>
    <w:pPr>
      <w:outlineLvl w:val="5"/>
    </w:pPr>
  </w:style>
  <w:style w:type="paragraph" w:customStyle="1" w:styleId="afffffa">
    <w:name w:val="附录三级条标题"/>
    <w:basedOn w:val="afffffb"/>
    <w:next w:val="affffb"/>
    <w:autoRedefine/>
    <w:qFormat/>
    <w:rsid w:val="007E7C4F"/>
    <w:pPr>
      <w:outlineLvl w:val="4"/>
    </w:pPr>
  </w:style>
  <w:style w:type="paragraph" w:customStyle="1" w:styleId="afffffb">
    <w:name w:val="附录二级条标题"/>
    <w:basedOn w:val="afffffc"/>
    <w:next w:val="affffb"/>
    <w:autoRedefine/>
    <w:qFormat/>
    <w:rsid w:val="007E7C4F"/>
    <w:pPr>
      <w:outlineLvl w:val="3"/>
    </w:pPr>
  </w:style>
  <w:style w:type="paragraph" w:customStyle="1" w:styleId="afffffc">
    <w:name w:val="附录一级条标题"/>
    <w:basedOn w:val="afffffd"/>
    <w:next w:val="affffb"/>
    <w:autoRedefine/>
    <w:qFormat/>
    <w:rsid w:val="007E7C4F"/>
    <w:pPr>
      <w:autoSpaceDN w:val="0"/>
      <w:spacing w:beforeLines="0" w:afterLines="0"/>
      <w:outlineLvl w:val="2"/>
    </w:pPr>
  </w:style>
  <w:style w:type="paragraph" w:customStyle="1" w:styleId="afffffd">
    <w:name w:val="附录章标题"/>
    <w:next w:val="affffb"/>
    <w:autoRedefine/>
    <w:qFormat/>
    <w:rsid w:val="007E7C4F"/>
    <w:pPr>
      <w:widowControl w:val="0"/>
      <w:wordWrap w:val="0"/>
      <w:overflowPunct w:val="0"/>
      <w:autoSpaceDE w:val="0"/>
      <w:adjustRightInd w:val="0"/>
      <w:spacing w:beforeLines="50" w:afterLines="50" w:line="360" w:lineRule="atLeast"/>
      <w:jc w:val="both"/>
      <w:textAlignment w:val="baseline"/>
      <w:outlineLvl w:val="1"/>
    </w:pPr>
    <w:rPr>
      <w:rFonts w:ascii="黑体" w:eastAsia="黑体"/>
      <w:kern w:val="21"/>
      <w:sz w:val="21"/>
    </w:rPr>
  </w:style>
  <w:style w:type="paragraph" w:customStyle="1" w:styleId="a0">
    <w:name w:val="列项·"/>
    <w:autoRedefine/>
    <w:qFormat/>
    <w:rsid w:val="007E7C4F"/>
    <w:pPr>
      <w:numPr>
        <w:numId w:val="5"/>
      </w:numPr>
      <w:tabs>
        <w:tab w:val="left" w:pos="840"/>
      </w:tabs>
      <w:ind w:left="840" w:hanging="420"/>
      <w:jc w:val="both"/>
    </w:pPr>
    <w:rPr>
      <w:rFonts w:ascii="宋体"/>
      <w:sz w:val="21"/>
    </w:rPr>
  </w:style>
  <w:style w:type="paragraph" w:customStyle="1" w:styleId="afffffe">
    <w:name w:val="偶页脚样式"/>
    <w:basedOn w:val="affd"/>
    <w:autoRedefine/>
    <w:qFormat/>
    <w:rsid w:val="007E7C4F"/>
    <w:pPr>
      <w:keepLines/>
      <w:widowControl/>
      <w:pBdr>
        <w:bottom w:val="single" w:sz="6" w:space="1" w:color="auto"/>
      </w:pBdr>
      <w:tabs>
        <w:tab w:val="clear" w:pos="4153"/>
        <w:tab w:val="clear" w:pos="8306"/>
        <w:tab w:val="center" w:pos="-18551"/>
        <w:tab w:val="right" w:pos="4320"/>
      </w:tabs>
      <w:snapToGrid/>
      <w:spacing w:before="600" w:line="300" w:lineRule="auto"/>
    </w:pPr>
    <w:rPr>
      <w:rFonts w:ascii="Arial" w:hAnsi="Arial"/>
      <w:b/>
      <w:spacing w:val="-4"/>
      <w:kern w:val="0"/>
      <w:sz w:val="21"/>
      <w:szCs w:val="20"/>
    </w:rPr>
  </w:style>
  <w:style w:type="paragraph" w:customStyle="1" w:styleId="1TimesNewRoman0115">
    <w:name w:val="样式1 正文文本 小五 + Times New Roman 段前: 0 行 行距: 多倍行距 1.15 字行"/>
    <w:basedOn w:val="26"/>
    <w:autoRedefine/>
    <w:qFormat/>
    <w:rsid w:val="007E7C4F"/>
    <w:pPr>
      <w:spacing w:afterLines="20" w:line="276" w:lineRule="auto"/>
      <w:jc w:val="center"/>
    </w:pPr>
    <w:rPr>
      <w:sz w:val="18"/>
    </w:rPr>
  </w:style>
  <w:style w:type="paragraph" w:customStyle="1" w:styleId="901393801">
    <w:name w:val="样式 样式 样式 悬挂缩进: 9 字符 段前: 0.1 行 + 左侧:  3.93 字符 悬挂缩进: 8 字符 段前: 0.1 ..."/>
    <w:basedOn w:val="1Char1"/>
    <w:next w:val="af5"/>
    <w:autoRedefine/>
    <w:qFormat/>
    <w:rsid w:val="007E7C4F"/>
    <w:pPr>
      <w:tabs>
        <w:tab w:val="left" w:pos="0"/>
      </w:tabs>
      <w:spacing w:before="24" w:afterLines="10"/>
      <w:ind w:left="800" w:firstLineChars="0" w:hanging="400"/>
    </w:pPr>
  </w:style>
  <w:style w:type="paragraph" w:customStyle="1" w:styleId="601TimesNewRoman">
    <w:name w:val="样式 样式 标题 6 + 段前: 0.1 行 + Times New Roman"/>
    <w:basedOn w:val="601"/>
    <w:autoRedefine/>
    <w:qFormat/>
    <w:rsid w:val="007E7C4F"/>
    <w:pPr>
      <w:keepLines w:val="0"/>
      <w:spacing w:beforeLines="0" w:line="276" w:lineRule="auto"/>
    </w:pPr>
  </w:style>
  <w:style w:type="paragraph" w:customStyle="1" w:styleId="601">
    <w:name w:val="样式 标题 6 + 段前: 0.1 行"/>
    <w:basedOn w:val="6"/>
    <w:autoRedefine/>
    <w:qFormat/>
    <w:rsid w:val="007E7C4F"/>
    <w:pPr>
      <w:keepNext w:val="0"/>
      <w:tabs>
        <w:tab w:val="left" w:pos="210"/>
      </w:tabs>
      <w:topLinePunct w:val="0"/>
      <w:adjustRightInd/>
      <w:spacing w:beforeLines="10" w:after="0" w:line="312" w:lineRule="auto"/>
    </w:pPr>
    <w:rPr>
      <w:rFonts w:ascii="Times New Roman" w:eastAsia="宋体" w:hAnsi="Times New Roman"/>
      <w:sz w:val="21"/>
    </w:rPr>
  </w:style>
  <w:style w:type="paragraph" w:customStyle="1" w:styleId="affffff">
    <w:name w:val="术语定义三级条标题"/>
    <w:basedOn w:val="affffff0"/>
    <w:next w:val="affffb"/>
    <w:autoRedefine/>
    <w:qFormat/>
    <w:rsid w:val="007E7C4F"/>
    <w:pPr>
      <w:tabs>
        <w:tab w:val="left" w:pos="1575"/>
      </w:tabs>
      <w:ind w:left="1575"/>
    </w:pPr>
  </w:style>
  <w:style w:type="paragraph" w:customStyle="1" w:styleId="affffff0">
    <w:name w:val="术语定义条标题"/>
    <w:basedOn w:val="affffff1"/>
    <w:next w:val="affffb"/>
    <w:autoRedefine/>
    <w:qFormat/>
    <w:rsid w:val="007E7C4F"/>
    <w:pPr>
      <w:widowControl/>
      <w:tabs>
        <w:tab w:val="left" w:pos="420"/>
        <w:tab w:val="left" w:pos="735"/>
      </w:tabs>
      <w:adjustRightInd/>
      <w:spacing w:beforeLines="0" w:afterLines="0" w:line="240" w:lineRule="auto"/>
      <w:ind w:left="735" w:hanging="420"/>
      <w:jc w:val="left"/>
      <w:textAlignment w:val="auto"/>
      <w:outlineLvl w:val="9"/>
    </w:pPr>
    <w:rPr>
      <w:b/>
    </w:rPr>
  </w:style>
  <w:style w:type="paragraph" w:customStyle="1" w:styleId="affffff1">
    <w:name w:val="章标题"/>
    <w:next w:val="affffb"/>
    <w:autoRedefine/>
    <w:qFormat/>
    <w:rsid w:val="007E7C4F"/>
    <w:pPr>
      <w:widowControl w:val="0"/>
      <w:adjustRightInd w:val="0"/>
      <w:spacing w:beforeLines="50" w:afterLines="50" w:line="360" w:lineRule="atLeast"/>
      <w:jc w:val="both"/>
      <w:textAlignment w:val="baseline"/>
      <w:outlineLvl w:val="1"/>
    </w:pPr>
    <w:rPr>
      <w:rFonts w:ascii="黑体" w:eastAsia="黑体"/>
      <w:sz w:val="21"/>
    </w:rPr>
  </w:style>
  <w:style w:type="paragraph" w:customStyle="1" w:styleId="Char2010">
    <w:name w:val="样式 正文（首行缩进两字） Char + 宋体 加粗 首行缩进:  2 字符 段前: 0.1 行"/>
    <w:basedOn w:val="1Char1"/>
    <w:autoRedefine/>
    <w:qFormat/>
    <w:rsid w:val="007E7C4F"/>
    <w:pPr>
      <w:spacing w:afterLines="10" w:line="300" w:lineRule="auto"/>
      <w:ind w:firstLine="200"/>
    </w:pPr>
    <w:rPr>
      <w:rFonts w:ascii="宋体" w:hAnsi="宋体"/>
      <w:b/>
    </w:rPr>
  </w:style>
  <w:style w:type="paragraph" w:customStyle="1" w:styleId="CharChar10">
    <w:name w:val="正文（首行缩进两字） Char Char1"/>
    <w:basedOn w:val="af5"/>
    <w:next w:val="af5"/>
    <w:autoRedefine/>
    <w:qFormat/>
    <w:rsid w:val="007E7C4F"/>
    <w:pPr>
      <w:spacing w:beforeLines="25" w:line="300" w:lineRule="auto"/>
      <w:ind w:firstLineChars="200" w:firstLine="420"/>
    </w:pPr>
    <w:rPr>
      <w:rFonts w:ascii="Arial" w:hAnsi="Arial"/>
    </w:rPr>
  </w:style>
  <w:style w:type="paragraph" w:customStyle="1" w:styleId="10707">
    <w:name w:val="样式 标题 1 + 段前: 0.7 行 段后: 0.7 行"/>
    <w:basedOn w:val="1"/>
    <w:autoRedefine/>
    <w:qFormat/>
    <w:rsid w:val="007E7C4F"/>
    <w:pPr>
      <w:keepLines/>
      <w:tabs>
        <w:tab w:val="left" w:pos="360"/>
      </w:tabs>
      <w:spacing w:beforeLines="70" w:afterLines="70" w:line="240" w:lineRule="auto"/>
      <w:ind w:firstLine="0"/>
      <w:jc w:val="left"/>
    </w:pPr>
    <w:rPr>
      <w:b/>
      <w:color w:val="auto"/>
      <w:kern w:val="21"/>
      <w:sz w:val="21"/>
    </w:rPr>
  </w:style>
  <w:style w:type="paragraph" w:customStyle="1" w:styleId="CM40">
    <w:name w:val="CM40"/>
    <w:basedOn w:val="Default"/>
    <w:next w:val="Default"/>
    <w:autoRedefine/>
    <w:qFormat/>
    <w:rsid w:val="007E7C4F"/>
    <w:pPr>
      <w:spacing w:line="320" w:lineRule="atLeast"/>
    </w:pPr>
    <w:rPr>
      <w:rFonts w:ascii="Times New Roman"/>
      <w:color w:val="auto"/>
    </w:rPr>
  </w:style>
  <w:style w:type="paragraph" w:customStyle="1" w:styleId="9013938010">
    <w:name w:val="样式 样式 悬挂缩进: 9 字符 段前: 0.1 行 + 左侧:  3.93 字符 悬挂缩进: 8 字符 段前: 0.1 行"/>
    <w:basedOn w:val="af5"/>
    <w:autoRedefine/>
    <w:qFormat/>
    <w:rsid w:val="007E7C4F"/>
    <w:pPr>
      <w:tabs>
        <w:tab w:val="left" w:pos="0"/>
      </w:tabs>
      <w:spacing w:beforeLines="10" w:line="312" w:lineRule="auto"/>
      <w:ind w:left="800" w:hangingChars="200" w:hanging="400"/>
    </w:pPr>
  </w:style>
  <w:style w:type="paragraph" w:customStyle="1" w:styleId="1aTimesNewRoman01150">
    <w:name w:val="样式1 样式 编号 a + Times New Roman 段前: 0 行 行距: 多倍行距 1.15 字行 + 左侧....."/>
    <w:basedOn w:val="1aTimesNewRoman0115"/>
    <w:autoRedefine/>
    <w:qFormat/>
    <w:rsid w:val="007E7C4F"/>
    <w:pPr>
      <w:ind w:leftChars="200" w:left="400"/>
    </w:pPr>
  </w:style>
  <w:style w:type="paragraph" w:customStyle="1" w:styleId="affffff2">
    <w:name w:val="部分题目"/>
    <w:basedOn w:val="affffff3"/>
    <w:next w:val="affffff4"/>
    <w:autoRedefine/>
    <w:qFormat/>
    <w:rsid w:val="007E7C4F"/>
    <w:pPr>
      <w:spacing w:before="660" w:after="400" w:line="540" w:lineRule="atLeast"/>
      <w:ind w:right="2160"/>
    </w:pPr>
    <w:rPr>
      <w:rFonts w:ascii="Times New Roman" w:hAnsi="Times New Roman"/>
      <w:spacing w:val="-40"/>
      <w:sz w:val="60"/>
    </w:rPr>
  </w:style>
  <w:style w:type="paragraph" w:customStyle="1" w:styleId="affffff3">
    <w:name w:val="基准标题"/>
    <w:basedOn w:val="af5"/>
    <w:next w:val="aff4"/>
    <w:autoRedefine/>
    <w:qFormat/>
    <w:rsid w:val="007E7C4F"/>
    <w:pPr>
      <w:keepNext/>
      <w:keepLines/>
      <w:widowControl/>
      <w:spacing w:before="140" w:line="220" w:lineRule="atLeast"/>
      <w:jc w:val="left"/>
    </w:pPr>
    <w:rPr>
      <w:rFonts w:ascii="Arial" w:hAnsi="Arial"/>
      <w:spacing w:val="-4"/>
      <w:kern w:val="28"/>
      <w:sz w:val="22"/>
    </w:rPr>
  </w:style>
  <w:style w:type="paragraph" w:customStyle="1" w:styleId="affffff4">
    <w:name w:val="部分副题目"/>
    <w:basedOn w:val="af5"/>
    <w:next w:val="aff4"/>
    <w:autoRedefine/>
    <w:qFormat/>
    <w:rsid w:val="007E7C4F"/>
    <w:pPr>
      <w:keepNext/>
      <w:keepLines/>
      <w:widowControl/>
      <w:spacing w:after="160" w:line="400" w:lineRule="atLeast"/>
      <w:ind w:right="2160"/>
      <w:jc w:val="left"/>
    </w:pPr>
    <w:rPr>
      <w:rFonts w:ascii="Arial" w:hAnsi="Arial"/>
      <w:i/>
      <w:spacing w:val="-14"/>
      <w:kern w:val="28"/>
      <w:sz w:val="34"/>
    </w:rPr>
  </w:style>
  <w:style w:type="paragraph" w:customStyle="1" w:styleId="af3">
    <w:name w:val="式中"/>
    <w:next w:val="affffb"/>
    <w:autoRedefine/>
    <w:qFormat/>
    <w:rsid w:val="007E7C4F"/>
    <w:pPr>
      <w:numPr>
        <w:numId w:val="6"/>
      </w:numPr>
      <w:tabs>
        <w:tab w:val="left" w:pos="210"/>
      </w:tabs>
    </w:pPr>
    <w:rPr>
      <w:rFonts w:ascii="宋体"/>
      <w:sz w:val="18"/>
    </w:rPr>
  </w:style>
  <w:style w:type="paragraph" w:customStyle="1" w:styleId="affffff5">
    <w:name w:val="标准称谓"/>
    <w:next w:val="af5"/>
    <w:autoRedefine/>
    <w:qFormat/>
    <w:rsid w:val="007E7C4F"/>
    <w:pPr>
      <w:widowControl w:val="0"/>
      <w:kinsoku w:val="0"/>
      <w:overflowPunct w:val="0"/>
      <w:autoSpaceDE w:val="0"/>
      <w:autoSpaceDN w:val="0"/>
      <w:adjustRightInd w:val="0"/>
      <w:spacing w:line="0" w:lineRule="atLeast"/>
      <w:jc w:val="distribute"/>
      <w:textAlignment w:val="baseline"/>
    </w:pPr>
    <w:rPr>
      <w:rFonts w:ascii="宋体"/>
      <w:b/>
      <w:spacing w:val="20"/>
      <w:w w:val="148"/>
      <w:sz w:val="52"/>
    </w:rPr>
  </w:style>
  <w:style w:type="paragraph" w:customStyle="1" w:styleId="affffff6">
    <w:name w:val="其他标准称谓"/>
    <w:autoRedefine/>
    <w:qFormat/>
    <w:rsid w:val="007E7C4F"/>
    <w:pPr>
      <w:widowControl w:val="0"/>
      <w:adjustRightInd w:val="0"/>
      <w:spacing w:line="0" w:lineRule="atLeast"/>
      <w:jc w:val="distribute"/>
      <w:textAlignment w:val="baseline"/>
    </w:pPr>
    <w:rPr>
      <w:rFonts w:ascii="黑体" w:eastAsia="黑体" w:hAnsi="宋体"/>
      <w:sz w:val="52"/>
    </w:rPr>
  </w:style>
  <w:style w:type="paragraph" w:customStyle="1" w:styleId="affffff7">
    <w:name w:val="副题目 – 封页"/>
    <w:basedOn w:val="affffff8"/>
    <w:next w:val="aff4"/>
    <w:autoRedefine/>
    <w:qFormat/>
    <w:rsid w:val="007E7C4F"/>
    <w:pPr>
      <w:keepNext w:val="0"/>
      <w:keepLines w:val="0"/>
      <w:widowControl w:val="0"/>
      <w:spacing w:before="0" w:after="60" w:line="240" w:lineRule="auto"/>
    </w:pPr>
    <w:rPr>
      <w:rFonts w:ascii="Arial"/>
      <w:snapToGrid w:val="0"/>
      <w:color w:val="000000"/>
      <w:sz w:val="28"/>
    </w:rPr>
  </w:style>
  <w:style w:type="paragraph" w:customStyle="1" w:styleId="affffff8">
    <w:name w:val="题目封页"/>
    <w:basedOn w:val="affffff3"/>
    <w:next w:val="affffff7"/>
    <w:autoRedefine/>
    <w:qFormat/>
    <w:rsid w:val="007E7C4F"/>
    <w:pPr>
      <w:spacing w:before="1800" w:line="240" w:lineRule="atLeast"/>
      <w:jc w:val="center"/>
    </w:pPr>
    <w:rPr>
      <w:rFonts w:ascii="黑体" w:eastAsia="黑体"/>
      <w:b/>
      <w:spacing w:val="0"/>
      <w:sz w:val="52"/>
    </w:rPr>
  </w:style>
  <w:style w:type="paragraph" w:customStyle="1" w:styleId="17">
    <w:name w:val="正文_1"/>
    <w:autoRedefine/>
    <w:qFormat/>
    <w:rsid w:val="007E7C4F"/>
    <w:pPr>
      <w:widowControl w:val="0"/>
      <w:jc w:val="both"/>
    </w:pPr>
    <w:rPr>
      <w:kern w:val="2"/>
      <w:sz w:val="21"/>
      <w:szCs w:val="22"/>
    </w:rPr>
  </w:style>
  <w:style w:type="paragraph" w:customStyle="1" w:styleId="18">
    <w:name w:val="样式 标题 1 + 加粗"/>
    <w:basedOn w:val="1"/>
    <w:autoRedefine/>
    <w:qFormat/>
    <w:rsid w:val="007E7C4F"/>
    <w:pPr>
      <w:keepLines/>
      <w:spacing w:beforeLines="100" w:afterLines="100" w:line="240" w:lineRule="auto"/>
      <w:ind w:firstLine="0"/>
    </w:pPr>
    <w:rPr>
      <w:rFonts w:eastAsia="黑体"/>
      <w:b/>
      <w:bCs/>
      <w:color w:val="auto"/>
      <w:kern w:val="44"/>
      <w:sz w:val="28"/>
      <w:szCs w:val="28"/>
    </w:rPr>
  </w:style>
  <w:style w:type="paragraph" w:customStyle="1" w:styleId="affffff9">
    <w:name w:val="实施日期"/>
    <w:basedOn w:val="affffffa"/>
    <w:autoRedefine/>
    <w:qFormat/>
    <w:rsid w:val="007E7C4F"/>
    <w:pPr>
      <w:jc w:val="right"/>
    </w:pPr>
  </w:style>
  <w:style w:type="paragraph" w:customStyle="1" w:styleId="affffffa">
    <w:name w:val="发布日期"/>
    <w:autoRedefine/>
    <w:qFormat/>
    <w:rsid w:val="007E7C4F"/>
    <w:pPr>
      <w:widowControl w:val="0"/>
      <w:adjustRightInd w:val="0"/>
      <w:spacing w:line="360" w:lineRule="atLeast"/>
      <w:jc w:val="both"/>
      <w:textAlignment w:val="baseline"/>
    </w:pPr>
    <w:rPr>
      <w:rFonts w:eastAsia="黑体"/>
      <w:sz w:val="28"/>
    </w:rPr>
  </w:style>
  <w:style w:type="paragraph" w:customStyle="1" w:styleId="011">
    <w:name w:val="样式 段前: 0.1 行1"/>
    <w:basedOn w:val="af5"/>
    <w:autoRedefine/>
    <w:qFormat/>
    <w:rsid w:val="007E7C4F"/>
    <w:pPr>
      <w:spacing w:beforeLines="10" w:line="312" w:lineRule="auto"/>
    </w:pPr>
  </w:style>
  <w:style w:type="paragraph" w:customStyle="1" w:styleId="affffffb">
    <w:name w:val="奇页页眉样式"/>
    <w:basedOn w:val="affe"/>
    <w:autoRedefine/>
    <w:qFormat/>
    <w:rsid w:val="007E7C4F"/>
    <w:pPr>
      <w:keepLines/>
      <w:widowControl/>
      <w:pBdr>
        <w:bottom w:val="none" w:sz="0" w:space="0" w:color="auto"/>
      </w:pBdr>
      <w:tabs>
        <w:tab w:val="clear" w:pos="4153"/>
        <w:tab w:val="clear" w:pos="8306"/>
        <w:tab w:val="center" w:pos="-18551"/>
        <w:tab w:val="right" w:pos="4320"/>
      </w:tabs>
      <w:spacing w:line="240" w:lineRule="atLeast"/>
      <w:jc w:val="left"/>
    </w:pPr>
    <w:rPr>
      <w:rFonts w:ascii="Arial" w:eastAsia="黑体" w:hAnsi="Arial"/>
      <w:spacing w:val="-4"/>
      <w:kern w:val="0"/>
      <w:sz w:val="21"/>
      <w:szCs w:val="20"/>
    </w:rPr>
  </w:style>
  <w:style w:type="paragraph" w:customStyle="1" w:styleId="CharCharCharCharCharCharChar">
    <w:name w:val="Char Char Char Char Char Char Char"/>
    <w:basedOn w:val="af5"/>
    <w:autoRedefine/>
    <w:qFormat/>
    <w:rsid w:val="007E7C4F"/>
    <w:pPr>
      <w:spacing w:line="360" w:lineRule="auto"/>
      <w:ind w:firstLineChars="200" w:firstLine="200"/>
    </w:pPr>
  </w:style>
  <w:style w:type="paragraph" w:customStyle="1" w:styleId="107070">
    <w:name w:val="样式 样式 标题 1 + 段前: 0.7 行 段后: 0.7 行"/>
    <w:basedOn w:val="10707"/>
    <w:autoRedefine/>
    <w:qFormat/>
    <w:rsid w:val="007E7C4F"/>
    <w:pPr>
      <w:tabs>
        <w:tab w:val="clear" w:pos="360"/>
        <w:tab w:val="left" w:pos="340"/>
      </w:tabs>
      <w:spacing w:beforeLines="100" w:afterLines="100"/>
    </w:pPr>
  </w:style>
  <w:style w:type="paragraph" w:customStyle="1" w:styleId="301">
    <w:name w:val="样式 标题 3 + 宋体 段前: 0.1 行"/>
    <w:basedOn w:val="130101"/>
    <w:autoRedefine/>
    <w:qFormat/>
    <w:rsid w:val="007E7C4F"/>
    <w:pPr>
      <w:tabs>
        <w:tab w:val="left" w:pos="700"/>
      </w:tabs>
      <w:spacing w:beforeLines="50" w:afterLines="50" w:line="240" w:lineRule="auto"/>
    </w:pPr>
    <w:rPr>
      <w:rFonts w:ascii="宋体" w:eastAsia="黑体" w:hAnsi="宋体"/>
      <w:b w:val="0"/>
    </w:rPr>
  </w:style>
  <w:style w:type="paragraph" w:customStyle="1" w:styleId="130101">
    <w:name w:val="样式1 样式 标题 3 + 段前: 0.1 行 + 段前: 0.1 行"/>
    <w:basedOn w:val="af5"/>
    <w:autoRedefine/>
    <w:qFormat/>
    <w:rsid w:val="007E7C4F"/>
    <w:pPr>
      <w:tabs>
        <w:tab w:val="left" w:pos="210"/>
        <w:tab w:val="left" w:pos="630"/>
        <w:tab w:val="left" w:pos="720"/>
      </w:tabs>
      <w:spacing w:line="276" w:lineRule="auto"/>
      <w:outlineLvl w:val="2"/>
    </w:pPr>
    <w:rPr>
      <w:b/>
    </w:rPr>
  </w:style>
  <w:style w:type="paragraph" w:customStyle="1" w:styleId="TimesNewRoman01115">
    <w:name w:val="样式 Times New Roman 段前: 0.1 行 行距: 多倍行距 1.15 字行"/>
    <w:basedOn w:val="af5"/>
    <w:autoRedefine/>
    <w:qFormat/>
    <w:rsid w:val="007E7C4F"/>
    <w:pPr>
      <w:spacing w:line="276" w:lineRule="auto"/>
    </w:pPr>
  </w:style>
  <w:style w:type="paragraph" w:customStyle="1" w:styleId="affffffc">
    <w:name w:val="封面标准英文名称"/>
    <w:autoRedefine/>
    <w:qFormat/>
    <w:rsid w:val="007E7C4F"/>
    <w:pPr>
      <w:widowControl w:val="0"/>
      <w:adjustRightInd w:val="0"/>
      <w:spacing w:before="370" w:line="400" w:lineRule="exact"/>
      <w:jc w:val="center"/>
      <w:textAlignment w:val="baseline"/>
    </w:pPr>
    <w:rPr>
      <w:sz w:val="28"/>
    </w:rPr>
  </w:style>
  <w:style w:type="paragraph" w:customStyle="1" w:styleId="affffffd">
    <w:name w:val="字母编号列项（一级）"/>
    <w:autoRedefine/>
    <w:qFormat/>
    <w:rsid w:val="007E7C4F"/>
    <w:pPr>
      <w:widowControl w:val="0"/>
      <w:adjustRightInd w:val="0"/>
      <w:spacing w:line="360" w:lineRule="atLeast"/>
      <w:ind w:leftChars="200" w:left="840" w:hangingChars="200" w:hanging="420"/>
      <w:jc w:val="both"/>
      <w:textAlignment w:val="baseline"/>
    </w:pPr>
    <w:rPr>
      <w:rFonts w:ascii="宋体"/>
      <w:sz w:val="21"/>
    </w:rPr>
  </w:style>
  <w:style w:type="paragraph" w:customStyle="1" w:styleId="affffffe">
    <w:name w:val="无标题条"/>
    <w:next w:val="affffb"/>
    <w:autoRedefine/>
    <w:qFormat/>
    <w:rsid w:val="007E7C4F"/>
    <w:pPr>
      <w:jc w:val="both"/>
    </w:pPr>
    <w:rPr>
      <w:sz w:val="21"/>
    </w:rPr>
  </w:style>
  <w:style w:type="paragraph" w:customStyle="1" w:styleId="Style296">
    <w:name w:val="_Style 296"/>
    <w:basedOn w:val="1"/>
    <w:next w:val="af5"/>
    <w:autoRedefine/>
    <w:uiPriority w:val="39"/>
    <w:qFormat/>
    <w:rsid w:val="007E7C4F"/>
    <w:pPr>
      <w:keepLines/>
      <w:widowControl/>
      <w:spacing w:before="480" w:line="276" w:lineRule="auto"/>
      <w:ind w:firstLine="0"/>
      <w:jc w:val="left"/>
      <w:outlineLvl w:val="9"/>
    </w:pPr>
    <w:rPr>
      <w:rFonts w:ascii="Cambria" w:hAnsi="Cambria"/>
      <w:b/>
      <w:bCs/>
      <w:color w:val="365F91"/>
      <w:kern w:val="0"/>
      <w:sz w:val="28"/>
      <w:szCs w:val="28"/>
    </w:rPr>
  </w:style>
  <w:style w:type="paragraph" w:customStyle="1" w:styleId="0101201">
    <w:name w:val="样式 样式 样式 段前: 0.1 行 + 段前: 0.1 行 + 左侧:  2 字符 段前: 0.1 行"/>
    <w:basedOn w:val="0101"/>
    <w:autoRedefine/>
    <w:qFormat/>
    <w:rsid w:val="007E7C4F"/>
    <w:pPr>
      <w:spacing w:beforeLines="0" w:line="276" w:lineRule="auto"/>
      <w:ind w:left="420"/>
    </w:pPr>
  </w:style>
  <w:style w:type="paragraph" w:customStyle="1" w:styleId="Char2011250">
    <w:name w:val="样式 正文（首行缩进两字） Char + 首行缩进:  2 字符 段前: 0.1 行 行距: 多倍行距 1.25 字行"/>
    <w:basedOn w:val="1Char1"/>
    <w:autoRedefine/>
    <w:qFormat/>
    <w:rsid w:val="007E7C4F"/>
    <w:pPr>
      <w:spacing w:afterLines="10"/>
      <w:ind w:firstLine="200"/>
    </w:pPr>
  </w:style>
  <w:style w:type="paragraph" w:customStyle="1" w:styleId="3H3l3CTh3sect1233rdlevel3Head3level3PI">
    <w:name w:val="样式 样式 标题 3H3l3CT小标题中h3sect1.2.33rd level3Head 3level_3PI... + 段前..."/>
    <w:basedOn w:val="3H3l3CTh3sect1233rdlevel3Head3level3PI0"/>
    <w:autoRedefine/>
    <w:qFormat/>
    <w:rsid w:val="007E7C4F"/>
    <w:pPr>
      <w:numPr>
        <w:ilvl w:val="2"/>
        <w:numId w:val="7"/>
      </w:numPr>
      <w:tabs>
        <w:tab w:val="clear" w:pos="1890"/>
        <w:tab w:val="left" w:pos="1866"/>
      </w:tabs>
    </w:pPr>
  </w:style>
  <w:style w:type="paragraph" w:customStyle="1" w:styleId="3H3l3CTh3sect1233rdlevel3Head3level3PI0">
    <w:name w:val="样式 标题 3H3l3CT小标题中h3sect1.2.33rd level3Head 3level_3PI..."/>
    <w:basedOn w:val="3"/>
    <w:autoRedefine/>
    <w:qFormat/>
    <w:rsid w:val="007E7C4F"/>
    <w:pPr>
      <w:keepNext/>
      <w:keepLines/>
      <w:widowControl w:val="0"/>
      <w:tabs>
        <w:tab w:val="left" w:pos="280"/>
      </w:tabs>
      <w:spacing w:beforeLines="50" w:beforeAutospacing="0" w:afterLines="50" w:afterAutospacing="0" w:line="312" w:lineRule="exact"/>
      <w:ind w:left="1696"/>
      <w:jc w:val="both"/>
    </w:pPr>
    <w:rPr>
      <w:rFonts w:ascii="EU-F1" w:eastAsia="黑体" w:hAnsi="Times New Roman" w:cs="Times New Roman"/>
      <w:b w:val="0"/>
      <w:bCs w:val="0"/>
      <w:kern w:val="2"/>
      <w:sz w:val="21"/>
      <w:szCs w:val="20"/>
    </w:rPr>
  </w:style>
  <w:style w:type="paragraph" w:customStyle="1" w:styleId="205052050">
    <w:name w:val="样式 样式 标题 2 + 段前: 0.5 行 段后: 0.5 行 + 首行缩进:  2 字符 段前: 0.5 行 段后: 0..."/>
    <w:basedOn w:val="20505"/>
    <w:autoRedefine/>
    <w:qFormat/>
    <w:rsid w:val="007E7C4F"/>
  </w:style>
  <w:style w:type="paragraph" w:customStyle="1" w:styleId="20505">
    <w:name w:val="样式 标题 2 + 段前: 0.5 行 段后: 0.5 行"/>
    <w:basedOn w:val="2"/>
    <w:autoRedefine/>
    <w:qFormat/>
    <w:rsid w:val="007E7C4F"/>
    <w:pPr>
      <w:autoSpaceDE/>
      <w:autoSpaceDN/>
      <w:spacing w:beforeLines="50" w:afterLines="50" w:line="240" w:lineRule="auto"/>
      <w:ind w:firstLineChars="200" w:firstLine="200"/>
    </w:pPr>
    <w:rPr>
      <w:rFonts w:ascii="Times New Roman" w:hAnsi="Times New Roman"/>
      <w:bCs/>
      <w:sz w:val="21"/>
      <w:szCs w:val="21"/>
    </w:rPr>
  </w:style>
  <w:style w:type="paragraph" w:customStyle="1" w:styleId="afffffff">
    <w:name w:val="奇页脚样式"/>
    <w:basedOn w:val="affd"/>
    <w:autoRedefine/>
    <w:qFormat/>
    <w:rsid w:val="007E7C4F"/>
    <w:pPr>
      <w:keepLines/>
      <w:widowControl/>
      <w:pBdr>
        <w:bottom w:val="single" w:sz="6" w:space="1" w:color="auto"/>
      </w:pBdr>
      <w:tabs>
        <w:tab w:val="clear" w:pos="4153"/>
        <w:tab w:val="clear" w:pos="8306"/>
        <w:tab w:val="center" w:pos="-18551"/>
        <w:tab w:val="right" w:pos="4320"/>
      </w:tabs>
      <w:snapToGrid/>
      <w:spacing w:before="600" w:line="300" w:lineRule="auto"/>
    </w:pPr>
    <w:rPr>
      <w:rFonts w:ascii="Arial" w:hAnsi="Arial"/>
      <w:b/>
      <w:spacing w:val="-4"/>
      <w:kern w:val="0"/>
      <w:sz w:val="21"/>
      <w:szCs w:val="20"/>
    </w:rPr>
  </w:style>
  <w:style w:type="paragraph" w:customStyle="1" w:styleId="Charf1">
    <w:name w:val="正文（首行缩进两字） Char"/>
    <w:basedOn w:val="af5"/>
    <w:next w:val="af5"/>
    <w:autoRedefine/>
    <w:qFormat/>
    <w:rsid w:val="007E7C4F"/>
    <w:pPr>
      <w:overflowPunct w:val="0"/>
      <w:snapToGrid w:val="0"/>
      <w:spacing w:beforeLines="10" w:line="312" w:lineRule="auto"/>
      <w:ind w:firstLineChars="200" w:firstLine="200"/>
    </w:pPr>
    <w:rPr>
      <w:rFonts w:ascii="Arial" w:hAnsi="Arial"/>
    </w:rPr>
  </w:style>
  <w:style w:type="paragraph" w:customStyle="1" w:styleId="afffffff0">
    <w:name w:val="正文图标题"/>
    <w:next w:val="affffb"/>
    <w:autoRedefine/>
    <w:qFormat/>
    <w:rsid w:val="007E7C4F"/>
    <w:pPr>
      <w:widowControl w:val="0"/>
      <w:adjustRightInd w:val="0"/>
      <w:spacing w:line="360" w:lineRule="atLeast"/>
      <w:ind w:left="1980"/>
      <w:jc w:val="center"/>
      <w:textAlignment w:val="baseline"/>
    </w:pPr>
    <w:rPr>
      <w:rFonts w:ascii="黑体" w:eastAsia="黑体"/>
      <w:sz w:val="21"/>
    </w:rPr>
  </w:style>
  <w:style w:type="paragraph" w:customStyle="1" w:styleId="19">
    <w:name w:val="副标题1"/>
    <w:basedOn w:val="afff1"/>
    <w:next w:val="af5"/>
    <w:autoRedefine/>
    <w:qFormat/>
    <w:rsid w:val="007E7C4F"/>
    <w:pPr>
      <w:topLinePunct w:val="0"/>
      <w:adjustRightInd/>
      <w:snapToGrid w:val="0"/>
      <w:spacing w:before="360" w:after="680"/>
    </w:pPr>
    <w:rPr>
      <w:rFonts w:eastAsia="黑体"/>
      <w:b w:val="0"/>
      <w:sz w:val="48"/>
    </w:rPr>
  </w:style>
  <w:style w:type="paragraph" w:customStyle="1" w:styleId="afffffff1">
    <w:name w:val=".."/>
    <w:basedOn w:val="Default"/>
    <w:next w:val="Default"/>
    <w:autoRedefine/>
    <w:qFormat/>
    <w:rsid w:val="007E7C4F"/>
    <w:rPr>
      <w:color w:val="auto"/>
    </w:rPr>
  </w:style>
  <w:style w:type="paragraph" w:customStyle="1" w:styleId="afffffff2">
    <w:name w:val="术语定义五级条标题"/>
    <w:basedOn w:val="affffff1"/>
    <w:next w:val="affffb"/>
    <w:autoRedefine/>
    <w:qFormat/>
    <w:rsid w:val="007E7C4F"/>
    <w:pPr>
      <w:widowControl/>
      <w:tabs>
        <w:tab w:val="left" w:pos="420"/>
        <w:tab w:val="left" w:pos="2415"/>
      </w:tabs>
      <w:adjustRightInd/>
      <w:spacing w:beforeLines="0" w:afterLines="0" w:line="240" w:lineRule="auto"/>
      <w:ind w:left="2415" w:hanging="420"/>
      <w:textAlignment w:val="auto"/>
      <w:outlineLvl w:val="9"/>
    </w:pPr>
    <w:rPr>
      <w:b/>
    </w:rPr>
  </w:style>
  <w:style w:type="paragraph" w:customStyle="1" w:styleId="5015015">
    <w:name w:val="样式 标题 5 + 段前: 0.15 行 段后: 0.15 行"/>
    <w:basedOn w:val="5"/>
    <w:autoRedefine/>
    <w:qFormat/>
    <w:rsid w:val="007E7C4F"/>
    <w:pPr>
      <w:tabs>
        <w:tab w:val="left" w:pos="1134"/>
      </w:tabs>
      <w:topLinePunct w:val="0"/>
      <w:adjustRightInd/>
      <w:snapToGrid w:val="0"/>
      <w:spacing w:before="36" w:after="36" w:line="240" w:lineRule="auto"/>
    </w:pPr>
    <w:rPr>
      <w:rFonts w:ascii="Arial" w:eastAsia="黑体" w:hAnsi="Arial"/>
      <w:b w:val="0"/>
      <w:sz w:val="21"/>
    </w:rPr>
  </w:style>
  <w:style w:type="paragraph" w:customStyle="1" w:styleId="201003">
    <w:name w:val="样式 样式 正文文本 2 + 段前: 0.1 行 + 悬挂缩进: 0.03 字符"/>
    <w:basedOn w:val="2010"/>
    <w:autoRedefine/>
    <w:qFormat/>
    <w:rsid w:val="007E7C4F"/>
    <w:pPr>
      <w:spacing w:beforeLines="0"/>
      <w:ind w:hanging="6"/>
      <w:jc w:val="center"/>
    </w:pPr>
  </w:style>
  <w:style w:type="paragraph" w:customStyle="1" w:styleId="2010">
    <w:name w:val="样式 正文文本 2 + 段前: 0.1 行"/>
    <w:basedOn w:val="26"/>
    <w:autoRedefine/>
    <w:qFormat/>
    <w:rsid w:val="007E7C4F"/>
    <w:pPr>
      <w:spacing w:beforeLines="10" w:after="0" w:line="264" w:lineRule="auto"/>
      <w:jc w:val="left"/>
    </w:pPr>
    <w:rPr>
      <w:sz w:val="18"/>
    </w:rPr>
  </w:style>
  <w:style w:type="paragraph" w:customStyle="1" w:styleId="aaa">
    <w:name w:val="a.a.a"/>
    <w:basedOn w:val="af5"/>
    <w:autoRedefine/>
    <w:qFormat/>
    <w:rsid w:val="007E7C4F"/>
    <w:pPr>
      <w:spacing w:beforeLines="50" w:afterLines="50"/>
      <w:jc w:val="left"/>
      <w:outlineLvl w:val="2"/>
    </w:pPr>
    <w:rPr>
      <w:rFonts w:ascii="黑体" w:eastAsia="黑体" w:hAnsi="宋体"/>
      <w:sz w:val="24"/>
    </w:rPr>
  </w:style>
  <w:style w:type="paragraph" w:customStyle="1" w:styleId="afffffff3">
    <w:name w:val="示例"/>
    <w:next w:val="affffb"/>
    <w:autoRedefine/>
    <w:qFormat/>
    <w:rsid w:val="007E7C4F"/>
    <w:pPr>
      <w:widowControl w:val="0"/>
      <w:tabs>
        <w:tab w:val="left" w:pos="816"/>
      </w:tabs>
      <w:adjustRightInd w:val="0"/>
      <w:spacing w:line="360" w:lineRule="atLeast"/>
      <w:ind w:firstLineChars="233" w:firstLine="419"/>
      <w:jc w:val="both"/>
      <w:textAlignment w:val="baseline"/>
    </w:pPr>
    <w:rPr>
      <w:rFonts w:ascii="宋体"/>
      <w:sz w:val="18"/>
    </w:rPr>
  </w:style>
  <w:style w:type="paragraph" w:customStyle="1" w:styleId="afffffff4">
    <w:name w:val="附录"/>
    <w:basedOn w:val="1"/>
    <w:autoRedefine/>
    <w:qFormat/>
    <w:rsid w:val="007E7C4F"/>
    <w:pPr>
      <w:keepLines/>
      <w:topLinePunct/>
      <w:spacing w:before="0" w:line="960" w:lineRule="auto"/>
      <w:jc w:val="center"/>
      <w:textAlignment w:val="baseline"/>
    </w:pPr>
    <w:rPr>
      <w:rFonts w:eastAsia="黑体"/>
      <w:color w:val="auto"/>
      <w:sz w:val="28"/>
      <w:szCs w:val="28"/>
    </w:rPr>
  </w:style>
  <w:style w:type="paragraph" w:customStyle="1" w:styleId="a">
    <w:name w:val="附录表标题续表"/>
    <w:basedOn w:val="afffffff5"/>
    <w:next w:val="affffb"/>
    <w:autoRedefine/>
    <w:qFormat/>
    <w:rsid w:val="007E7C4F"/>
    <w:pPr>
      <w:widowControl/>
      <w:numPr>
        <w:numId w:val="8"/>
      </w:numPr>
      <w:tabs>
        <w:tab w:val="left" w:pos="210"/>
        <w:tab w:val="left" w:pos="420"/>
      </w:tabs>
      <w:adjustRightInd/>
      <w:spacing w:line="360" w:lineRule="auto"/>
    </w:pPr>
    <w:rPr>
      <w:rFonts w:ascii="宋体" w:eastAsia="宋体" w:hAnsi="宋体"/>
    </w:rPr>
  </w:style>
  <w:style w:type="paragraph" w:customStyle="1" w:styleId="afffffff5">
    <w:name w:val="附录表标题"/>
    <w:next w:val="affffb"/>
    <w:autoRedefine/>
    <w:qFormat/>
    <w:rsid w:val="007E7C4F"/>
    <w:pPr>
      <w:widowControl w:val="0"/>
      <w:tabs>
        <w:tab w:val="left" w:pos="360"/>
      </w:tabs>
      <w:adjustRightInd w:val="0"/>
      <w:spacing w:line="360" w:lineRule="atLeast"/>
      <w:jc w:val="center"/>
      <w:textAlignment w:val="baseline"/>
    </w:pPr>
    <w:rPr>
      <w:rFonts w:ascii="黑体" w:eastAsia="黑体"/>
      <w:kern w:val="21"/>
      <w:sz w:val="21"/>
    </w:rPr>
  </w:style>
  <w:style w:type="paragraph" w:customStyle="1" w:styleId="a5">
    <w:name w:val="二级无标题条"/>
    <w:basedOn w:val="af5"/>
    <w:autoRedefine/>
    <w:qFormat/>
    <w:rsid w:val="007E7C4F"/>
    <w:pPr>
      <w:numPr>
        <w:ilvl w:val="3"/>
        <w:numId w:val="1"/>
      </w:numPr>
    </w:pPr>
    <w:rPr>
      <w:b/>
    </w:rPr>
  </w:style>
  <w:style w:type="paragraph" w:customStyle="1" w:styleId="a6">
    <w:name w:val="三级无标题条"/>
    <w:basedOn w:val="af5"/>
    <w:autoRedefine/>
    <w:qFormat/>
    <w:rsid w:val="007E7C4F"/>
    <w:pPr>
      <w:numPr>
        <w:ilvl w:val="4"/>
        <w:numId w:val="1"/>
      </w:numPr>
    </w:pPr>
    <w:rPr>
      <w:b/>
    </w:rPr>
  </w:style>
  <w:style w:type="paragraph" w:customStyle="1" w:styleId="1Char20115">
    <w:name w:val="样式1 正文（首行缩进两字） Char + 黑色 首行缩进:  2 字符 段前: 0 行 行距: 多倍行距 1.15 ..."/>
    <w:basedOn w:val="af5"/>
    <w:autoRedefine/>
    <w:qFormat/>
    <w:rsid w:val="007E7C4F"/>
    <w:pPr>
      <w:tabs>
        <w:tab w:val="left" w:pos="3885"/>
      </w:tabs>
      <w:overflowPunct w:val="0"/>
      <w:snapToGrid w:val="0"/>
      <w:spacing w:beforeLines="10" w:line="276" w:lineRule="auto"/>
      <w:ind w:firstLine="420"/>
    </w:pPr>
  </w:style>
  <w:style w:type="paragraph" w:customStyle="1" w:styleId="1a">
    <w:name w:val="_列表编号1"/>
    <w:basedOn w:val="afe"/>
    <w:autoRedefine/>
    <w:qFormat/>
    <w:rsid w:val="007E7C4F"/>
    <w:pPr>
      <w:tabs>
        <w:tab w:val="left" w:pos="800"/>
      </w:tabs>
      <w:snapToGrid w:val="0"/>
      <w:spacing w:beforeLines="0" w:line="276" w:lineRule="auto"/>
      <w:ind w:left="800" w:hanging="400"/>
    </w:pPr>
  </w:style>
  <w:style w:type="paragraph" w:customStyle="1" w:styleId="afffffff6">
    <w:name w:val="列项◆（三级）"/>
    <w:autoRedefine/>
    <w:qFormat/>
    <w:rsid w:val="007E7C4F"/>
    <w:pPr>
      <w:widowControl w:val="0"/>
      <w:tabs>
        <w:tab w:val="left" w:pos="960"/>
      </w:tabs>
      <w:adjustRightInd w:val="0"/>
      <w:spacing w:line="360" w:lineRule="atLeast"/>
      <w:ind w:leftChars="600" w:left="800" w:hangingChars="200" w:hanging="200"/>
      <w:jc w:val="both"/>
      <w:textAlignment w:val="baseline"/>
    </w:pPr>
    <w:rPr>
      <w:rFonts w:ascii="宋体"/>
      <w:sz w:val="21"/>
    </w:rPr>
  </w:style>
  <w:style w:type="paragraph" w:customStyle="1" w:styleId="Charf2">
    <w:name w:val="样式 正文（首行缩进两字） Char + 加粗"/>
    <w:basedOn w:val="1Char1"/>
    <w:autoRedefine/>
    <w:qFormat/>
    <w:rsid w:val="007E7C4F"/>
    <w:pPr>
      <w:spacing w:afterLines="10"/>
      <w:ind w:firstLine="200"/>
    </w:pPr>
    <w:rPr>
      <w:b/>
    </w:rPr>
  </w:style>
  <w:style w:type="paragraph" w:customStyle="1" w:styleId="level4">
    <w:name w:val="level 4"/>
    <w:basedOn w:val="af5"/>
    <w:autoRedefine/>
    <w:qFormat/>
    <w:rsid w:val="007E7C4F"/>
    <w:pPr>
      <w:widowControl/>
      <w:spacing w:before="120" w:after="120" w:line="240" w:lineRule="exact"/>
      <w:ind w:left="634"/>
      <w:jc w:val="left"/>
    </w:pPr>
    <w:rPr>
      <w:rFonts w:ascii="Arial" w:hAnsi="Arial"/>
      <w:b/>
      <w:kern w:val="0"/>
      <w:sz w:val="20"/>
      <w:lang w:eastAsia="en-US"/>
    </w:rPr>
  </w:style>
  <w:style w:type="paragraph" w:customStyle="1" w:styleId="afffffff7">
    <w:name w:val="封面标准文稿类别"/>
    <w:autoRedefine/>
    <w:qFormat/>
    <w:rsid w:val="007E7C4F"/>
    <w:pPr>
      <w:widowControl w:val="0"/>
      <w:adjustRightInd w:val="0"/>
      <w:spacing w:before="440" w:line="400" w:lineRule="exact"/>
      <w:jc w:val="center"/>
      <w:textAlignment w:val="baseline"/>
    </w:pPr>
    <w:rPr>
      <w:rFonts w:ascii="宋体"/>
      <w:sz w:val="24"/>
    </w:rPr>
  </w:style>
  <w:style w:type="paragraph" w:customStyle="1" w:styleId="afffffff8">
    <w:name w:val="封面一致性程度标识"/>
    <w:autoRedefine/>
    <w:qFormat/>
    <w:rsid w:val="007E7C4F"/>
    <w:pPr>
      <w:widowControl w:val="0"/>
      <w:adjustRightInd w:val="0"/>
      <w:spacing w:before="440" w:line="400" w:lineRule="exact"/>
      <w:jc w:val="center"/>
      <w:textAlignment w:val="baseline"/>
    </w:pPr>
    <w:rPr>
      <w:rFonts w:ascii="宋体"/>
      <w:sz w:val="28"/>
    </w:rPr>
  </w:style>
  <w:style w:type="paragraph" w:customStyle="1" w:styleId="1aTimesNewRoman01152">
    <w:name w:val="样式 样式1 样式 编号 a + Times New Roman 段前: 0 行 行距: 多倍行距 1.15 字行 + 左..."/>
    <w:basedOn w:val="1aTimesNewRoman01153"/>
    <w:autoRedefine/>
    <w:qFormat/>
    <w:rsid w:val="007E7C4F"/>
  </w:style>
  <w:style w:type="paragraph" w:customStyle="1" w:styleId="1aTimesNewRoman01153">
    <w:name w:val="样式 样式1 样式 编号 a + Times New Roman 段前: 0 行 行距: 多倍行距 1.15 字行 + 左侧....."/>
    <w:basedOn w:val="1aTimesNewRoman0115"/>
    <w:autoRedefine/>
    <w:qFormat/>
    <w:rsid w:val="007E7C4F"/>
    <w:pPr>
      <w:ind w:leftChars="200" w:left="840" w:hanging="420"/>
    </w:pPr>
  </w:style>
  <w:style w:type="paragraph" w:customStyle="1" w:styleId="CharCharCharChar12">
    <w:name w:val="样式 样式 正文缩进正文缩进 Char正文（首行缩进两字） Char Char正文（首行缩进两字） Char1正文（首行缩进两....2"/>
    <w:basedOn w:val="CharCharCharChar120"/>
    <w:autoRedefine/>
    <w:qFormat/>
    <w:rsid w:val="007E7C4F"/>
    <w:pPr>
      <w:spacing w:beforeLines="0" w:line="276" w:lineRule="auto"/>
      <w:ind w:firstLine="420"/>
    </w:pPr>
  </w:style>
  <w:style w:type="paragraph" w:customStyle="1" w:styleId="CharCharCharChar120">
    <w:name w:val="样式 正文缩进正文缩进 Char正文（首行缩进两字） Char Char正文（首行缩进两字） Char1正文（首行缩进两...2"/>
    <w:basedOn w:val="af5"/>
    <w:autoRedefine/>
    <w:qFormat/>
    <w:rsid w:val="007E7C4F"/>
    <w:pPr>
      <w:spacing w:beforeLines="10" w:line="300" w:lineRule="auto"/>
      <w:ind w:firstLineChars="200" w:firstLine="200"/>
    </w:pPr>
  </w:style>
  <w:style w:type="paragraph" w:customStyle="1" w:styleId="1301010505">
    <w:name w:val="样式1 标题 3 + 段前: 0.1 行 + 段前: 0.1 行 + 段前: 0.5 行 段后: 0.5 行"/>
    <w:basedOn w:val="130101"/>
    <w:autoRedefine/>
    <w:qFormat/>
    <w:rsid w:val="007E7C4F"/>
    <w:pPr>
      <w:tabs>
        <w:tab w:val="clear" w:pos="210"/>
        <w:tab w:val="clear" w:pos="630"/>
        <w:tab w:val="clear" w:pos="720"/>
        <w:tab w:val="left" w:pos="700"/>
      </w:tabs>
      <w:spacing w:beforeLines="30" w:afterLines="30" w:line="240" w:lineRule="auto"/>
    </w:pPr>
    <w:rPr>
      <w:rFonts w:eastAsia="黑体"/>
      <w:b w:val="0"/>
    </w:rPr>
  </w:style>
  <w:style w:type="paragraph" w:customStyle="1" w:styleId="afffffff9">
    <w:name w:val="普通文字"/>
    <w:basedOn w:val="af5"/>
    <w:next w:val="af5"/>
    <w:autoRedefine/>
    <w:qFormat/>
    <w:rsid w:val="007E7C4F"/>
    <w:rPr>
      <w:rFonts w:ascii="宋体"/>
      <w:kern w:val="0"/>
      <w:sz w:val="24"/>
      <w:u w:color="000000"/>
    </w:rPr>
  </w:style>
  <w:style w:type="paragraph" w:customStyle="1" w:styleId="62">
    <w:name w:val="样式6"/>
    <w:basedOn w:val="af5"/>
    <w:autoRedefine/>
    <w:qFormat/>
    <w:rsid w:val="007E7C4F"/>
    <w:pPr>
      <w:topLinePunct/>
      <w:spacing w:before="160" w:after="60"/>
      <w:jc w:val="center"/>
    </w:pPr>
    <w:rPr>
      <w:rFonts w:eastAsia="黑体"/>
      <w:szCs w:val="21"/>
    </w:rPr>
  </w:style>
  <w:style w:type="paragraph" w:customStyle="1" w:styleId="afffffffa">
    <w:name w:val="正文_配电_小四"/>
    <w:basedOn w:val="af5"/>
    <w:autoRedefine/>
    <w:qFormat/>
    <w:rsid w:val="007E7C4F"/>
    <w:pPr>
      <w:spacing w:line="360" w:lineRule="auto"/>
      <w:ind w:firstLineChars="200" w:firstLine="200"/>
    </w:pPr>
    <w:rPr>
      <w:rFonts w:ascii="宋体" w:hAnsi="宋体"/>
      <w:kern w:val="0"/>
      <w:sz w:val="24"/>
    </w:rPr>
  </w:style>
  <w:style w:type="paragraph" w:customStyle="1" w:styleId="afffffffb">
    <w:name w:val="附录五级条标题"/>
    <w:basedOn w:val="afffff9"/>
    <w:next w:val="affffb"/>
    <w:autoRedefine/>
    <w:qFormat/>
    <w:rsid w:val="007E7C4F"/>
    <w:pPr>
      <w:outlineLvl w:val="6"/>
    </w:pPr>
  </w:style>
  <w:style w:type="paragraph" w:customStyle="1" w:styleId="StyleBefore6pt">
    <w:name w:val="Style 三级条标题 + Before:  6 pt"/>
    <w:basedOn w:val="afffffffc"/>
    <w:autoRedefine/>
    <w:qFormat/>
    <w:rsid w:val="007E7C4F"/>
    <w:pPr>
      <w:widowControl/>
      <w:tabs>
        <w:tab w:val="left" w:pos="1440"/>
      </w:tabs>
      <w:adjustRightInd/>
      <w:spacing w:line="240" w:lineRule="auto"/>
      <w:textAlignment w:val="auto"/>
    </w:pPr>
    <w:rPr>
      <w:rFonts w:ascii="黑体"/>
    </w:rPr>
  </w:style>
  <w:style w:type="paragraph" w:customStyle="1" w:styleId="afffffffc">
    <w:name w:val="三级条标题"/>
    <w:basedOn w:val="af4"/>
    <w:next w:val="affffb"/>
    <w:autoRedefine/>
    <w:qFormat/>
    <w:rsid w:val="007E7C4F"/>
    <w:pPr>
      <w:widowControl w:val="0"/>
      <w:numPr>
        <w:ilvl w:val="0"/>
        <w:numId w:val="0"/>
      </w:numPr>
      <w:adjustRightInd w:val="0"/>
      <w:spacing w:line="360" w:lineRule="atLeast"/>
      <w:textAlignment w:val="baseline"/>
      <w:outlineLvl w:val="4"/>
    </w:pPr>
    <w:rPr>
      <w:rFonts w:ascii="Times New Roman"/>
    </w:rPr>
  </w:style>
  <w:style w:type="paragraph" w:customStyle="1" w:styleId="afffffffd">
    <w:name w:val="封面标准代替信息"/>
    <w:basedOn w:val="2d"/>
    <w:autoRedefine/>
    <w:qFormat/>
    <w:rsid w:val="007E7C4F"/>
    <w:pPr>
      <w:spacing w:before="57"/>
    </w:pPr>
    <w:rPr>
      <w:rFonts w:ascii="宋体"/>
      <w:sz w:val="21"/>
    </w:rPr>
  </w:style>
  <w:style w:type="paragraph" w:customStyle="1" w:styleId="2d">
    <w:name w:val="封面标准号2"/>
    <w:basedOn w:val="1b"/>
    <w:autoRedefine/>
    <w:qFormat/>
    <w:rsid w:val="007E7C4F"/>
    <w:pPr>
      <w:spacing w:before="357" w:line="280" w:lineRule="exact"/>
    </w:pPr>
  </w:style>
  <w:style w:type="paragraph" w:customStyle="1" w:styleId="1b">
    <w:name w:val="封面标准号1"/>
    <w:autoRedefine/>
    <w:qFormat/>
    <w:rsid w:val="007E7C4F"/>
    <w:pPr>
      <w:widowControl w:val="0"/>
      <w:kinsoku w:val="0"/>
      <w:overflowPunct w:val="0"/>
      <w:autoSpaceDE w:val="0"/>
      <w:autoSpaceDN w:val="0"/>
      <w:adjustRightInd w:val="0"/>
      <w:spacing w:before="308" w:line="360" w:lineRule="atLeast"/>
      <w:jc w:val="right"/>
      <w:textAlignment w:val="center"/>
    </w:pPr>
    <w:rPr>
      <w:sz w:val="28"/>
    </w:rPr>
  </w:style>
  <w:style w:type="paragraph" w:customStyle="1" w:styleId="38">
    <w:name w:val="_列项符号3"/>
    <w:basedOn w:val="aff1"/>
    <w:autoRedefine/>
    <w:qFormat/>
    <w:rsid w:val="007E7C4F"/>
    <w:pPr>
      <w:tabs>
        <w:tab w:val="left" w:pos="1680"/>
      </w:tabs>
      <w:snapToGrid w:val="0"/>
      <w:spacing w:line="276" w:lineRule="auto"/>
      <w:ind w:leftChars="600" w:left="1680" w:hangingChars="800" w:hanging="420"/>
    </w:pPr>
  </w:style>
  <w:style w:type="paragraph" w:customStyle="1" w:styleId="afffffffe">
    <w:name w:val="文献分类号"/>
    <w:autoRedefine/>
    <w:qFormat/>
    <w:rsid w:val="007E7C4F"/>
    <w:pPr>
      <w:widowControl w:val="0"/>
      <w:adjustRightInd w:val="0"/>
      <w:spacing w:line="360" w:lineRule="atLeast"/>
      <w:jc w:val="both"/>
      <w:textAlignment w:val="center"/>
    </w:pPr>
    <w:rPr>
      <w:rFonts w:eastAsia="黑体"/>
      <w:sz w:val="21"/>
    </w:rPr>
  </w:style>
  <w:style w:type="paragraph" w:customStyle="1" w:styleId="1074010">
    <w:name w:val="样式1 首行缩进:  0.74 厘米 段前: 0.1 行"/>
    <w:basedOn w:val="1Char1"/>
    <w:next w:val="1Char1"/>
    <w:autoRedefine/>
    <w:qFormat/>
    <w:rsid w:val="007E7C4F"/>
    <w:pPr>
      <w:tabs>
        <w:tab w:val="left" w:pos="820"/>
      </w:tabs>
      <w:spacing w:afterLines="10"/>
      <w:ind w:left="820" w:firstLineChars="0" w:hanging="420"/>
    </w:pPr>
    <w:rPr>
      <w:kern w:val="0"/>
    </w:rPr>
  </w:style>
  <w:style w:type="paragraph" w:customStyle="1" w:styleId="af2">
    <w:name w:val="工程建设无节条标题"/>
    <w:basedOn w:val="af5"/>
    <w:next w:val="affffb"/>
    <w:autoRedefine/>
    <w:qFormat/>
    <w:rsid w:val="007E7C4F"/>
    <w:pPr>
      <w:numPr>
        <w:ilvl w:val="8"/>
        <w:numId w:val="3"/>
      </w:numPr>
      <w:outlineLvl w:val="3"/>
    </w:pPr>
  </w:style>
  <w:style w:type="paragraph" w:customStyle="1" w:styleId="Char2011">
    <w:name w:val="样式 正文（首行缩进两字） Char + 黑色 首行缩进:  2 字符 段前: 0.1 行"/>
    <w:basedOn w:val="1Char1"/>
    <w:autoRedefine/>
    <w:qFormat/>
    <w:rsid w:val="007E7C4F"/>
    <w:pPr>
      <w:spacing w:before="24" w:afterLines="10"/>
      <w:ind w:firstLine="200"/>
    </w:pPr>
    <w:rPr>
      <w:color w:val="000000"/>
    </w:rPr>
  </w:style>
  <w:style w:type="paragraph" w:customStyle="1" w:styleId="CharCharCharChar13">
    <w:name w:val="样式 正文缩进正文缩进 Char正文（首行缩进两字） Char Char正文（首行缩进两字） Char1正文（首行缩进两...3"/>
    <w:basedOn w:val="af5"/>
    <w:autoRedefine/>
    <w:qFormat/>
    <w:rsid w:val="007E7C4F"/>
    <w:pPr>
      <w:spacing w:beforeLines="10" w:line="300" w:lineRule="auto"/>
      <w:ind w:firstLineChars="200" w:firstLine="200"/>
    </w:pPr>
  </w:style>
  <w:style w:type="paragraph" w:customStyle="1" w:styleId="affffffff">
    <w:name w:val="条文说明"/>
    <w:basedOn w:val="affffffff0"/>
    <w:autoRedefine/>
    <w:qFormat/>
    <w:rsid w:val="007E7C4F"/>
  </w:style>
  <w:style w:type="paragraph" w:customStyle="1" w:styleId="affffffff0">
    <w:name w:val="名称"/>
    <w:basedOn w:val="afffff"/>
    <w:next w:val="affffb"/>
    <w:autoRedefine/>
    <w:qFormat/>
    <w:rsid w:val="007E7C4F"/>
    <w:pPr>
      <w:widowControl/>
      <w:adjustRightInd/>
      <w:spacing w:line="460" w:lineRule="exact"/>
      <w:textAlignment w:val="auto"/>
      <w:outlineLvl w:val="9"/>
    </w:pPr>
    <w:rPr>
      <w:b/>
    </w:rPr>
  </w:style>
  <w:style w:type="paragraph" w:customStyle="1" w:styleId="affffffff1">
    <w:name w:val="文档正文"/>
    <w:basedOn w:val="af5"/>
    <w:autoRedefine/>
    <w:qFormat/>
    <w:rsid w:val="007E7C4F"/>
    <w:pPr>
      <w:adjustRightInd w:val="0"/>
      <w:spacing w:line="360" w:lineRule="atLeast"/>
      <w:ind w:firstLine="567"/>
      <w:jc w:val="left"/>
      <w:textAlignment w:val="baseline"/>
    </w:pPr>
    <w:rPr>
      <w:rFonts w:ascii="长城仿宋" w:eastAsia="长城仿宋" w:hAnsi="宋体"/>
      <w:kern w:val="0"/>
      <w:sz w:val="28"/>
    </w:rPr>
  </w:style>
  <w:style w:type="paragraph" w:customStyle="1" w:styleId="1H1H11H12H13H14H15H16H17H18H19H110H111H112H1">
    <w:name w:val="样式 标题 1H1H11H12H13H14H15H16H17H18H19H110H111H112H1..."/>
    <w:basedOn w:val="1"/>
    <w:autoRedefine/>
    <w:qFormat/>
    <w:rsid w:val="007E7C4F"/>
    <w:pPr>
      <w:keepLines/>
      <w:tabs>
        <w:tab w:val="left" w:pos="210"/>
        <w:tab w:val="left" w:pos="780"/>
      </w:tabs>
      <w:spacing w:beforeLines="50" w:afterLines="50" w:line="312" w:lineRule="exact"/>
      <w:ind w:left="780" w:hanging="360"/>
    </w:pPr>
    <w:rPr>
      <w:rFonts w:ascii="宋体" w:eastAsia="黑体" w:hAnsi="宋体"/>
      <w:b/>
      <w:color w:val="auto"/>
      <w:kern w:val="0"/>
      <w:sz w:val="21"/>
    </w:rPr>
  </w:style>
  <w:style w:type="paragraph" w:customStyle="1" w:styleId="CharCharCharCharChar2Char2">
    <w:name w:val="Char Char Char Char Char2 Char2"/>
    <w:basedOn w:val="af5"/>
    <w:autoRedefine/>
    <w:qFormat/>
    <w:rsid w:val="007E7C4F"/>
    <w:pPr>
      <w:topLinePunct/>
      <w:adjustRightInd w:val="0"/>
    </w:pPr>
  </w:style>
  <w:style w:type="paragraph" w:customStyle="1" w:styleId="Char20">
    <w:name w:val="样式 正文（首行缩进两字） Char + 首行缩进:  2 字符"/>
    <w:basedOn w:val="1Char1"/>
    <w:autoRedefine/>
    <w:qFormat/>
    <w:rsid w:val="007E7C4F"/>
    <w:pPr>
      <w:spacing w:afterLines="10"/>
      <w:ind w:firstLine="200"/>
      <w:jc w:val="center"/>
    </w:pPr>
    <w:rPr>
      <w:b/>
    </w:rPr>
  </w:style>
  <w:style w:type="paragraph" w:customStyle="1" w:styleId="1111">
    <w:name w:val="样式1 标题 1 + 段前: 1 行 段后: 1 行"/>
    <w:basedOn w:val="10707"/>
    <w:autoRedefine/>
    <w:qFormat/>
    <w:rsid w:val="007E7C4F"/>
    <w:pPr>
      <w:spacing w:beforeLines="100" w:afterLines="100"/>
    </w:pPr>
    <w:rPr>
      <w:rFonts w:eastAsia="黑体"/>
      <w:b w:val="0"/>
    </w:rPr>
  </w:style>
  <w:style w:type="paragraph" w:customStyle="1" w:styleId="2e">
    <w:name w:val="_列表编号2"/>
    <w:basedOn w:val="afe"/>
    <w:autoRedefine/>
    <w:qFormat/>
    <w:rsid w:val="007E7C4F"/>
    <w:pPr>
      <w:tabs>
        <w:tab w:val="left" w:pos="1200"/>
      </w:tabs>
      <w:snapToGrid w:val="0"/>
      <w:spacing w:beforeLines="0" w:line="276" w:lineRule="auto"/>
      <w:ind w:left="1200" w:hanging="400"/>
    </w:pPr>
  </w:style>
  <w:style w:type="paragraph" w:customStyle="1" w:styleId="affffffff2">
    <w:name w:val="首页页眉样式"/>
    <w:basedOn w:val="affe"/>
    <w:autoRedefine/>
    <w:qFormat/>
    <w:rsid w:val="007E7C4F"/>
    <w:pPr>
      <w:keepLines/>
      <w:widowControl/>
      <w:pBdr>
        <w:bottom w:val="none" w:sz="0" w:space="0" w:color="auto"/>
      </w:pBdr>
      <w:tabs>
        <w:tab w:val="clear" w:pos="4153"/>
        <w:tab w:val="clear" w:pos="8306"/>
        <w:tab w:val="center" w:pos="-18551"/>
        <w:tab w:val="right" w:pos="4320"/>
      </w:tabs>
      <w:spacing w:line="240" w:lineRule="atLeast"/>
      <w:jc w:val="left"/>
    </w:pPr>
    <w:rPr>
      <w:rFonts w:ascii="Arial" w:eastAsia="黑体" w:hAnsi="Arial"/>
      <w:spacing w:val="-4"/>
      <w:kern w:val="0"/>
      <w:sz w:val="21"/>
      <w:szCs w:val="20"/>
    </w:rPr>
  </w:style>
  <w:style w:type="paragraph" w:styleId="affffffff3">
    <w:name w:val="List Paragraph"/>
    <w:basedOn w:val="af5"/>
    <w:autoRedefine/>
    <w:uiPriority w:val="99"/>
    <w:qFormat/>
    <w:rsid w:val="007E7C4F"/>
    <w:pPr>
      <w:ind w:firstLineChars="200" w:firstLine="420"/>
    </w:pPr>
  </w:style>
  <w:style w:type="paragraph" w:customStyle="1" w:styleId="affffffff4">
    <w:name w:val="块引用"/>
    <w:basedOn w:val="aff4"/>
    <w:autoRedefine/>
    <w:qFormat/>
    <w:rsid w:val="007E7C4F"/>
    <w:pPr>
      <w:keepLines/>
      <w:widowControl/>
      <w:pBdr>
        <w:left w:val="single" w:sz="36" w:space="3" w:color="808080"/>
        <w:bottom w:val="single" w:sz="48" w:space="3" w:color="FFFFFF"/>
      </w:pBdr>
      <w:spacing w:beforeLines="10" w:line="360" w:lineRule="atLeast"/>
      <w:ind w:left="2109" w:right="284" w:hanging="635"/>
      <w:jc w:val="center"/>
    </w:pPr>
    <w:rPr>
      <w:rFonts w:ascii="Arial" w:hAnsi="Arial"/>
      <w:kern w:val="0"/>
      <w:sz w:val="18"/>
    </w:rPr>
  </w:style>
  <w:style w:type="paragraph" w:customStyle="1" w:styleId="affffffff5">
    <w:name w:val="正文文字样式"/>
    <w:basedOn w:val="af5"/>
    <w:autoRedefine/>
    <w:qFormat/>
    <w:rsid w:val="007E7C4F"/>
    <w:pPr>
      <w:spacing w:line="480" w:lineRule="exact"/>
      <w:ind w:firstLineChars="200" w:firstLine="480"/>
    </w:pPr>
    <w:rPr>
      <w:sz w:val="24"/>
    </w:rPr>
  </w:style>
  <w:style w:type="paragraph" w:customStyle="1" w:styleId="affffffff6">
    <w:name w:val="编号列项（三级）"/>
    <w:autoRedefine/>
    <w:qFormat/>
    <w:rsid w:val="007E7C4F"/>
    <w:pPr>
      <w:widowControl w:val="0"/>
      <w:adjustRightInd w:val="0"/>
      <w:spacing w:line="360" w:lineRule="atLeast"/>
      <w:ind w:leftChars="600" w:left="800" w:hangingChars="200" w:hanging="200"/>
      <w:jc w:val="both"/>
      <w:textAlignment w:val="baseline"/>
    </w:pPr>
    <w:rPr>
      <w:rFonts w:ascii="宋体"/>
      <w:sz w:val="21"/>
    </w:rPr>
  </w:style>
  <w:style w:type="paragraph" w:customStyle="1" w:styleId="VerdanaRGB171717">
    <w:name w:val="样式 段 + Verdana 小四 自定义颜(RGB(171717))"/>
    <w:basedOn w:val="affffb"/>
    <w:autoRedefine/>
    <w:qFormat/>
    <w:rsid w:val="007E7C4F"/>
    <w:pPr>
      <w:autoSpaceDE/>
      <w:autoSpaceDN/>
      <w:snapToGrid w:val="0"/>
      <w:spacing w:line="300" w:lineRule="auto"/>
    </w:pPr>
    <w:rPr>
      <w:rFonts w:ascii="Verdana" w:hAnsi="Verdana"/>
      <w:color w:val="111111"/>
      <w:sz w:val="24"/>
    </w:rPr>
  </w:style>
  <w:style w:type="paragraph" w:customStyle="1" w:styleId="affffffff7">
    <w:name w:val="公式"/>
    <w:basedOn w:val="aff8"/>
    <w:autoRedefine/>
    <w:qFormat/>
    <w:rsid w:val="007E7C4F"/>
    <w:pPr>
      <w:tabs>
        <w:tab w:val="center" w:pos="4706"/>
        <w:tab w:val="right" w:pos="9412"/>
      </w:tabs>
    </w:pPr>
    <w:rPr>
      <w:rFonts w:ascii="Times New Roman" w:hAnsi="宋体"/>
    </w:rPr>
  </w:style>
  <w:style w:type="paragraph" w:customStyle="1" w:styleId="1074">
    <w:name w:val="样式 目录 1 + 首行缩进:  0.74 厘米"/>
    <w:basedOn w:val="10"/>
    <w:autoRedefine/>
    <w:qFormat/>
    <w:rsid w:val="007E7C4F"/>
    <w:pPr>
      <w:spacing w:beforeLines="10" w:line="312" w:lineRule="auto"/>
    </w:pPr>
    <w:rPr>
      <w:bCs w:val="0"/>
    </w:rPr>
  </w:style>
  <w:style w:type="paragraph" w:customStyle="1" w:styleId="1201">
    <w:name w:val="样式1 标题 2 + 段前: 0.1 行 + 宋体"/>
    <w:basedOn w:val="af5"/>
    <w:autoRedefine/>
    <w:qFormat/>
    <w:rsid w:val="007E7C4F"/>
    <w:pPr>
      <w:tabs>
        <w:tab w:val="left" w:pos="500"/>
      </w:tabs>
      <w:spacing w:beforeLines="10" w:line="312" w:lineRule="auto"/>
    </w:pPr>
  </w:style>
  <w:style w:type="paragraph" w:customStyle="1" w:styleId="affffffff8">
    <w:name w:val="图说"/>
    <w:basedOn w:val="af5"/>
    <w:autoRedefine/>
    <w:qFormat/>
    <w:rsid w:val="007E7C4F"/>
    <w:pPr>
      <w:topLinePunct/>
      <w:spacing w:before="60" w:after="160"/>
      <w:jc w:val="center"/>
    </w:pPr>
    <w:rPr>
      <w:sz w:val="18"/>
    </w:rPr>
  </w:style>
  <w:style w:type="paragraph" w:customStyle="1" w:styleId="CharCharCharCharCharCharCharCharChar1CharCharChar">
    <w:name w:val="Char Char Char Char Char Char Char Char Char1 Char Char Char"/>
    <w:basedOn w:val="af5"/>
    <w:autoRedefine/>
    <w:qFormat/>
    <w:rsid w:val="007E7C4F"/>
    <w:pPr>
      <w:spacing w:line="580" w:lineRule="exact"/>
      <w:ind w:firstLineChars="200" w:firstLine="200"/>
    </w:pPr>
  </w:style>
  <w:style w:type="paragraph" w:customStyle="1" w:styleId="012">
    <w:name w:val="样式 段前: 0.1 行2"/>
    <w:basedOn w:val="af5"/>
    <w:autoRedefine/>
    <w:qFormat/>
    <w:rsid w:val="007E7C4F"/>
    <w:pPr>
      <w:spacing w:line="276" w:lineRule="auto"/>
    </w:pPr>
  </w:style>
  <w:style w:type="paragraph" w:customStyle="1" w:styleId="TimesNewRoman201">
    <w:name w:val="样式 正文首行缩进 + Times New Roman 五号 首行缩进:  2 字符 段前: 0.1 行 行距: 多倍行..."/>
    <w:basedOn w:val="af6"/>
    <w:autoRedefine/>
    <w:qFormat/>
    <w:rsid w:val="007E7C4F"/>
    <w:pPr>
      <w:tabs>
        <w:tab w:val="left" w:pos="360"/>
      </w:tabs>
      <w:spacing w:after="0" w:line="276" w:lineRule="auto"/>
      <w:ind w:firstLineChars="200" w:firstLine="0"/>
    </w:pPr>
  </w:style>
  <w:style w:type="paragraph" w:customStyle="1" w:styleId="affffffff9">
    <w:name w:val="标准书脚_奇数页"/>
    <w:autoRedefine/>
    <w:qFormat/>
    <w:rsid w:val="007E7C4F"/>
    <w:pPr>
      <w:widowControl w:val="0"/>
      <w:adjustRightInd w:val="0"/>
      <w:spacing w:before="120" w:line="360" w:lineRule="atLeast"/>
      <w:jc w:val="right"/>
      <w:textAlignment w:val="baseline"/>
    </w:pPr>
    <w:rPr>
      <w:sz w:val="18"/>
    </w:rPr>
  </w:style>
  <w:style w:type="paragraph" w:customStyle="1" w:styleId="affffffffa">
    <w:name w:val="图表脚注"/>
    <w:next w:val="affffb"/>
    <w:autoRedefine/>
    <w:qFormat/>
    <w:rsid w:val="007E7C4F"/>
    <w:pPr>
      <w:widowControl w:val="0"/>
      <w:adjustRightInd w:val="0"/>
      <w:spacing w:line="360" w:lineRule="atLeast"/>
      <w:ind w:leftChars="200" w:left="300" w:hangingChars="100" w:hanging="100"/>
      <w:jc w:val="both"/>
      <w:textAlignment w:val="baseline"/>
    </w:pPr>
    <w:rPr>
      <w:rFonts w:ascii="宋体"/>
      <w:sz w:val="18"/>
    </w:rPr>
  </w:style>
  <w:style w:type="paragraph" w:customStyle="1" w:styleId="a3">
    <w:name w:val="注：（正文）"/>
    <w:basedOn w:val="affffffffb"/>
    <w:next w:val="affffb"/>
    <w:autoRedefine/>
    <w:qFormat/>
    <w:rsid w:val="007E7C4F"/>
    <w:pPr>
      <w:numPr>
        <w:numId w:val="9"/>
      </w:numPr>
      <w:tabs>
        <w:tab w:val="left" w:pos="918"/>
      </w:tabs>
      <w:adjustRightInd w:val="0"/>
      <w:spacing w:line="360" w:lineRule="atLeast"/>
      <w:textAlignment w:val="baseline"/>
    </w:pPr>
  </w:style>
  <w:style w:type="paragraph" w:customStyle="1" w:styleId="affffffffb">
    <w:name w:val="注："/>
    <w:next w:val="af5"/>
    <w:autoRedefine/>
    <w:qFormat/>
    <w:rsid w:val="007E7C4F"/>
    <w:pPr>
      <w:widowControl w:val="0"/>
      <w:tabs>
        <w:tab w:val="left" w:pos="780"/>
      </w:tabs>
      <w:autoSpaceDE w:val="0"/>
      <w:autoSpaceDN w:val="0"/>
      <w:ind w:left="780" w:hanging="360"/>
      <w:jc w:val="both"/>
    </w:pPr>
    <w:rPr>
      <w:rFonts w:ascii="宋体"/>
      <w:sz w:val="18"/>
    </w:rPr>
  </w:style>
  <w:style w:type="paragraph" w:customStyle="1" w:styleId="CharCharChar1Char">
    <w:name w:val="Char Char Char1 Char"/>
    <w:basedOn w:val="af5"/>
    <w:autoRedefine/>
    <w:qFormat/>
    <w:rsid w:val="007E7C4F"/>
    <w:pPr>
      <w:spacing w:line="240" w:lineRule="atLeast"/>
      <w:ind w:left="420" w:firstLine="420"/>
    </w:pPr>
    <w:rPr>
      <w:kern w:val="0"/>
    </w:rPr>
  </w:style>
  <w:style w:type="paragraph" w:customStyle="1" w:styleId="affffffffc">
    <w:name w:val="术语定义二级条标题"/>
    <w:basedOn w:val="affffff0"/>
    <w:next w:val="affffb"/>
    <w:autoRedefine/>
    <w:qFormat/>
    <w:rsid w:val="007E7C4F"/>
    <w:pPr>
      <w:tabs>
        <w:tab w:val="clear" w:pos="735"/>
        <w:tab w:val="left" w:pos="1155"/>
      </w:tabs>
      <w:ind w:left="1155"/>
    </w:pPr>
  </w:style>
  <w:style w:type="paragraph" w:customStyle="1" w:styleId="201010111">
    <w:name w:val="样式 样式 样式 标题 2 + 段前: 0.1 行 + 段前: 0.1 行 + 段前: 0.1 行 行距: 多倍行距 1.1 ..."/>
    <w:basedOn w:val="120"/>
    <w:autoRedefine/>
    <w:qFormat/>
    <w:rsid w:val="007E7C4F"/>
    <w:pPr>
      <w:tabs>
        <w:tab w:val="clear" w:pos="210"/>
        <w:tab w:val="clear" w:pos="360"/>
        <w:tab w:val="left" w:pos="500"/>
      </w:tabs>
      <w:spacing w:beforeLines="50" w:afterLines="50" w:line="240" w:lineRule="auto"/>
    </w:pPr>
    <w:rPr>
      <w:rFonts w:eastAsia="黑体"/>
      <w:b w:val="0"/>
    </w:rPr>
  </w:style>
  <w:style w:type="paragraph" w:customStyle="1" w:styleId="401">
    <w:name w:val="样式 标题 4 + 段前: 0.1 行"/>
    <w:basedOn w:val="4"/>
    <w:autoRedefine/>
    <w:qFormat/>
    <w:rsid w:val="007E7C4F"/>
    <w:pPr>
      <w:keepNext w:val="0"/>
      <w:tabs>
        <w:tab w:val="left" w:pos="105"/>
        <w:tab w:val="left" w:pos="840"/>
        <w:tab w:val="left" w:pos="900"/>
        <w:tab w:val="left" w:pos="1155"/>
      </w:tabs>
      <w:snapToGrid/>
      <w:spacing w:beforeLines="0" w:afterLines="0" w:line="276" w:lineRule="auto"/>
      <w:jc w:val="both"/>
    </w:pPr>
    <w:rPr>
      <w:b/>
      <w:sz w:val="21"/>
      <w:szCs w:val="20"/>
    </w:rPr>
  </w:style>
  <w:style w:type="paragraph" w:customStyle="1" w:styleId="1toc1">
    <w:name w:val="样式 目录 1toc1 +"/>
    <w:basedOn w:val="10"/>
    <w:autoRedefine/>
    <w:qFormat/>
    <w:rsid w:val="007E7C4F"/>
    <w:pPr>
      <w:tabs>
        <w:tab w:val="left" w:pos="420"/>
        <w:tab w:val="right" w:leader="dot" w:pos="9345"/>
      </w:tabs>
      <w:snapToGrid w:val="0"/>
      <w:spacing w:before="15" w:after="15"/>
      <w:ind w:leftChars="100" w:left="100" w:rightChars="100" w:right="100"/>
    </w:pPr>
    <w:rPr>
      <w:rFonts w:ascii="Arial" w:hAnsi="Arial"/>
      <w:b w:val="0"/>
      <w:bCs w:val="0"/>
      <w:sz w:val="21"/>
    </w:rPr>
  </w:style>
  <w:style w:type="paragraph" w:customStyle="1" w:styleId="82">
    <w:name w:val="样式8"/>
    <w:basedOn w:val="af5"/>
    <w:autoRedefine/>
    <w:qFormat/>
    <w:rsid w:val="007E7C4F"/>
    <w:pPr>
      <w:wordWrap w:val="0"/>
      <w:spacing w:before="400" w:after="40" w:line="360" w:lineRule="exact"/>
      <w:ind w:right="284"/>
      <w:jc w:val="right"/>
    </w:pPr>
    <w:rPr>
      <w:rFonts w:ascii="E-FZ"/>
      <w:sz w:val="28"/>
      <w:szCs w:val="24"/>
    </w:rPr>
  </w:style>
  <w:style w:type="paragraph" w:customStyle="1" w:styleId="TimesNewRoman01">
    <w:name w:val="样式 Times New Roman 段前: 0.1 行"/>
    <w:basedOn w:val="af5"/>
    <w:qFormat/>
    <w:rsid w:val="007E7C4F"/>
    <w:pPr>
      <w:spacing w:beforeLines="10" w:line="300" w:lineRule="auto"/>
      <w:ind w:firstLineChars="200" w:firstLine="200"/>
    </w:pPr>
  </w:style>
  <w:style w:type="paragraph" w:customStyle="1" w:styleId="201TimesNewRoman0130">
    <w:name w:val="样式 正文文本 2 + 段前: 0.1 行 + Times New Roman 悬挂缩进: 0.13 字符 段前: 0..."/>
    <w:basedOn w:val="2010"/>
    <w:autoRedefine/>
    <w:qFormat/>
    <w:rsid w:val="007E7C4F"/>
    <w:pPr>
      <w:spacing w:beforeLines="0" w:afterLines="10" w:line="240" w:lineRule="auto"/>
      <w:ind w:leftChars="-11" w:left="2" w:hangingChars="13" w:hanging="13"/>
    </w:pPr>
  </w:style>
  <w:style w:type="paragraph" w:customStyle="1" w:styleId="a8">
    <w:name w:val="五级无标题条"/>
    <w:basedOn w:val="af5"/>
    <w:autoRedefine/>
    <w:qFormat/>
    <w:rsid w:val="007E7C4F"/>
    <w:pPr>
      <w:numPr>
        <w:ilvl w:val="6"/>
        <w:numId w:val="1"/>
      </w:numPr>
    </w:pPr>
    <w:rPr>
      <w:rFonts w:ascii="黑体" w:eastAsia="黑体"/>
      <w:b/>
    </w:rPr>
  </w:style>
  <w:style w:type="paragraph" w:customStyle="1" w:styleId="affffffffd">
    <w:name w:val="序号"/>
    <w:basedOn w:val="af5"/>
    <w:autoRedefine/>
    <w:qFormat/>
    <w:rsid w:val="007E7C4F"/>
    <w:pPr>
      <w:spacing w:line="300" w:lineRule="auto"/>
    </w:pPr>
    <w:rPr>
      <w:rFonts w:ascii="宋体" w:hAnsi="宋体"/>
      <w:sz w:val="24"/>
    </w:rPr>
  </w:style>
  <w:style w:type="paragraph" w:customStyle="1" w:styleId="affffffffe">
    <w:name w:val="基准页眉样式"/>
    <w:basedOn w:val="af5"/>
    <w:autoRedefine/>
    <w:qFormat/>
    <w:rsid w:val="007E7C4F"/>
    <w:pPr>
      <w:keepLines/>
      <w:widowControl/>
      <w:tabs>
        <w:tab w:val="center" w:pos="-18551"/>
        <w:tab w:val="right" w:pos="4320"/>
      </w:tabs>
      <w:spacing w:line="300" w:lineRule="auto"/>
      <w:jc w:val="left"/>
    </w:pPr>
    <w:rPr>
      <w:rFonts w:ascii="Arial" w:hAnsi="Arial"/>
      <w:spacing w:val="-4"/>
      <w:kern w:val="0"/>
    </w:rPr>
  </w:style>
  <w:style w:type="paragraph" w:customStyle="1" w:styleId="39">
    <w:name w:val="样式 3"/>
    <w:basedOn w:val="af5"/>
    <w:autoRedefine/>
    <w:qFormat/>
    <w:rsid w:val="007E7C4F"/>
    <w:pPr>
      <w:topLinePunct/>
      <w:adjustRightInd w:val="0"/>
      <w:ind w:left="840" w:hanging="420"/>
    </w:pPr>
    <w:rPr>
      <w:kern w:val="21"/>
      <w:szCs w:val="21"/>
    </w:rPr>
  </w:style>
  <w:style w:type="paragraph" w:customStyle="1" w:styleId="afffffffff">
    <w:name w:val="朱公式"/>
    <w:basedOn w:val="1Char1"/>
    <w:autoRedefine/>
    <w:qFormat/>
    <w:rsid w:val="007E7C4F"/>
    <w:pPr>
      <w:tabs>
        <w:tab w:val="center" w:pos="4763"/>
        <w:tab w:val="right" w:pos="9412"/>
      </w:tabs>
    </w:pPr>
    <w:rPr>
      <w:kern w:val="21"/>
    </w:rPr>
  </w:style>
  <w:style w:type="paragraph" w:customStyle="1" w:styleId="3a">
    <w:name w:val="附录标题3"/>
    <w:basedOn w:val="3"/>
    <w:next w:val="af6"/>
    <w:autoRedefine/>
    <w:qFormat/>
    <w:rsid w:val="007E7C4F"/>
    <w:pPr>
      <w:widowControl w:val="0"/>
      <w:tabs>
        <w:tab w:val="left" w:pos="660"/>
      </w:tabs>
      <w:adjustRightInd w:val="0"/>
      <w:spacing w:before="60" w:beforeAutospacing="0" w:after="60" w:afterAutospacing="0"/>
      <w:ind w:left="700" w:hanging="700"/>
    </w:pPr>
    <w:rPr>
      <w:rFonts w:ascii="Arial" w:eastAsia="黑体" w:hAnsi="Arial" w:cs="Times New Roman"/>
      <w:b w:val="0"/>
      <w:bCs w:val="0"/>
      <w:sz w:val="21"/>
      <w:szCs w:val="20"/>
    </w:rPr>
  </w:style>
  <w:style w:type="paragraph" w:customStyle="1" w:styleId="afffffffff0">
    <w:name w:val="朱图说"/>
    <w:basedOn w:val="affffffff8"/>
    <w:autoRedefine/>
    <w:qFormat/>
    <w:rsid w:val="007E7C4F"/>
    <w:pPr>
      <w:spacing w:line="312" w:lineRule="exact"/>
    </w:pPr>
    <w:rPr>
      <w:rFonts w:ascii="EU-F1" w:eastAsia="黑体"/>
      <w:sz w:val="21"/>
    </w:rPr>
  </w:style>
  <w:style w:type="paragraph" w:customStyle="1" w:styleId="33075">
    <w:name w:val="样式 首页脚样式 + 黑色 段前: 3 磅 段后: 3 磅 底端: (单实线 自动设置  0.75 磅 行宽 距正文..."/>
    <w:basedOn w:val="afffffffff1"/>
    <w:autoRedefine/>
    <w:qFormat/>
    <w:rsid w:val="007E7C4F"/>
    <w:pPr>
      <w:pBdr>
        <w:bottom w:val="single" w:sz="6" w:space="0" w:color="auto"/>
      </w:pBdr>
      <w:snapToGrid w:val="0"/>
      <w:spacing w:before="0"/>
    </w:pPr>
    <w:rPr>
      <w:b w:val="0"/>
      <w:color w:val="000000"/>
      <w:sz w:val="28"/>
    </w:rPr>
  </w:style>
  <w:style w:type="paragraph" w:customStyle="1" w:styleId="afffffffff1">
    <w:name w:val="首页脚样式"/>
    <w:basedOn w:val="affd"/>
    <w:autoRedefine/>
    <w:qFormat/>
    <w:rsid w:val="007E7C4F"/>
    <w:pPr>
      <w:keepLines/>
      <w:widowControl/>
      <w:pBdr>
        <w:bottom w:val="single" w:sz="6" w:space="1" w:color="auto"/>
      </w:pBdr>
      <w:tabs>
        <w:tab w:val="clear" w:pos="4153"/>
        <w:tab w:val="clear" w:pos="8306"/>
        <w:tab w:val="center" w:pos="-18551"/>
        <w:tab w:val="right" w:pos="4320"/>
      </w:tabs>
      <w:snapToGrid/>
      <w:spacing w:before="600" w:line="300" w:lineRule="auto"/>
    </w:pPr>
    <w:rPr>
      <w:rFonts w:ascii="Arial" w:eastAsia="黑体" w:hAnsi="Arial"/>
      <w:b/>
      <w:spacing w:val="-4"/>
      <w:kern w:val="0"/>
      <w:sz w:val="24"/>
      <w:szCs w:val="20"/>
    </w:rPr>
  </w:style>
  <w:style w:type="paragraph" w:customStyle="1" w:styleId="100">
    <w:name w:val="正文_1_0"/>
    <w:autoRedefine/>
    <w:qFormat/>
    <w:rsid w:val="007E7C4F"/>
    <w:pPr>
      <w:widowControl w:val="0"/>
      <w:jc w:val="both"/>
    </w:pPr>
    <w:rPr>
      <w:kern w:val="2"/>
      <w:sz w:val="21"/>
      <w:szCs w:val="22"/>
    </w:rPr>
  </w:style>
  <w:style w:type="paragraph" w:customStyle="1" w:styleId="afffffffff2">
    <w:name w:val="标准书眉一"/>
    <w:autoRedefine/>
    <w:qFormat/>
    <w:rsid w:val="007E7C4F"/>
    <w:pPr>
      <w:widowControl w:val="0"/>
      <w:adjustRightInd w:val="0"/>
      <w:spacing w:line="360" w:lineRule="atLeast"/>
      <w:jc w:val="both"/>
      <w:textAlignment w:val="baseline"/>
    </w:pPr>
  </w:style>
  <w:style w:type="paragraph" w:customStyle="1" w:styleId="af1">
    <w:name w:val="工程建设款标题"/>
    <w:basedOn w:val="ad"/>
    <w:autoRedefine/>
    <w:qFormat/>
    <w:rsid w:val="007E7C4F"/>
    <w:pPr>
      <w:numPr>
        <w:ilvl w:val="7"/>
      </w:numPr>
      <w:outlineLvl w:val="9"/>
    </w:pPr>
  </w:style>
  <w:style w:type="paragraph" w:customStyle="1" w:styleId="21">
    <w:name w:val="样式 样式2 + 右侧:  1 字符"/>
    <w:basedOn w:val="2a"/>
    <w:autoRedefine/>
    <w:qFormat/>
    <w:rsid w:val="007E7C4F"/>
    <w:pPr>
      <w:numPr>
        <w:numId w:val="10"/>
      </w:numPr>
      <w:tabs>
        <w:tab w:val="clear" w:pos="1200"/>
        <w:tab w:val="left" w:pos="0"/>
      </w:tabs>
      <w:spacing w:line="330" w:lineRule="exact"/>
      <w:ind w:left="26" w:rightChars="100" w:right="100" w:firstLine="400"/>
      <w:jc w:val="left"/>
      <w:outlineLvl w:val="0"/>
    </w:pPr>
    <w:rPr>
      <w:rFonts w:ascii="黑体" w:eastAsia="黑体" w:hAnsi="宋体"/>
      <w:sz w:val="21"/>
      <w:szCs w:val="20"/>
    </w:rPr>
  </w:style>
  <w:style w:type="paragraph" w:customStyle="1" w:styleId="0122011">
    <w:name w:val="样式 样式 段前: 0.1 行 首行缩进:  2 字符 + 首行缩进:  2 字符 段前: 0.1 行1"/>
    <w:basedOn w:val="0120"/>
    <w:autoRedefine/>
    <w:qFormat/>
    <w:rsid w:val="007E7C4F"/>
    <w:pPr>
      <w:spacing w:beforeLines="0" w:line="276" w:lineRule="auto"/>
      <w:ind w:firstLine="420"/>
    </w:pPr>
  </w:style>
  <w:style w:type="paragraph" w:customStyle="1" w:styleId="0120">
    <w:name w:val="样式 段前: 0.1 行 首行缩进:  2 字符"/>
    <w:basedOn w:val="af5"/>
    <w:autoRedefine/>
    <w:qFormat/>
    <w:rsid w:val="007E7C4F"/>
    <w:pPr>
      <w:spacing w:beforeLines="10" w:line="300" w:lineRule="auto"/>
      <w:ind w:firstLineChars="200" w:firstLine="200"/>
    </w:pPr>
  </w:style>
  <w:style w:type="paragraph" w:customStyle="1" w:styleId="150101">
    <w:name w:val="样式1 标题 5 + 段前: 0.1 行 + 段前: 0.1 行"/>
    <w:basedOn w:val="af5"/>
    <w:autoRedefine/>
    <w:qFormat/>
    <w:rsid w:val="007E7C4F"/>
    <w:pPr>
      <w:tabs>
        <w:tab w:val="left" w:pos="357"/>
        <w:tab w:val="left" w:pos="1134"/>
      </w:tabs>
      <w:spacing w:beforeLines="10" w:line="312" w:lineRule="auto"/>
    </w:pPr>
  </w:style>
  <w:style w:type="paragraph" w:customStyle="1" w:styleId="11070711">
    <w:name w:val="样式1 标题 1 + 段前: 0.7 行 段后: 0.7 行 + 段前: 1 行 段后: 1 行"/>
    <w:basedOn w:val="10707"/>
    <w:autoRedefine/>
    <w:qFormat/>
    <w:rsid w:val="007E7C4F"/>
    <w:pPr>
      <w:tabs>
        <w:tab w:val="clear" w:pos="360"/>
        <w:tab w:val="left" w:pos="1021"/>
      </w:tabs>
      <w:spacing w:beforeLines="100" w:afterLines="100"/>
    </w:pPr>
  </w:style>
  <w:style w:type="paragraph" w:customStyle="1" w:styleId="72">
    <w:name w:val="样式7"/>
    <w:basedOn w:val="1"/>
    <w:autoRedefine/>
    <w:qFormat/>
    <w:rsid w:val="007E7C4F"/>
    <w:pPr>
      <w:topLinePunct/>
      <w:spacing w:before="120" w:after="120" w:line="360" w:lineRule="auto"/>
      <w:ind w:firstLine="0"/>
      <w:jc w:val="center"/>
    </w:pPr>
    <w:rPr>
      <w:rFonts w:eastAsia="黑体" w:hAnsi="宋体"/>
      <w:sz w:val="44"/>
    </w:rPr>
  </w:style>
  <w:style w:type="paragraph" w:customStyle="1" w:styleId="afffffffff3">
    <w:name w:val="标准书脚_偶数页"/>
    <w:autoRedefine/>
    <w:qFormat/>
    <w:rsid w:val="007E7C4F"/>
    <w:pPr>
      <w:widowControl w:val="0"/>
      <w:adjustRightInd w:val="0"/>
      <w:spacing w:before="120" w:line="360" w:lineRule="atLeast"/>
      <w:jc w:val="both"/>
      <w:textAlignment w:val="baseline"/>
    </w:pPr>
    <w:rPr>
      <w:sz w:val="18"/>
    </w:rPr>
  </w:style>
  <w:style w:type="paragraph" w:customStyle="1" w:styleId="1601TimesNewRoman01">
    <w:name w:val="样式1 样式 标题 6 + 段前: 0.1 行 + Times New Roman 段前: 0.1 行"/>
    <w:basedOn w:val="af5"/>
    <w:autoRedefine/>
    <w:qFormat/>
    <w:rsid w:val="007E7C4F"/>
    <w:pPr>
      <w:tabs>
        <w:tab w:val="left" w:pos="210"/>
        <w:tab w:val="left" w:pos="1080"/>
      </w:tabs>
      <w:spacing w:line="276" w:lineRule="auto"/>
      <w:outlineLvl w:val="5"/>
    </w:pPr>
    <w:rPr>
      <w:b/>
    </w:rPr>
  </w:style>
  <w:style w:type="paragraph" w:customStyle="1" w:styleId="aa">
    <w:name w:val="引言二级条标题"/>
    <w:basedOn w:val="a9"/>
    <w:next w:val="affffb"/>
    <w:autoRedefine/>
    <w:qFormat/>
    <w:rsid w:val="007E7C4F"/>
    <w:pPr>
      <w:numPr>
        <w:ilvl w:val="1"/>
        <w:numId w:val="11"/>
      </w:numPr>
      <w:ind w:left="0" w:firstLine="0"/>
    </w:pPr>
  </w:style>
  <w:style w:type="paragraph" w:customStyle="1" w:styleId="a9">
    <w:name w:val="引言一级条标题"/>
    <w:basedOn w:val="af5"/>
    <w:next w:val="affffb"/>
    <w:autoRedefine/>
    <w:qFormat/>
    <w:rsid w:val="007E7C4F"/>
    <w:pPr>
      <w:widowControl/>
      <w:numPr>
        <w:numId w:val="12"/>
      </w:numPr>
    </w:pPr>
    <w:rPr>
      <w:rFonts w:eastAsia="黑体"/>
      <w:b/>
    </w:rPr>
  </w:style>
  <w:style w:type="paragraph" w:customStyle="1" w:styleId="CM54">
    <w:name w:val="CM54"/>
    <w:basedOn w:val="Default"/>
    <w:next w:val="Default"/>
    <w:autoRedefine/>
    <w:qFormat/>
    <w:rsid w:val="007E7C4F"/>
    <w:rPr>
      <w:rFonts w:ascii="Times New Roman"/>
      <w:color w:val="auto"/>
    </w:rPr>
  </w:style>
  <w:style w:type="paragraph" w:customStyle="1" w:styleId="Char1CharCharCharCharCharCharCharCharCharCharChar">
    <w:name w:val="Char1 Char Char Char Char Char Char Char Char Char Char Char"/>
    <w:basedOn w:val="af5"/>
    <w:autoRedefine/>
    <w:qFormat/>
    <w:rsid w:val="007E7C4F"/>
    <w:pPr>
      <w:pageBreakBefore/>
      <w:tabs>
        <w:tab w:val="left" w:pos="432"/>
      </w:tabs>
      <w:ind w:left="432" w:hanging="432"/>
    </w:pPr>
    <w:rPr>
      <w:rFonts w:ascii="Tahoma" w:hAnsi="Tahoma"/>
      <w:sz w:val="24"/>
    </w:rPr>
  </w:style>
  <w:style w:type="paragraph" w:customStyle="1" w:styleId="CharCharCharCharCharChar">
    <w:name w:val="Char Char Char Char Char Char"/>
    <w:basedOn w:val="af5"/>
    <w:autoRedefine/>
    <w:qFormat/>
    <w:rsid w:val="007E7C4F"/>
  </w:style>
  <w:style w:type="paragraph" w:customStyle="1" w:styleId="afffffffff4">
    <w:name w:val="列项——"/>
    <w:autoRedefine/>
    <w:qFormat/>
    <w:rsid w:val="007E7C4F"/>
    <w:pPr>
      <w:widowControl w:val="0"/>
      <w:tabs>
        <w:tab w:val="left" w:pos="1080"/>
      </w:tabs>
      <w:spacing w:line="360" w:lineRule="auto"/>
      <w:ind w:left="780" w:hanging="420"/>
      <w:jc w:val="both"/>
    </w:pPr>
    <w:rPr>
      <w:rFonts w:ascii="宋体" w:hAnsi="宋体"/>
      <w:sz w:val="21"/>
    </w:rPr>
  </w:style>
  <w:style w:type="paragraph" w:customStyle="1" w:styleId="afffffffff5">
    <w:name w:val="标准书眉_偶数页"/>
    <w:basedOn w:val="afffffffff6"/>
    <w:next w:val="af5"/>
    <w:autoRedefine/>
    <w:qFormat/>
    <w:rsid w:val="007E7C4F"/>
    <w:pPr>
      <w:jc w:val="left"/>
    </w:pPr>
  </w:style>
  <w:style w:type="paragraph" w:customStyle="1" w:styleId="afffffffff6">
    <w:name w:val="标准书眉_奇数页"/>
    <w:next w:val="af5"/>
    <w:autoRedefine/>
    <w:qFormat/>
    <w:rsid w:val="007E7C4F"/>
    <w:pPr>
      <w:widowControl w:val="0"/>
      <w:tabs>
        <w:tab w:val="center" w:pos="4154"/>
        <w:tab w:val="right" w:pos="8306"/>
      </w:tabs>
      <w:adjustRightInd w:val="0"/>
      <w:spacing w:after="120" w:line="360" w:lineRule="atLeast"/>
      <w:jc w:val="right"/>
      <w:textAlignment w:val="baseline"/>
    </w:pPr>
    <w:rPr>
      <w:sz w:val="21"/>
    </w:rPr>
  </w:style>
  <w:style w:type="paragraph" w:customStyle="1" w:styleId="afffffffff7">
    <w:name w:val="连续正文文字"/>
    <w:basedOn w:val="aff4"/>
    <w:autoRedefine/>
    <w:qFormat/>
    <w:rsid w:val="007E7C4F"/>
    <w:pPr>
      <w:keepNext/>
      <w:widowControl/>
      <w:spacing w:beforeLines="15" w:afterLines="10" w:line="360" w:lineRule="atLeast"/>
      <w:ind w:left="357" w:firstLine="425"/>
      <w:jc w:val="center"/>
    </w:pPr>
    <w:rPr>
      <w:rFonts w:ascii="Arial" w:hAnsi="Arial"/>
      <w:kern w:val="0"/>
      <w:sz w:val="18"/>
    </w:rPr>
  </w:style>
  <w:style w:type="paragraph" w:customStyle="1" w:styleId="2f">
    <w:name w:val="_列项符号2"/>
    <w:basedOn w:val="aff1"/>
    <w:autoRedefine/>
    <w:qFormat/>
    <w:rsid w:val="007E7C4F"/>
    <w:pPr>
      <w:tabs>
        <w:tab w:val="left" w:pos="820"/>
      </w:tabs>
      <w:snapToGrid w:val="0"/>
      <w:spacing w:line="276" w:lineRule="auto"/>
      <w:ind w:left="820" w:hanging="420"/>
    </w:pPr>
  </w:style>
  <w:style w:type="paragraph" w:customStyle="1" w:styleId="110">
    <w:name w:val="正文_1_1"/>
    <w:autoRedefine/>
    <w:qFormat/>
    <w:rsid w:val="007E7C4F"/>
    <w:pPr>
      <w:widowControl w:val="0"/>
      <w:jc w:val="both"/>
    </w:pPr>
    <w:rPr>
      <w:kern w:val="2"/>
      <w:sz w:val="21"/>
      <w:szCs w:val="22"/>
    </w:rPr>
  </w:style>
  <w:style w:type="paragraph" w:customStyle="1" w:styleId="4Arial01">
    <w:name w:val="样式 标题 4 + Arial 段前: 0.1 行"/>
    <w:basedOn w:val="af5"/>
    <w:autoRedefine/>
    <w:qFormat/>
    <w:rsid w:val="007E7C4F"/>
    <w:pPr>
      <w:tabs>
        <w:tab w:val="left" w:pos="357"/>
        <w:tab w:val="left" w:pos="900"/>
      </w:tabs>
      <w:spacing w:beforeLines="10" w:line="312" w:lineRule="auto"/>
    </w:pPr>
  </w:style>
  <w:style w:type="paragraph" w:customStyle="1" w:styleId="2f0">
    <w:name w:val="副标题2"/>
    <w:basedOn w:val="af5"/>
    <w:autoRedefine/>
    <w:qFormat/>
    <w:rsid w:val="007E7C4F"/>
    <w:pPr>
      <w:spacing w:before="240" w:after="60" w:line="312" w:lineRule="auto"/>
      <w:jc w:val="center"/>
      <w:outlineLvl w:val="1"/>
    </w:pPr>
    <w:rPr>
      <w:rFonts w:ascii="Arial" w:hAnsi="Arial"/>
      <w:b/>
      <w:kern w:val="28"/>
      <w:sz w:val="32"/>
    </w:rPr>
  </w:style>
  <w:style w:type="paragraph" w:customStyle="1" w:styleId="af">
    <w:name w:val="工程建设图标题"/>
    <w:basedOn w:val="ad"/>
    <w:autoRedefine/>
    <w:qFormat/>
    <w:rsid w:val="007E7C4F"/>
    <w:pPr>
      <w:numPr>
        <w:ilvl w:val="5"/>
      </w:numPr>
      <w:ind w:left="0" w:firstLine="0"/>
      <w:jc w:val="center"/>
      <w:outlineLvl w:val="5"/>
    </w:pPr>
  </w:style>
  <w:style w:type="paragraph" w:customStyle="1" w:styleId="1c">
    <w:name w:val="普通(网站)1"/>
    <w:basedOn w:val="af5"/>
    <w:autoRedefine/>
    <w:qFormat/>
    <w:rsid w:val="007E7C4F"/>
    <w:pPr>
      <w:widowControl/>
      <w:topLinePunct/>
      <w:adjustRightInd w:val="0"/>
      <w:spacing w:before="100" w:after="100"/>
      <w:jc w:val="left"/>
      <w:textAlignment w:val="baseline"/>
    </w:pPr>
    <w:rPr>
      <w:rFonts w:ascii="宋体" w:hAnsi="宋体"/>
      <w:kern w:val="0"/>
      <w:sz w:val="24"/>
    </w:rPr>
  </w:style>
  <w:style w:type="paragraph" w:customStyle="1" w:styleId="TimesNewRoman011251">
    <w:name w:val="样式 Times New Roman 段前: 0.1 行 行距: 多倍行距 1.25 字行1"/>
    <w:basedOn w:val="af5"/>
    <w:autoRedefine/>
    <w:qFormat/>
    <w:rsid w:val="007E7C4F"/>
    <w:pPr>
      <w:spacing w:line="276" w:lineRule="auto"/>
      <w:ind w:firstLineChars="200" w:firstLine="200"/>
    </w:pPr>
    <w:rPr>
      <w:rFonts w:hAnsi="宋体"/>
    </w:rPr>
  </w:style>
  <w:style w:type="paragraph" w:customStyle="1" w:styleId="afffffffff8">
    <w:name w:val="表文"/>
    <w:basedOn w:val="af5"/>
    <w:autoRedefine/>
    <w:qFormat/>
    <w:rsid w:val="007E7C4F"/>
    <w:pPr>
      <w:topLinePunct/>
      <w:spacing w:before="40" w:after="40"/>
    </w:pPr>
    <w:rPr>
      <w:sz w:val="18"/>
      <w:szCs w:val="18"/>
    </w:rPr>
  </w:style>
  <w:style w:type="paragraph" w:customStyle="1" w:styleId="afffffffff9">
    <w:name w:val="回信地址"/>
    <w:basedOn w:val="af5"/>
    <w:autoRedefine/>
    <w:qFormat/>
    <w:rsid w:val="007E7C4F"/>
    <w:pPr>
      <w:keepLines/>
      <w:widowControl/>
      <w:spacing w:line="220" w:lineRule="atLeast"/>
      <w:jc w:val="left"/>
    </w:pPr>
    <w:rPr>
      <w:rFonts w:ascii="Arial" w:hAnsi="Arial"/>
      <w:kern w:val="0"/>
      <w:sz w:val="15"/>
    </w:rPr>
  </w:style>
  <w:style w:type="paragraph" w:customStyle="1" w:styleId="3b">
    <w:name w:val="样式3"/>
    <w:basedOn w:val="12"/>
    <w:autoRedefine/>
    <w:qFormat/>
    <w:rsid w:val="007E7C4F"/>
  </w:style>
  <w:style w:type="paragraph" w:customStyle="1" w:styleId="af0">
    <w:name w:val="工程建设公式标题"/>
    <w:basedOn w:val="ad"/>
    <w:autoRedefine/>
    <w:qFormat/>
    <w:rsid w:val="007E7C4F"/>
    <w:pPr>
      <w:numPr>
        <w:ilvl w:val="6"/>
      </w:numPr>
      <w:jc w:val="center"/>
      <w:outlineLvl w:val="6"/>
    </w:pPr>
  </w:style>
  <w:style w:type="paragraph" w:customStyle="1" w:styleId="00">
    <w:name w:val="00 正文"/>
    <w:basedOn w:val="aff7"/>
    <w:autoRedefine/>
    <w:qFormat/>
    <w:rsid w:val="007E7C4F"/>
    <w:pPr>
      <w:widowControl/>
      <w:topLinePunct w:val="0"/>
      <w:adjustRightInd/>
      <w:snapToGrid w:val="0"/>
      <w:spacing w:before="120" w:after="0" w:line="360" w:lineRule="auto"/>
      <w:ind w:leftChars="0" w:left="108" w:rightChars="0" w:right="0" w:firstLine="357"/>
    </w:pPr>
    <w:rPr>
      <w:rFonts w:ascii="Arial" w:hAnsi="Arial"/>
      <w:kern w:val="0"/>
      <w:lang w:eastAsia="en-US"/>
    </w:rPr>
  </w:style>
  <w:style w:type="paragraph" w:customStyle="1" w:styleId="MTDisplayEquation">
    <w:name w:val="MTDisplayEquation"/>
    <w:basedOn w:val="af5"/>
    <w:next w:val="af5"/>
    <w:autoRedefine/>
    <w:qFormat/>
    <w:rsid w:val="007E7C4F"/>
    <w:pPr>
      <w:tabs>
        <w:tab w:val="center" w:pos="4160"/>
        <w:tab w:val="right" w:pos="8300"/>
      </w:tabs>
      <w:topLinePunct/>
      <w:adjustRightInd w:val="0"/>
      <w:spacing w:line="312" w:lineRule="auto"/>
    </w:pPr>
  </w:style>
  <w:style w:type="paragraph" w:customStyle="1" w:styleId="1211">
    <w:name w:val="样式 标题 1 + 首行缩进:  2 字符 段前: 1 行 段后: 1 行"/>
    <w:basedOn w:val="1"/>
    <w:autoRedefine/>
    <w:qFormat/>
    <w:rsid w:val="007E7C4F"/>
    <w:pPr>
      <w:keepLines/>
      <w:spacing w:beforeLines="100" w:afterLines="100" w:line="240" w:lineRule="auto"/>
      <w:ind w:firstLine="0"/>
    </w:pPr>
    <w:rPr>
      <w:rFonts w:eastAsia="黑体"/>
      <w:color w:val="auto"/>
      <w:kern w:val="44"/>
      <w:sz w:val="28"/>
    </w:rPr>
  </w:style>
  <w:style w:type="paragraph" w:customStyle="1" w:styleId="Char2012">
    <w:name w:val="样式 样式 正文（首行缩进两字） Char + 宋体 加粗 首行缩进:  2 字符 段前: 0.1 行 + 首行缩进:  2 字..."/>
    <w:basedOn w:val="Char2010"/>
    <w:autoRedefine/>
    <w:qFormat/>
    <w:rsid w:val="007E7C4F"/>
    <w:pPr>
      <w:spacing w:line="276" w:lineRule="auto"/>
    </w:pPr>
  </w:style>
  <w:style w:type="paragraph" w:customStyle="1" w:styleId="012201">
    <w:name w:val="样式 样式 段前: 0.1 行 首行缩进:  2 字符 + 首行缩进:  2 字符 段前: 0.1 行"/>
    <w:basedOn w:val="0120"/>
    <w:autoRedefine/>
    <w:qFormat/>
    <w:rsid w:val="007E7C4F"/>
    <w:pPr>
      <w:spacing w:line="276" w:lineRule="auto"/>
      <w:ind w:firstLine="420"/>
    </w:pPr>
  </w:style>
  <w:style w:type="paragraph" w:customStyle="1" w:styleId="014">
    <w:name w:val="样式 段前: 0.1 行 左  4 字符"/>
    <w:basedOn w:val="af5"/>
    <w:autoRedefine/>
    <w:qFormat/>
    <w:rsid w:val="007E7C4F"/>
    <w:pPr>
      <w:spacing w:beforeLines="10" w:line="300" w:lineRule="auto"/>
      <w:ind w:leftChars="400" w:left="400"/>
    </w:pPr>
  </w:style>
  <w:style w:type="paragraph" w:customStyle="1" w:styleId="afffffffffa">
    <w:name w:val="表格形式"/>
    <w:basedOn w:val="af5"/>
    <w:autoRedefine/>
    <w:qFormat/>
    <w:rsid w:val="007E7C4F"/>
    <w:pPr>
      <w:widowControl/>
      <w:spacing w:before="120" w:line="360" w:lineRule="auto"/>
      <w:ind w:firstLine="425"/>
      <w:jc w:val="center"/>
    </w:pPr>
    <w:rPr>
      <w:kern w:val="0"/>
      <w:sz w:val="24"/>
    </w:rPr>
  </w:style>
  <w:style w:type="paragraph" w:customStyle="1" w:styleId="3Arial01">
    <w:name w:val="样式标题 3 + Arial 段前: 0.1 行"/>
    <w:basedOn w:val="af5"/>
    <w:autoRedefine/>
    <w:qFormat/>
    <w:rsid w:val="007E7C4F"/>
    <w:pPr>
      <w:tabs>
        <w:tab w:val="left" w:pos="357"/>
      </w:tabs>
      <w:spacing w:beforeLines="10" w:line="312" w:lineRule="auto"/>
    </w:pPr>
  </w:style>
  <w:style w:type="paragraph" w:customStyle="1" w:styleId="ParaCharCharCharChar">
    <w:name w:val="默认段落字体 Para Char Char Char Char"/>
    <w:basedOn w:val="af5"/>
    <w:autoRedefine/>
    <w:qFormat/>
    <w:rsid w:val="007E7C4F"/>
  </w:style>
  <w:style w:type="paragraph" w:customStyle="1" w:styleId="afffffffffb">
    <w:name w:val="表"/>
    <w:basedOn w:val="af5"/>
    <w:autoRedefine/>
    <w:qFormat/>
    <w:rsid w:val="007E7C4F"/>
    <w:pPr>
      <w:wordWrap w:val="0"/>
      <w:adjustRightInd w:val="0"/>
      <w:spacing w:beforeLines="10" w:after="120" w:line="180" w:lineRule="atLeast"/>
      <w:jc w:val="left"/>
      <w:textAlignment w:val="baseline"/>
    </w:pPr>
    <w:rPr>
      <w:rFonts w:ascii="细宋体" w:eastAsia="细宋体"/>
      <w:kern w:val="0"/>
      <w:sz w:val="24"/>
    </w:rPr>
  </w:style>
  <w:style w:type="paragraph" w:customStyle="1" w:styleId="CharChar1CharCharChar">
    <w:name w:val="Char Char1 Char Char Char"/>
    <w:basedOn w:val="aff2"/>
    <w:autoRedefine/>
    <w:qFormat/>
    <w:rsid w:val="007E7C4F"/>
  </w:style>
  <w:style w:type="paragraph" w:customStyle="1" w:styleId="3010">
    <w:name w:val="样式 标题 3 + 黑色 段前: 0.1 行"/>
    <w:basedOn w:val="130101"/>
    <w:autoRedefine/>
    <w:qFormat/>
    <w:rsid w:val="007E7C4F"/>
    <w:pPr>
      <w:tabs>
        <w:tab w:val="clear" w:pos="210"/>
        <w:tab w:val="clear" w:pos="630"/>
        <w:tab w:val="clear" w:pos="720"/>
        <w:tab w:val="left" w:pos="700"/>
      </w:tabs>
      <w:spacing w:beforeLines="50" w:afterLines="50" w:line="240" w:lineRule="auto"/>
    </w:pPr>
    <w:rPr>
      <w:rFonts w:eastAsia="黑体"/>
      <w:b w:val="0"/>
      <w:color w:val="000000"/>
    </w:rPr>
  </w:style>
  <w:style w:type="paragraph" w:customStyle="1" w:styleId="PARAGRAPH">
    <w:name w:val="PARAGRAPH"/>
    <w:autoRedefine/>
    <w:qFormat/>
    <w:rsid w:val="007E7C4F"/>
    <w:pPr>
      <w:tabs>
        <w:tab w:val="center" w:pos="4536"/>
        <w:tab w:val="right" w:pos="9072"/>
      </w:tabs>
      <w:spacing w:before="100" w:after="200"/>
      <w:jc w:val="both"/>
    </w:pPr>
    <w:rPr>
      <w:rFonts w:ascii="Arial" w:hAnsi="Arial"/>
      <w:spacing w:val="8"/>
      <w:lang w:eastAsia="en-US"/>
    </w:rPr>
  </w:style>
  <w:style w:type="paragraph" w:customStyle="1" w:styleId="1toc111015015">
    <w:name w:val="样式 样式 目录 1toc1 + + 左侧:  1 字符 右侧:  1 字符 段前: 0.15 行 段后: 0.15 行"/>
    <w:basedOn w:val="1toc1"/>
    <w:autoRedefine/>
    <w:qFormat/>
    <w:rsid w:val="007E7C4F"/>
  </w:style>
  <w:style w:type="paragraph" w:customStyle="1" w:styleId="30015">
    <w:name w:val="标题 3 + 小四 段前: 0 磅 段后: 0 磅 行距: 1.5 倍行距"/>
    <w:basedOn w:val="3"/>
    <w:next w:val="3"/>
    <w:autoRedefine/>
    <w:qFormat/>
    <w:rsid w:val="007E7C4F"/>
    <w:pPr>
      <w:keepNext/>
      <w:keepLines/>
      <w:widowControl w:val="0"/>
      <w:spacing w:before="0" w:beforeAutospacing="0" w:after="0" w:afterAutospacing="0" w:line="360" w:lineRule="auto"/>
      <w:jc w:val="both"/>
    </w:pPr>
    <w:rPr>
      <w:rFonts w:ascii="Times New Roman" w:hAnsi="Times New Roman"/>
      <w:kern w:val="2"/>
      <w:sz w:val="24"/>
      <w:szCs w:val="20"/>
    </w:rPr>
  </w:style>
  <w:style w:type="paragraph" w:customStyle="1" w:styleId="077012010">
    <w:name w:val="样式 样式 样式 首行缩进:  0.77 厘米 段前: 0.1 行 + 首行缩进:  2 字符 段前: 0.1 行 + 首行缩进..."/>
    <w:basedOn w:val="07701201"/>
    <w:autoRedefine/>
    <w:qFormat/>
    <w:rsid w:val="007E7C4F"/>
    <w:pPr>
      <w:ind w:firstLine="420"/>
    </w:pPr>
  </w:style>
  <w:style w:type="paragraph" w:customStyle="1" w:styleId="107070707">
    <w:name w:val="样式 标题 1 + 段前: 0.7 行 段后: 0.7 行 + 段前: 0.7 行 段后: 0.7 行"/>
    <w:autoRedefine/>
    <w:qFormat/>
    <w:rsid w:val="007E7C4F"/>
    <w:pPr>
      <w:tabs>
        <w:tab w:val="left" w:pos="400"/>
      </w:tabs>
      <w:spacing w:beforeLines="100" w:afterLines="100"/>
    </w:pPr>
    <w:rPr>
      <w:b/>
      <w:kern w:val="21"/>
      <w:sz w:val="21"/>
    </w:rPr>
  </w:style>
  <w:style w:type="paragraph" w:customStyle="1" w:styleId="afffffffffc">
    <w:name w:val="节标题"/>
    <w:basedOn w:val="1"/>
    <w:autoRedefine/>
    <w:qFormat/>
    <w:rsid w:val="007E7C4F"/>
    <w:pPr>
      <w:keepLines/>
      <w:widowControl/>
      <w:shd w:val="pct10" w:color="auto" w:fill="auto"/>
      <w:tabs>
        <w:tab w:val="left" w:pos="570"/>
      </w:tabs>
      <w:snapToGrid w:val="0"/>
      <w:spacing w:before="220" w:after="220" w:line="280" w:lineRule="atLeast"/>
      <w:ind w:left="570" w:hanging="570"/>
      <w:jc w:val="center"/>
    </w:pPr>
    <w:rPr>
      <w:rFonts w:ascii="Arial" w:eastAsia="黑体" w:hAnsi="Arial"/>
      <w:color w:val="auto"/>
      <w:kern w:val="28"/>
      <w:position w:val="6"/>
      <w:sz w:val="44"/>
    </w:rPr>
  </w:style>
  <w:style w:type="paragraph" w:customStyle="1" w:styleId="20112">
    <w:name w:val="样式 正文文本 2 + 段前: 0.1 行 + 段后: 1.2 磅 行距: 单倍行距"/>
    <w:basedOn w:val="2010"/>
    <w:autoRedefine/>
    <w:qFormat/>
    <w:rsid w:val="007E7C4F"/>
    <w:pPr>
      <w:spacing w:beforeLines="0" w:line="240" w:lineRule="auto"/>
      <w:jc w:val="center"/>
    </w:pPr>
  </w:style>
  <w:style w:type="paragraph" w:customStyle="1" w:styleId="20100312">
    <w:name w:val="样式 样式 正文文本 2 + 段前: 0.1 行 + 悬挂缩进: 0.03 字符 段后: 1.2 磅 行距: 单倍行距"/>
    <w:basedOn w:val="2010"/>
    <w:autoRedefine/>
    <w:qFormat/>
    <w:rsid w:val="007E7C4F"/>
  </w:style>
  <w:style w:type="paragraph" w:customStyle="1" w:styleId="a1">
    <w:name w:val="列项●（二级）"/>
    <w:autoRedefine/>
    <w:qFormat/>
    <w:rsid w:val="007E7C4F"/>
    <w:pPr>
      <w:widowControl w:val="0"/>
      <w:numPr>
        <w:numId w:val="13"/>
      </w:numPr>
      <w:tabs>
        <w:tab w:val="left" w:pos="840"/>
      </w:tabs>
      <w:adjustRightInd w:val="0"/>
      <w:spacing w:line="360" w:lineRule="atLeast"/>
      <w:ind w:leftChars="400" w:left="600" w:hanging="200"/>
      <w:jc w:val="both"/>
      <w:textAlignment w:val="baseline"/>
    </w:pPr>
    <w:rPr>
      <w:rFonts w:ascii="宋体"/>
      <w:sz w:val="21"/>
    </w:rPr>
  </w:style>
  <w:style w:type="paragraph" w:customStyle="1" w:styleId="512">
    <w:name w:val="样式 标题 5 + 黑色 段前: 1.2 磅"/>
    <w:basedOn w:val="af5"/>
    <w:autoRedefine/>
    <w:qFormat/>
    <w:rsid w:val="007E7C4F"/>
    <w:pPr>
      <w:tabs>
        <w:tab w:val="left" w:pos="1200"/>
      </w:tabs>
      <w:spacing w:line="300" w:lineRule="auto"/>
    </w:pPr>
    <w:rPr>
      <w:rFonts w:ascii="Arial" w:hAnsi="Arial"/>
    </w:rPr>
  </w:style>
  <w:style w:type="paragraph" w:customStyle="1" w:styleId="ParaCharCharCharCharCharCharChar">
    <w:name w:val="默认段落字体 Para Char Char Char Char Char Char Char"/>
    <w:basedOn w:val="af5"/>
    <w:autoRedefine/>
    <w:qFormat/>
    <w:rsid w:val="007E7C4F"/>
    <w:pPr>
      <w:adjustRightInd w:val="0"/>
      <w:spacing w:line="360" w:lineRule="auto"/>
    </w:pPr>
    <w:rPr>
      <w:rFonts w:ascii="Tahoma" w:hAnsi="Tahoma"/>
      <w:kern w:val="0"/>
      <w:sz w:val="24"/>
    </w:rPr>
  </w:style>
  <w:style w:type="paragraph" w:customStyle="1" w:styleId="afffffffffd">
    <w:name w:val="附录标题"/>
    <w:basedOn w:val="afff1"/>
    <w:autoRedefine/>
    <w:qFormat/>
    <w:rsid w:val="007E7C4F"/>
    <w:pPr>
      <w:topLinePunct w:val="0"/>
      <w:adjustRightInd/>
      <w:spacing w:beforeLines="25" w:afterLines="25"/>
    </w:pPr>
    <w:rPr>
      <w:rFonts w:ascii="Times New Roman" w:eastAsia="黑体" w:hAnsi="Times New Roman"/>
      <w:b w:val="0"/>
    </w:rPr>
  </w:style>
  <w:style w:type="paragraph" w:customStyle="1" w:styleId="1d">
    <w:name w:val="正文正式1"/>
    <w:basedOn w:val="af5"/>
    <w:autoRedefine/>
    <w:qFormat/>
    <w:rsid w:val="007E7C4F"/>
    <w:pPr>
      <w:tabs>
        <w:tab w:val="left" w:pos="0"/>
      </w:tabs>
      <w:spacing w:line="360" w:lineRule="auto"/>
    </w:pPr>
    <w:rPr>
      <w:rFonts w:ascii="宋体" w:hAnsi="宋体"/>
      <w:kern w:val="0"/>
      <w:sz w:val="24"/>
    </w:rPr>
  </w:style>
  <w:style w:type="paragraph" w:customStyle="1" w:styleId="afffffffffe">
    <w:name w:val="注×："/>
    <w:autoRedefine/>
    <w:qFormat/>
    <w:rsid w:val="007E7C4F"/>
    <w:pPr>
      <w:widowControl w:val="0"/>
      <w:tabs>
        <w:tab w:val="left" w:pos="630"/>
      </w:tabs>
      <w:autoSpaceDE w:val="0"/>
      <w:autoSpaceDN w:val="0"/>
      <w:adjustRightInd w:val="0"/>
      <w:spacing w:line="360" w:lineRule="atLeast"/>
      <w:ind w:left="900" w:hanging="500"/>
      <w:jc w:val="both"/>
      <w:textAlignment w:val="baseline"/>
    </w:pPr>
    <w:rPr>
      <w:rFonts w:ascii="宋体"/>
      <w:sz w:val="18"/>
    </w:rPr>
  </w:style>
  <w:style w:type="paragraph" w:customStyle="1" w:styleId="affffffffff">
    <w:name w:val="_表格条文"/>
    <w:basedOn w:val="af5"/>
    <w:autoRedefine/>
    <w:qFormat/>
    <w:rsid w:val="007E7C4F"/>
    <w:pPr>
      <w:spacing w:line="276" w:lineRule="auto"/>
    </w:pPr>
    <w:rPr>
      <w:rFonts w:ascii="Arial" w:hAnsi="Arial"/>
      <w:color w:val="000000"/>
      <w:sz w:val="18"/>
    </w:rPr>
  </w:style>
  <w:style w:type="paragraph" w:customStyle="1" w:styleId="ParaCharCharCharCharChar">
    <w:name w:val="默认段落字体 Para Char Char Char Char Char"/>
    <w:basedOn w:val="af5"/>
    <w:autoRedefine/>
    <w:qFormat/>
    <w:rsid w:val="007E7C4F"/>
    <w:rPr>
      <w:rFonts w:ascii="宋体" w:hAnsi="宋体"/>
      <w:b/>
      <w:color w:val="000000"/>
      <w:sz w:val="24"/>
      <w:szCs w:val="24"/>
    </w:rPr>
  </w:style>
  <w:style w:type="paragraph" w:customStyle="1" w:styleId="reader-word-layer">
    <w:name w:val="reader-word-layer"/>
    <w:basedOn w:val="af5"/>
    <w:autoRedefine/>
    <w:qFormat/>
    <w:rsid w:val="007E7C4F"/>
    <w:pPr>
      <w:widowControl/>
      <w:spacing w:before="100" w:beforeAutospacing="1" w:after="100" w:afterAutospacing="1"/>
      <w:jc w:val="left"/>
    </w:pPr>
    <w:rPr>
      <w:rFonts w:ascii="宋体" w:hAnsi="宋体" w:cs="宋体"/>
      <w:kern w:val="0"/>
      <w:sz w:val="24"/>
      <w:szCs w:val="24"/>
    </w:rPr>
  </w:style>
  <w:style w:type="paragraph" w:customStyle="1" w:styleId="a4">
    <w:name w:val="一级无标题条"/>
    <w:basedOn w:val="af5"/>
    <w:autoRedefine/>
    <w:qFormat/>
    <w:rsid w:val="007E7C4F"/>
    <w:pPr>
      <w:numPr>
        <w:ilvl w:val="2"/>
        <w:numId w:val="1"/>
      </w:numPr>
      <w:tabs>
        <w:tab w:val="left" w:pos="420"/>
      </w:tabs>
    </w:pPr>
    <w:rPr>
      <w:b/>
    </w:rPr>
  </w:style>
  <w:style w:type="paragraph" w:customStyle="1" w:styleId="affffffffff0">
    <w:name w:val="封面标准文稿编辑信息"/>
    <w:autoRedefine/>
    <w:qFormat/>
    <w:rsid w:val="007E7C4F"/>
    <w:pPr>
      <w:widowControl w:val="0"/>
      <w:adjustRightInd w:val="0"/>
      <w:spacing w:before="180" w:line="180" w:lineRule="exact"/>
      <w:jc w:val="center"/>
      <w:textAlignment w:val="baseline"/>
    </w:pPr>
    <w:rPr>
      <w:rFonts w:ascii="宋体"/>
      <w:sz w:val="21"/>
    </w:rPr>
  </w:style>
  <w:style w:type="paragraph" w:customStyle="1" w:styleId="affffffffff1">
    <w:name w:val="基准目录样式"/>
    <w:basedOn w:val="af5"/>
    <w:autoRedefine/>
    <w:qFormat/>
    <w:rsid w:val="007E7C4F"/>
    <w:pPr>
      <w:widowControl/>
      <w:tabs>
        <w:tab w:val="right" w:leader="dot" w:pos="-18551"/>
      </w:tabs>
      <w:spacing w:after="220" w:line="220" w:lineRule="atLeast"/>
      <w:jc w:val="left"/>
    </w:pPr>
    <w:rPr>
      <w:rFonts w:ascii="Arial" w:hAnsi="Arial"/>
      <w:kern w:val="0"/>
    </w:rPr>
  </w:style>
  <w:style w:type="paragraph" w:customStyle="1" w:styleId="1e">
    <w:name w:val="_列项接续1"/>
    <w:basedOn w:val="aff6"/>
    <w:autoRedefine/>
    <w:qFormat/>
    <w:rsid w:val="007E7C4F"/>
    <w:pPr>
      <w:spacing w:after="0" w:line="276" w:lineRule="auto"/>
      <w:ind w:leftChars="400" w:left="400"/>
    </w:pPr>
    <w:rPr>
      <w:color w:val="000000"/>
    </w:rPr>
  </w:style>
  <w:style w:type="paragraph" w:customStyle="1" w:styleId="201501540505">
    <w:name w:val="样式 样式 目录 2 + 段前: 0.15 行 段后: 0.15 行4 + 左侧:  0.5 字符 右侧:  0.5 字符 ..."/>
    <w:basedOn w:val="af5"/>
    <w:autoRedefine/>
    <w:qFormat/>
    <w:rsid w:val="007E7C4F"/>
    <w:pPr>
      <w:tabs>
        <w:tab w:val="left" w:pos="840"/>
        <w:tab w:val="left" w:pos="1050"/>
        <w:tab w:val="right" w:leader="dot" w:pos="9344"/>
      </w:tabs>
      <w:snapToGrid w:val="0"/>
      <w:spacing w:beforeLines="15" w:afterLines="15"/>
      <w:ind w:leftChars="100" w:left="100" w:rightChars="100" w:right="100"/>
      <w:jc w:val="left"/>
    </w:pPr>
    <w:rPr>
      <w:rFonts w:ascii="Arial" w:hAnsi="Arial"/>
      <w:smallCaps/>
      <w:kern w:val="0"/>
    </w:rPr>
  </w:style>
  <w:style w:type="paragraph" w:customStyle="1" w:styleId="0770115">
    <w:name w:val="样式 左侧:  0.77 厘米 段前: 0 行 行距: 多倍行距 1.15 字行"/>
    <w:basedOn w:val="af5"/>
    <w:autoRedefine/>
    <w:qFormat/>
    <w:rsid w:val="007E7C4F"/>
    <w:pPr>
      <w:spacing w:line="276" w:lineRule="auto"/>
      <w:ind w:left="420"/>
    </w:pPr>
    <w:rPr>
      <w:rFonts w:ascii="宋体"/>
    </w:rPr>
  </w:style>
  <w:style w:type="paragraph" w:customStyle="1" w:styleId="affffffffff2">
    <w:name w:val="插图名称"/>
    <w:basedOn w:val="af5"/>
    <w:next w:val="af5"/>
    <w:autoRedefine/>
    <w:qFormat/>
    <w:rsid w:val="007E7C4F"/>
    <w:pPr>
      <w:tabs>
        <w:tab w:val="left" w:pos="420"/>
      </w:tabs>
      <w:jc w:val="center"/>
    </w:pPr>
    <w:rPr>
      <w:rFonts w:ascii="黑体" w:eastAsia="黑体"/>
    </w:rPr>
  </w:style>
  <w:style w:type="paragraph" w:customStyle="1" w:styleId="2TimesNewRoman0112">
    <w:name w:val="样式 样式 列表编号 2 + Times New Roman 段前: 0.1 行 行距: 多倍行距 1.2 字行 + 左侧:  ..."/>
    <w:basedOn w:val="af5"/>
    <w:autoRedefine/>
    <w:qFormat/>
    <w:rsid w:val="007E7C4F"/>
    <w:pPr>
      <w:keepNext/>
      <w:keepLines/>
      <w:widowControl/>
      <w:spacing w:line="276" w:lineRule="auto"/>
    </w:pPr>
    <w:rPr>
      <w:kern w:val="0"/>
    </w:rPr>
  </w:style>
  <w:style w:type="paragraph" w:customStyle="1" w:styleId="affffffffff3">
    <w:name w:val="正文表标题续表"/>
    <w:basedOn w:val="affffffffff4"/>
    <w:next w:val="affffb"/>
    <w:autoRedefine/>
    <w:qFormat/>
    <w:rsid w:val="007E7C4F"/>
    <w:pPr>
      <w:tabs>
        <w:tab w:val="left" w:pos="420"/>
        <w:tab w:val="left" w:pos="1620"/>
      </w:tabs>
      <w:spacing w:line="360" w:lineRule="auto"/>
      <w:ind w:leftChars="600" w:left="1620" w:hangingChars="200" w:hanging="360"/>
    </w:pPr>
    <w:rPr>
      <w:rFonts w:ascii="宋体" w:eastAsia="宋体" w:hAnsi="宋体"/>
    </w:rPr>
  </w:style>
  <w:style w:type="paragraph" w:customStyle="1" w:styleId="affffffffff4">
    <w:name w:val="正文表标题"/>
    <w:next w:val="af5"/>
    <w:autoRedefine/>
    <w:qFormat/>
    <w:rsid w:val="007E7C4F"/>
    <w:pPr>
      <w:jc w:val="center"/>
    </w:pPr>
    <w:rPr>
      <w:rFonts w:ascii="黑体" w:eastAsia="黑体"/>
      <w:sz w:val="21"/>
    </w:rPr>
  </w:style>
  <w:style w:type="paragraph" w:customStyle="1" w:styleId="affffffffff5">
    <w:name w:val="其他发布部门"/>
    <w:basedOn w:val="afffff8"/>
    <w:autoRedefine/>
    <w:qFormat/>
    <w:rsid w:val="007E7C4F"/>
    <w:pPr>
      <w:spacing w:line="0" w:lineRule="atLeast"/>
    </w:pPr>
    <w:rPr>
      <w:rFonts w:ascii="黑体" w:eastAsia="黑体"/>
      <w:b w:val="0"/>
    </w:rPr>
  </w:style>
  <w:style w:type="paragraph" w:customStyle="1" w:styleId="affffffffff6">
    <w:name w:val="a"/>
    <w:basedOn w:val="1H1H11H12H13H14H15H16H17H18H19H110H111H112H1"/>
    <w:autoRedefine/>
    <w:qFormat/>
    <w:rsid w:val="007E7C4F"/>
    <w:pPr>
      <w:tabs>
        <w:tab w:val="clear" w:pos="210"/>
      </w:tabs>
      <w:spacing w:beforeLines="0" w:afterLines="0" w:line="240" w:lineRule="auto"/>
    </w:pPr>
    <w:rPr>
      <w:b w:val="0"/>
      <w:sz w:val="30"/>
    </w:rPr>
  </w:style>
  <w:style w:type="paragraph" w:customStyle="1" w:styleId="0">
    <w:name w:val="样式 首行缩进:  0 厘米 行距: 单倍行距"/>
    <w:basedOn w:val="af5"/>
    <w:autoRedefine/>
    <w:qFormat/>
    <w:rsid w:val="007E7C4F"/>
    <w:pPr>
      <w:adjustRightInd w:val="0"/>
      <w:textAlignment w:val="baseline"/>
    </w:pPr>
    <w:rPr>
      <w:kern w:val="0"/>
    </w:rPr>
  </w:style>
  <w:style w:type="paragraph" w:customStyle="1" w:styleId="CharCharCharChar10">
    <w:name w:val="样式 正文缩进正文缩进 Char正文（首行缩进两字） Char Char正文（首行缩进两字） Char1正文（首行缩进两..."/>
    <w:basedOn w:val="af5"/>
    <w:autoRedefine/>
    <w:qFormat/>
    <w:rsid w:val="007E7C4F"/>
    <w:pPr>
      <w:spacing w:beforeLines="10" w:line="312" w:lineRule="auto"/>
      <w:ind w:left="800" w:firstLineChars="200" w:hanging="400"/>
    </w:pPr>
  </w:style>
  <w:style w:type="paragraph" w:customStyle="1" w:styleId="affffffffff7">
    <w:name w:val="目次"/>
    <w:basedOn w:val="af5"/>
    <w:autoRedefine/>
    <w:qFormat/>
    <w:rsid w:val="007E7C4F"/>
    <w:pPr>
      <w:spacing w:line="1200" w:lineRule="auto"/>
      <w:jc w:val="center"/>
    </w:pPr>
    <w:rPr>
      <w:rFonts w:eastAsia="黑体"/>
      <w:kern w:val="21"/>
      <w:sz w:val="32"/>
      <w:szCs w:val="32"/>
    </w:rPr>
  </w:style>
  <w:style w:type="paragraph" w:customStyle="1" w:styleId="affffffffff8">
    <w:name w:val="_术语条目"/>
    <w:basedOn w:val="Charf1"/>
    <w:next w:val="affffffffff9"/>
    <w:autoRedefine/>
    <w:qFormat/>
    <w:rsid w:val="007E7C4F"/>
    <w:pPr>
      <w:spacing w:beforeLines="0" w:line="276" w:lineRule="auto"/>
      <w:jc w:val="left"/>
    </w:pPr>
    <w:rPr>
      <w:rFonts w:eastAsia="黑体"/>
      <w:color w:val="000000"/>
    </w:rPr>
  </w:style>
  <w:style w:type="paragraph" w:customStyle="1" w:styleId="affffffffff9">
    <w:name w:val="_术语说明"/>
    <w:basedOn w:val="Charf1"/>
    <w:autoRedefine/>
    <w:qFormat/>
    <w:rsid w:val="007E7C4F"/>
    <w:pPr>
      <w:spacing w:beforeLines="0" w:line="276" w:lineRule="auto"/>
    </w:pPr>
    <w:rPr>
      <w:color w:val="000000"/>
    </w:rPr>
  </w:style>
  <w:style w:type="paragraph" w:customStyle="1" w:styleId="TimesNewRoman01125">
    <w:name w:val="样式 Times New Roman 段前: 0.1 行 行距: 多倍行距 1.25 字行"/>
    <w:basedOn w:val="af5"/>
    <w:autoRedefine/>
    <w:qFormat/>
    <w:rsid w:val="007E7C4F"/>
    <w:pPr>
      <w:spacing w:line="276" w:lineRule="auto"/>
    </w:pPr>
    <w:rPr>
      <w:rFonts w:hAnsi="宋体"/>
    </w:rPr>
  </w:style>
  <w:style w:type="paragraph" w:customStyle="1" w:styleId="affffffffffa">
    <w:name w:val="四级条标题"/>
    <w:basedOn w:val="afffffffc"/>
    <w:next w:val="affffb"/>
    <w:autoRedefine/>
    <w:qFormat/>
    <w:rsid w:val="007E7C4F"/>
    <w:pPr>
      <w:outlineLvl w:val="5"/>
    </w:pPr>
  </w:style>
  <w:style w:type="paragraph" w:customStyle="1" w:styleId="affffffffffb">
    <w:name w:val="封面正文"/>
    <w:autoRedefine/>
    <w:qFormat/>
    <w:rsid w:val="007E7C4F"/>
    <w:pPr>
      <w:widowControl w:val="0"/>
      <w:adjustRightInd w:val="0"/>
      <w:spacing w:line="360" w:lineRule="atLeast"/>
      <w:jc w:val="both"/>
      <w:textAlignment w:val="baseline"/>
    </w:pPr>
  </w:style>
  <w:style w:type="paragraph" w:customStyle="1" w:styleId="2f1">
    <w:name w:val="科东_缩排_2"/>
    <w:basedOn w:val="af5"/>
    <w:next w:val="af5"/>
    <w:autoRedefine/>
    <w:qFormat/>
    <w:rsid w:val="007E7C4F"/>
    <w:pPr>
      <w:tabs>
        <w:tab w:val="left" w:pos="780"/>
        <w:tab w:val="left" w:pos="1320"/>
      </w:tabs>
      <w:spacing w:line="360" w:lineRule="auto"/>
      <w:ind w:leftChars="200" w:left="780" w:hangingChars="200" w:hanging="360"/>
    </w:pPr>
    <w:rPr>
      <w:sz w:val="24"/>
    </w:rPr>
  </w:style>
  <w:style w:type="paragraph" w:customStyle="1" w:styleId="aa0">
    <w:name w:val="a.a"/>
    <w:basedOn w:val="2"/>
    <w:autoRedefine/>
    <w:qFormat/>
    <w:rsid w:val="007E7C4F"/>
    <w:pPr>
      <w:tabs>
        <w:tab w:val="left" w:pos="540"/>
        <w:tab w:val="left" w:pos="567"/>
      </w:tabs>
      <w:autoSpaceDE/>
      <w:autoSpaceDN/>
      <w:adjustRightInd/>
      <w:spacing w:before="50" w:after="50" w:line="240" w:lineRule="auto"/>
      <w:jc w:val="both"/>
      <w:textAlignment w:val="auto"/>
    </w:pPr>
    <w:rPr>
      <w:rFonts w:ascii="黑体" w:hAnsi="宋体"/>
      <w:kern w:val="2"/>
      <w:sz w:val="28"/>
    </w:rPr>
  </w:style>
  <w:style w:type="paragraph" w:customStyle="1" w:styleId="1107071107">
    <w:name w:val="样式 样式1 标题 1 + 段前: 0.7 行 段后: 0.7 行 + 段前: 1 行 段后: 1 行 + 段前: 0.7 行..."/>
    <w:basedOn w:val="1111"/>
    <w:autoRedefine/>
    <w:qFormat/>
    <w:rsid w:val="007E7C4F"/>
    <w:pPr>
      <w:spacing w:beforeLines="0" w:afterLines="0"/>
    </w:pPr>
  </w:style>
  <w:style w:type="paragraph" w:customStyle="1" w:styleId="affffffffffc">
    <w:name w:val="节标签"/>
    <w:basedOn w:val="affffff3"/>
    <w:next w:val="aff4"/>
    <w:autoRedefine/>
    <w:qFormat/>
    <w:rsid w:val="007E7C4F"/>
    <w:pPr>
      <w:spacing w:before="400" w:after="440"/>
    </w:pPr>
    <w:rPr>
      <w:rFonts w:ascii="Times New Roman" w:hAnsi="Times New Roman"/>
      <w:spacing w:val="-30"/>
      <w:sz w:val="60"/>
    </w:rPr>
  </w:style>
  <w:style w:type="paragraph" w:customStyle="1" w:styleId="CharChar6">
    <w:name w:val="批注框文本 Char Char"/>
    <w:basedOn w:val="af5"/>
    <w:autoRedefine/>
    <w:qFormat/>
    <w:rsid w:val="007E7C4F"/>
    <w:rPr>
      <w:sz w:val="18"/>
      <w:szCs w:val="18"/>
    </w:rPr>
  </w:style>
  <w:style w:type="paragraph" w:customStyle="1" w:styleId="1f">
    <w:name w:val="朱1"/>
    <w:basedOn w:val="12"/>
    <w:autoRedefine/>
    <w:qFormat/>
    <w:rsid w:val="007E7C4F"/>
  </w:style>
  <w:style w:type="paragraph" w:customStyle="1" w:styleId="1f0">
    <w:name w:val="_列项符号1"/>
    <w:basedOn w:val="aff1"/>
    <w:autoRedefine/>
    <w:qFormat/>
    <w:rsid w:val="007E7C4F"/>
    <w:pPr>
      <w:snapToGrid w:val="0"/>
      <w:spacing w:line="276" w:lineRule="auto"/>
      <w:ind w:leftChars="200" w:left="400" w:hangingChars="200" w:hanging="200"/>
    </w:pPr>
    <w:rPr>
      <w:color w:val="000000"/>
    </w:rPr>
  </w:style>
  <w:style w:type="paragraph" w:customStyle="1" w:styleId="affffffffffd">
    <w:name w:val="数字编号列项（二级）"/>
    <w:autoRedefine/>
    <w:qFormat/>
    <w:rsid w:val="007E7C4F"/>
    <w:pPr>
      <w:widowControl w:val="0"/>
      <w:adjustRightInd w:val="0"/>
      <w:spacing w:line="360" w:lineRule="atLeast"/>
      <w:ind w:leftChars="400" w:left="1260" w:hangingChars="200" w:hanging="420"/>
      <w:jc w:val="both"/>
      <w:textAlignment w:val="baseline"/>
    </w:pPr>
    <w:rPr>
      <w:rFonts w:ascii="宋体"/>
      <w:sz w:val="21"/>
    </w:rPr>
  </w:style>
  <w:style w:type="paragraph" w:customStyle="1" w:styleId="92">
    <w:name w:val="样式9"/>
    <w:basedOn w:val="af5"/>
    <w:autoRedefine/>
    <w:qFormat/>
    <w:rsid w:val="007E7C4F"/>
    <w:pPr>
      <w:topLinePunct/>
      <w:spacing w:before="560" w:after="560" w:line="560" w:lineRule="exact"/>
      <w:jc w:val="center"/>
    </w:pPr>
    <w:rPr>
      <w:rFonts w:eastAsia="黑体"/>
      <w:sz w:val="32"/>
      <w:lang w:val="zh-CN"/>
    </w:rPr>
  </w:style>
  <w:style w:type="paragraph" w:customStyle="1" w:styleId="FigureCaption0505">
    <w:name w:val="样式 题注Figure Caption + 段前: 0.5 行 段后: 0.5 行"/>
    <w:basedOn w:val="aff0"/>
    <w:autoRedefine/>
    <w:qFormat/>
    <w:rsid w:val="007E7C4F"/>
    <w:pPr>
      <w:spacing w:beforeLines="50" w:afterLines="50" w:line="330" w:lineRule="exact"/>
      <w:jc w:val="left"/>
    </w:pPr>
    <w:rPr>
      <w:b/>
      <w:sz w:val="21"/>
    </w:rPr>
  </w:style>
  <w:style w:type="paragraph" w:customStyle="1" w:styleId="44">
    <w:name w:val="样式4"/>
    <w:basedOn w:val="3b"/>
    <w:autoRedefine/>
    <w:qFormat/>
    <w:rsid w:val="007E7C4F"/>
    <w:pPr>
      <w:tabs>
        <w:tab w:val="left" w:pos="2160"/>
      </w:tabs>
      <w:adjustRightInd w:val="0"/>
      <w:spacing w:before="620" w:after="360" w:line="490" w:lineRule="exact"/>
      <w:jc w:val="center"/>
      <w:textAlignment w:val="baseline"/>
    </w:pPr>
    <w:rPr>
      <w:rFonts w:ascii="宋体"/>
      <w:kern w:val="0"/>
      <w:sz w:val="34"/>
      <w:szCs w:val="20"/>
    </w:rPr>
  </w:style>
  <w:style w:type="paragraph" w:customStyle="1" w:styleId="077012011">
    <w:name w:val="样式 样式 首行缩进:  0.77 厘米 段前: 0.1 行 + 首行缩进:  2 字符 段前: 0.1 行1"/>
    <w:basedOn w:val="af5"/>
    <w:autoRedefine/>
    <w:qFormat/>
    <w:rsid w:val="007E7C4F"/>
    <w:pPr>
      <w:spacing w:beforeLines="10" w:line="300" w:lineRule="auto"/>
      <w:ind w:firstLineChars="200" w:firstLine="420"/>
    </w:pPr>
    <w:rPr>
      <w:rFonts w:ascii="宋体"/>
    </w:rPr>
  </w:style>
  <w:style w:type="paragraph" w:customStyle="1" w:styleId="1f1">
    <w:name w:val="自控1"/>
    <w:basedOn w:val="affffb"/>
    <w:autoRedefine/>
    <w:qFormat/>
    <w:rsid w:val="007E7C4F"/>
    <w:pPr>
      <w:topLinePunct/>
      <w:autoSpaceDE/>
      <w:autoSpaceDN/>
      <w:spacing w:line="312" w:lineRule="exact"/>
      <w:ind w:left="879" w:firstLineChars="0" w:hanging="454"/>
    </w:pPr>
    <w:rPr>
      <w:rFonts w:ascii="Times New Roman" w:cs="Arial"/>
      <w:kern w:val="21"/>
      <w:szCs w:val="21"/>
    </w:rPr>
  </w:style>
  <w:style w:type="paragraph" w:customStyle="1" w:styleId="CharChar7">
    <w:name w:val="批注主题 Char Char"/>
    <w:basedOn w:val="aff3"/>
    <w:next w:val="aff3"/>
    <w:autoRedefine/>
    <w:qFormat/>
    <w:rsid w:val="007E7C4F"/>
    <w:rPr>
      <w:b/>
      <w:bCs/>
    </w:rPr>
  </w:style>
  <w:style w:type="paragraph" w:customStyle="1" w:styleId="140TimesNewRoman">
    <w:name w:val="样式1 样式 标题 4 + 段前: 0 行 + Times New Roman"/>
    <w:basedOn w:val="af5"/>
    <w:next w:val="af5"/>
    <w:autoRedefine/>
    <w:qFormat/>
    <w:rsid w:val="007E7C4F"/>
    <w:pPr>
      <w:tabs>
        <w:tab w:val="left" w:pos="105"/>
        <w:tab w:val="left" w:pos="840"/>
        <w:tab w:val="left" w:pos="1021"/>
        <w:tab w:val="left" w:pos="1155"/>
      </w:tabs>
      <w:spacing w:line="276" w:lineRule="auto"/>
      <w:outlineLvl w:val="3"/>
    </w:pPr>
    <w:rPr>
      <w:b/>
    </w:rPr>
  </w:style>
  <w:style w:type="paragraph" w:customStyle="1" w:styleId="affffffffffe">
    <w:name w:val="附录图标题"/>
    <w:next w:val="affffb"/>
    <w:autoRedefine/>
    <w:qFormat/>
    <w:rsid w:val="007E7C4F"/>
    <w:pPr>
      <w:widowControl w:val="0"/>
      <w:tabs>
        <w:tab w:val="left" w:pos="360"/>
      </w:tabs>
      <w:adjustRightInd w:val="0"/>
      <w:spacing w:line="360" w:lineRule="atLeast"/>
      <w:jc w:val="center"/>
      <w:textAlignment w:val="baseline"/>
    </w:pPr>
    <w:rPr>
      <w:rFonts w:ascii="黑体" w:eastAsia="黑体"/>
      <w:sz w:val="21"/>
    </w:rPr>
  </w:style>
  <w:style w:type="paragraph" w:customStyle="1" w:styleId="afffffffffff">
    <w:name w:val="朱表头"/>
    <w:basedOn w:val="affff8"/>
    <w:autoRedefine/>
    <w:qFormat/>
    <w:rsid w:val="007E7C4F"/>
    <w:pPr>
      <w:spacing w:line="312" w:lineRule="exact"/>
    </w:pPr>
    <w:rPr>
      <w:rFonts w:ascii="EU-F1"/>
      <w:snapToGrid w:val="0"/>
      <w:szCs w:val="20"/>
    </w:rPr>
  </w:style>
  <w:style w:type="paragraph" w:customStyle="1" w:styleId="CM64">
    <w:name w:val="CM64"/>
    <w:basedOn w:val="Default"/>
    <w:next w:val="Default"/>
    <w:autoRedefine/>
    <w:qFormat/>
    <w:rsid w:val="007E7C4F"/>
    <w:rPr>
      <w:rFonts w:ascii="Times New Roman"/>
      <w:color w:val="auto"/>
    </w:rPr>
  </w:style>
  <w:style w:type="paragraph" w:customStyle="1" w:styleId="0505">
    <w:name w:val="样式 章标题 + 小四 段前: 0.5 行 段后: 0.5 行"/>
    <w:basedOn w:val="affffff1"/>
    <w:autoRedefine/>
    <w:qFormat/>
    <w:rsid w:val="007E7C4F"/>
    <w:pPr>
      <w:widowControl/>
      <w:numPr>
        <w:numId w:val="14"/>
      </w:numPr>
      <w:tabs>
        <w:tab w:val="left" w:pos="420"/>
      </w:tabs>
      <w:adjustRightInd/>
      <w:spacing w:beforeLines="0" w:afterLines="0" w:line="240" w:lineRule="auto"/>
      <w:textAlignment w:val="auto"/>
    </w:pPr>
    <w:rPr>
      <w:b/>
      <w:sz w:val="24"/>
    </w:rPr>
  </w:style>
  <w:style w:type="paragraph" w:customStyle="1" w:styleId="1200505">
    <w:name w:val="样式1 标题 2 + 段前: 0行 + 段前: 0.5 行 段后: 0.5 行"/>
    <w:basedOn w:val="120"/>
    <w:autoRedefine/>
    <w:qFormat/>
    <w:rsid w:val="007E7C4F"/>
    <w:pPr>
      <w:tabs>
        <w:tab w:val="clear" w:pos="210"/>
        <w:tab w:val="clear" w:pos="360"/>
        <w:tab w:val="left" w:pos="500"/>
      </w:tabs>
      <w:spacing w:beforeLines="30" w:afterLines="30" w:line="240" w:lineRule="auto"/>
    </w:pPr>
    <w:rPr>
      <w:rFonts w:eastAsia="黑体"/>
      <w:b w:val="0"/>
    </w:rPr>
  </w:style>
  <w:style w:type="paragraph" w:customStyle="1" w:styleId="afffffffffff0">
    <w:name w:val="标准标志"/>
    <w:next w:val="af5"/>
    <w:autoRedefine/>
    <w:qFormat/>
    <w:rsid w:val="007E7C4F"/>
    <w:pPr>
      <w:widowControl w:val="0"/>
      <w:shd w:val="solid" w:color="FFFFFF" w:fill="FFFFFF"/>
      <w:adjustRightInd w:val="0"/>
      <w:spacing w:line="0" w:lineRule="atLeast"/>
      <w:jc w:val="right"/>
      <w:textAlignment w:val="baseline"/>
    </w:pPr>
    <w:rPr>
      <w:b/>
      <w:w w:val="130"/>
      <w:sz w:val="96"/>
    </w:rPr>
  </w:style>
  <w:style w:type="paragraph" w:customStyle="1" w:styleId="afffffffffff1">
    <w:name w:val="条文脚注"/>
    <w:basedOn w:val="afff2"/>
    <w:autoRedefine/>
    <w:qFormat/>
    <w:rsid w:val="007E7C4F"/>
    <w:pPr>
      <w:ind w:leftChars="200" w:left="780" w:hangingChars="200" w:hanging="360"/>
      <w:jc w:val="both"/>
    </w:pPr>
    <w:rPr>
      <w:rFonts w:ascii="宋体"/>
    </w:rPr>
  </w:style>
  <w:style w:type="paragraph" w:customStyle="1" w:styleId="afffffffffff2">
    <w:name w:val="_附录编号标题"/>
    <w:basedOn w:val="af5"/>
    <w:next w:val="16"/>
    <w:autoRedefine/>
    <w:qFormat/>
    <w:rsid w:val="007E7C4F"/>
    <w:pPr>
      <w:snapToGrid w:val="0"/>
      <w:spacing w:before="567"/>
      <w:jc w:val="center"/>
    </w:pPr>
    <w:rPr>
      <w:rFonts w:ascii="Arial" w:eastAsia="黑体" w:hAnsi="Arial"/>
      <w:color w:val="000000"/>
    </w:rPr>
  </w:style>
  <w:style w:type="paragraph" w:customStyle="1" w:styleId="5011">
    <w:name w:val="样式 标题 5 + 段前: 0.1 行1"/>
    <w:basedOn w:val="5"/>
    <w:next w:val="5"/>
    <w:autoRedefine/>
    <w:qFormat/>
    <w:rsid w:val="007E7C4F"/>
    <w:pPr>
      <w:keepNext w:val="0"/>
      <w:keepLines w:val="0"/>
      <w:tabs>
        <w:tab w:val="left" w:pos="0"/>
        <w:tab w:val="left" w:pos="210"/>
      </w:tabs>
      <w:topLinePunct w:val="0"/>
      <w:adjustRightInd/>
      <w:spacing w:beforeLines="10" w:after="0" w:line="312" w:lineRule="auto"/>
    </w:pPr>
    <w:rPr>
      <w:sz w:val="21"/>
    </w:rPr>
  </w:style>
  <w:style w:type="paragraph" w:customStyle="1" w:styleId="3011">
    <w:name w:val="样式 标题 3 + 段前: 0.1 行"/>
    <w:basedOn w:val="3"/>
    <w:autoRedefine/>
    <w:qFormat/>
    <w:rsid w:val="007E7C4F"/>
    <w:pPr>
      <w:widowControl w:val="0"/>
      <w:tabs>
        <w:tab w:val="left" w:pos="210"/>
      </w:tabs>
      <w:spacing w:beforeLines="10" w:beforeAutospacing="0" w:after="0" w:afterAutospacing="0" w:line="312" w:lineRule="auto"/>
      <w:jc w:val="both"/>
    </w:pPr>
    <w:rPr>
      <w:rFonts w:ascii="Times New Roman" w:hAnsi="Times New Roman" w:cs="Times New Roman"/>
      <w:bCs w:val="0"/>
      <w:kern w:val="2"/>
      <w:sz w:val="21"/>
      <w:szCs w:val="20"/>
    </w:rPr>
  </w:style>
  <w:style w:type="paragraph" w:customStyle="1" w:styleId="afffffffffff3">
    <w:name w:val="目次、索引正文"/>
    <w:autoRedefine/>
    <w:qFormat/>
    <w:rsid w:val="007E7C4F"/>
    <w:pPr>
      <w:widowControl w:val="0"/>
      <w:adjustRightInd w:val="0"/>
      <w:spacing w:line="320" w:lineRule="exact"/>
      <w:jc w:val="both"/>
      <w:textAlignment w:val="baseline"/>
    </w:pPr>
    <w:rPr>
      <w:rFonts w:ascii="宋体"/>
      <w:sz w:val="21"/>
    </w:rPr>
  </w:style>
  <w:style w:type="paragraph" w:customStyle="1" w:styleId="CharCharCharChar">
    <w:name w:val="Char Char Char Char"/>
    <w:basedOn w:val="af5"/>
    <w:autoRedefine/>
    <w:qFormat/>
    <w:rsid w:val="007E7C4F"/>
    <w:rPr>
      <w:szCs w:val="24"/>
    </w:rPr>
  </w:style>
  <w:style w:type="paragraph" w:customStyle="1" w:styleId="CM56">
    <w:name w:val="CM56"/>
    <w:basedOn w:val="Default"/>
    <w:next w:val="Default"/>
    <w:autoRedefine/>
    <w:qFormat/>
    <w:rsid w:val="007E7C4F"/>
    <w:rPr>
      <w:rFonts w:ascii="Times New Roman"/>
      <w:color w:val="auto"/>
    </w:rPr>
  </w:style>
  <w:style w:type="paragraph" w:customStyle="1" w:styleId="Charf3">
    <w:name w:val="Char"/>
    <w:basedOn w:val="af5"/>
    <w:autoRedefine/>
    <w:qFormat/>
    <w:rsid w:val="007E7C4F"/>
    <w:rPr>
      <w:szCs w:val="24"/>
    </w:rPr>
  </w:style>
  <w:style w:type="paragraph" w:customStyle="1" w:styleId="afffffffffff4">
    <w:name w:val="术语定义四级条标题"/>
    <w:basedOn w:val="affffff0"/>
    <w:next w:val="affffb"/>
    <w:autoRedefine/>
    <w:qFormat/>
    <w:rsid w:val="007E7C4F"/>
    <w:pPr>
      <w:tabs>
        <w:tab w:val="clear" w:pos="735"/>
        <w:tab w:val="left" w:pos="1995"/>
      </w:tabs>
      <w:ind w:left="1995"/>
    </w:pPr>
  </w:style>
  <w:style w:type="paragraph" w:customStyle="1" w:styleId="afffffffffff5">
    <w:name w:val="正文缩进（首行缩进两字）"/>
    <w:autoRedefine/>
    <w:qFormat/>
    <w:rsid w:val="007E7C4F"/>
    <w:pPr>
      <w:spacing w:line="360" w:lineRule="exact"/>
      <w:ind w:firstLineChars="200" w:firstLine="420"/>
    </w:pPr>
    <w:rPr>
      <w:kern w:val="2"/>
      <w:sz w:val="21"/>
    </w:rPr>
  </w:style>
  <w:style w:type="paragraph" w:customStyle="1" w:styleId="2H2h2h21Heading2HiddenHeading2CCBSheading2l2C">
    <w:name w:val="样式 标题 2H2h2h21Heading 2 HiddenHeading 2 CCBSheading 2l2C..."/>
    <w:basedOn w:val="1"/>
    <w:next w:val="1H1H11H12H13H14H15H16H17H18H19H110H111H112H1"/>
    <w:autoRedefine/>
    <w:qFormat/>
    <w:rsid w:val="007E7C4F"/>
    <w:pPr>
      <w:keepLines/>
      <w:numPr>
        <w:ilvl w:val="1"/>
        <w:numId w:val="7"/>
      </w:numPr>
      <w:tabs>
        <w:tab w:val="left" w:pos="420"/>
      </w:tabs>
      <w:spacing w:beforeLines="50" w:afterLines="50" w:line="312" w:lineRule="exact"/>
    </w:pPr>
    <w:rPr>
      <w:rFonts w:ascii="宋体" w:eastAsia="黑体" w:hAnsi="宋体"/>
      <w:b/>
      <w:color w:val="auto"/>
      <w:kern w:val="44"/>
      <w:sz w:val="21"/>
    </w:rPr>
  </w:style>
  <w:style w:type="paragraph" w:customStyle="1" w:styleId="2f2">
    <w:name w:val="正文2"/>
    <w:autoRedefine/>
    <w:qFormat/>
    <w:rsid w:val="007E7C4F"/>
    <w:pPr>
      <w:widowControl w:val="0"/>
      <w:adjustRightInd w:val="0"/>
      <w:spacing w:line="312" w:lineRule="atLeast"/>
      <w:jc w:val="both"/>
      <w:textAlignment w:val="baseline"/>
    </w:pPr>
    <w:rPr>
      <w:rFonts w:ascii="宋体"/>
      <w:sz w:val="34"/>
    </w:rPr>
  </w:style>
  <w:style w:type="paragraph" w:customStyle="1" w:styleId="afffffffffff6">
    <w:name w:val="偶页页眉样式"/>
    <w:basedOn w:val="affe"/>
    <w:autoRedefine/>
    <w:qFormat/>
    <w:rsid w:val="007E7C4F"/>
    <w:pPr>
      <w:keepLines/>
      <w:widowControl/>
      <w:pBdr>
        <w:bottom w:val="none" w:sz="0" w:space="0" w:color="auto"/>
      </w:pBdr>
      <w:tabs>
        <w:tab w:val="clear" w:pos="4153"/>
        <w:tab w:val="clear" w:pos="8306"/>
        <w:tab w:val="center" w:pos="-18551"/>
        <w:tab w:val="right" w:pos="4320"/>
      </w:tabs>
      <w:spacing w:line="240" w:lineRule="atLeast"/>
      <w:jc w:val="left"/>
    </w:pPr>
    <w:rPr>
      <w:rFonts w:ascii="Arial" w:eastAsia="黑体" w:hAnsi="Arial"/>
      <w:spacing w:val="-4"/>
      <w:kern w:val="0"/>
      <w:sz w:val="21"/>
      <w:szCs w:val="20"/>
    </w:rPr>
  </w:style>
  <w:style w:type="paragraph" w:customStyle="1" w:styleId="p0">
    <w:name w:val="p0"/>
    <w:basedOn w:val="af5"/>
    <w:autoRedefine/>
    <w:qFormat/>
    <w:rsid w:val="007E7C4F"/>
    <w:pPr>
      <w:widowControl/>
      <w:spacing w:after="200" w:line="273" w:lineRule="auto"/>
      <w:jc w:val="left"/>
    </w:pPr>
    <w:rPr>
      <w:rFonts w:ascii="Calibri" w:hAnsi="Calibri" w:cs="宋体"/>
      <w:kern w:val="0"/>
      <w:sz w:val="22"/>
      <w:szCs w:val="22"/>
    </w:rPr>
  </w:style>
  <w:style w:type="paragraph" w:customStyle="1" w:styleId="afffffffffff7">
    <w:name w:val="部分标签"/>
    <w:basedOn w:val="affffff3"/>
    <w:next w:val="af5"/>
    <w:autoRedefine/>
    <w:qFormat/>
    <w:rsid w:val="007E7C4F"/>
    <w:pPr>
      <w:spacing w:before="400" w:after="440"/>
    </w:pPr>
    <w:rPr>
      <w:rFonts w:ascii="Times New Roman" w:hAnsi="Times New Roman"/>
      <w:spacing w:val="-30"/>
      <w:sz w:val="60"/>
    </w:rPr>
  </w:style>
  <w:style w:type="paragraph" w:customStyle="1" w:styleId="1Char201150">
    <w:name w:val="样式 样式1 正文（首行缩进两字） Char + 黑色 首行缩进:  2 字符 段前: 0 行 行距: 多倍行距 1.15 ....."/>
    <w:basedOn w:val="1Char20115"/>
    <w:autoRedefine/>
    <w:qFormat/>
    <w:rsid w:val="007E7C4F"/>
    <w:pPr>
      <w:spacing w:beforeLines="50"/>
    </w:pPr>
  </w:style>
  <w:style w:type="paragraph" w:customStyle="1" w:styleId="11110">
    <w:name w:val="1.1.1.1"/>
    <w:basedOn w:val="afff1"/>
    <w:next w:val="af5"/>
    <w:autoRedefine/>
    <w:qFormat/>
    <w:rsid w:val="007E7C4F"/>
    <w:pPr>
      <w:tabs>
        <w:tab w:val="left" w:pos="0"/>
      </w:tabs>
      <w:topLinePunct w:val="0"/>
      <w:adjustRightInd/>
      <w:spacing w:line="360" w:lineRule="auto"/>
    </w:pPr>
    <w:rPr>
      <w:rFonts w:ascii="宋体" w:hAnsi="宋体"/>
      <w:kern w:val="0"/>
      <w:sz w:val="24"/>
    </w:rPr>
  </w:style>
  <w:style w:type="paragraph" w:customStyle="1" w:styleId="CharChar8">
    <w:name w:val="Char Char"/>
    <w:basedOn w:val="af5"/>
    <w:autoRedefine/>
    <w:qFormat/>
    <w:rsid w:val="007E7C4F"/>
    <w:rPr>
      <w:szCs w:val="21"/>
    </w:rPr>
  </w:style>
  <w:style w:type="paragraph" w:customStyle="1" w:styleId="Char12">
    <w:name w:val="Char1"/>
    <w:basedOn w:val="af5"/>
    <w:autoRedefine/>
    <w:qFormat/>
    <w:rsid w:val="007E7C4F"/>
    <w:rPr>
      <w:rFonts w:ascii="Tahoma" w:hAnsi="Tahoma"/>
      <w:sz w:val="24"/>
    </w:rPr>
  </w:style>
  <w:style w:type="paragraph" w:customStyle="1" w:styleId="afffffffffff8">
    <w:name w:val="封面标准名称"/>
    <w:autoRedefine/>
    <w:qFormat/>
    <w:rsid w:val="007E7C4F"/>
    <w:pPr>
      <w:widowControl w:val="0"/>
      <w:adjustRightInd w:val="0"/>
      <w:spacing w:line="680" w:lineRule="exact"/>
      <w:jc w:val="center"/>
      <w:textAlignment w:val="center"/>
    </w:pPr>
    <w:rPr>
      <w:rFonts w:ascii="黑体" w:eastAsia="黑体"/>
      <w:sz w:val="52"/>
    </w:rPr>
  </w:style>
  <w:style w:type="paragraph" w:customStyle="1" w:styleId="afffffffffff9">
    <w:name w:val="图片"/>
    <w:basedOn w:val="af5"/>
    <w:autoRedefine/>
    <w:qFormat/>
    <w:rsid w:val="007E7C4F"/>
    <w:pPr>
      <w:topLinePunct/>
      <w:snapToGrid w:val="0"/>
      <w:spacing w:before="160" w:after="60"/>
      <w:jc w:val="center"/>
    </w:pPr>
  </w:style>
  <w:style w:type="paragraph" w:customStyle="1" w:styleId="CharCharCharChar110">
    <w:name w:val="样式 样式 正文缩进正文缩进 Char正文（首行缩进两字） Char Char正文（首行缩进两字） Char1正文（首行缩进两....1"/>
    <w:basedOn w:val="CharCharCharChar11"/>
    <w:autoRedefine/>
    <w:qFormat/>
    <w:rsid w:val="007E7C4F"/>
    <w:pPr>
      <w:spacing w:beforeLines="0" w:line="276" w:lineRule="auto"/>
      <w:ind w:firstLine="420"/>
    </w:pPr>
  </w:style>
  <w:style w:type="paragraph" w:customStyle="1" w:styleId="2a0">
    <w:name w:val="样式2 样式 a) + 段前: 0行"/>
    <w:basedOn w:val="affff4"/>
    <w:autoRedefine/>
    <w:qFormat/>
    <w:rsid w:val="007E7C4F"/>
    <w:pPr>
      <w:tabs>
        <w:tab w:val="clear" w:pos="780"/>
      </w:tabs>
      <w:spacing w:beforeLines="0" w:line="276" w:lineRule="auto"/>
      <w:ind w:leftChars="200" w:left="420" w:firstLineChars="0" w:firstLine="0"/>
    </w:pPr>
  </w:style>
  <w:style w:type="paragraph" w:customStyle="1" w:styleId="2f3">
    <w:name w:val="样式 标题 2 + 五号"/>
    <w:basedOn w:val="2"/>
    <w:autoRedefine/>
    <w:qFormat/>
    <w:rsid w:val="007E7C4F"/>
    <w:pPr>
      <w:spacing w:before="0" w:after="0" w:line="240" w:lineRule="auto"/>
      <w:ind w:firstLine="420"/>
      <w:jc w:val="both"/>
    </w:pPr>
    <w:rPr>
      <w:rFonts w:ascii="Times New Roman" w:hAnsi="Times New Roman"/>
      <w:bCs/>
      <w:kern w:val="2"/>
      <w:sz w:val="21"/>
      <w:szCs w:val="21"/>
    </w:rPr>
  </w:style>
  <w:style w:type="paragraph" w:customStyle="1" w:styleId="3233">
    <w:name w:val="样式 题目封页 + (西文) 华文中宋 (中文) 华文中宋 32 磅 黑色 两端对齐 段前: 3 磅 段后: 3 磅..."/>
    <w:basedOn w:val="affffff8"/>
    <w:autoRedefine/>
    <w:qFormat/>
    <w:rsid w:val="007E7C4F"/>
    <w:pPr>
      <w:spacing w:before="60" w:after="60" w:line="300" w:lineRule="auto"/>
      <w:jc w:val="both"/>
    </w:pPr>
    <w:rPr>
      <w:rFonts w:ascii="华文中宋" w:eastAsia="华文中宋" w:hAnsi="华文中宋"/>
      <w:color w:val="000000"/>
      <w:spacing w:val="24"/>
      <w:kern w:val="2"/>
      <w:sz w:val="60"/>
    </w:rPr>
  </w:style>
  <w:style w:type="paragraph" w:customStyle="1" w:styleId="afffffffffffa">
    <w:name w:val="五级条标题"/>
    <w:basedOn w:val="affffffffffa"/>
    <w:next w:val="affffb"/>
    <w:autoRedefine/>
    <w:qFormat/>
    <w:rsid w:val="007E7C4F"/>
    <w:pPr>
      <w:outlineLvl w:val="6"/>
    </w:pPr>
  </w:style>
  <w:style w:type="paragraph" w:customStyle="1" w:styleId="2f4">
    <w:name w:val="正文_2"/>
    <w:autoRedefine/>
    <w:qFormat/>
    <w:rsid w:val="007E7C4F"/>
    <w:pPr>
      <w:widowControl w:val="0"/>
      <w:jc w:val="both"/>
    </w:pPr>
    <w:rPr>
      <w:kern w:val="2"/>
      <w:sz w:val="21"/>
      <w:szCs w:val="24"/>
    </w:rPr>
  </w:style>
  <w:style w:type="paragraph" w:customStyle="1" w:styleId="300">
    <w:name w:val="正文文本缩进 3_0"/>
    <w:basedOn w:val="2f4"/>
    <w:autoRedefine/>
    <w:qFormat/>
    <w:rsid w:val="007E7C4F"/>
    <w:pPr>
      <w:widowControl/>
      <w:spacing w:after="120"/>
      <w:ind w:leftChars="200" w:left="420"/>
      <w:jc w:val="left"/>
    </w:pPr>
    <w:rPr>
      <w:rFonts w:ascii="Calibri" w:hAnsi="Calibri"/>
      <w:sz w:val="16"/>
      <w:szCs w:val="16"/>
    </w:rPr>
  </w:style>
  <w:style w:type="character" w:customStyle="1" w:styleId="displayarti">
    <w:name w:val="displayarti"/>
    <w:autoRedefine/>
    <w:qFormat/>
    <w:rsid w:val="007E7C4F"/>
    <w:rPr>
      <w:color w:val="FFFFFF"/>
      <w:shd w:val="clear" w:color="auto" w:fill="A00000"/>
    </w:rPr>
  </w:style>
  <w:style w:type="character" w:customStyle="1" w:styleId="gpa">
    <w:name w:val="gpa"/>
    <w:autoRedefine/>
    <w:qFormat/>
    <w:rsid w:val="007E7C4F"/>
    <w:rPr>
      <w:rFonts w:ascii="Arial" w:hAnsi="Arial" w:cs="Arial"/>
      <w:sz w:val="15"/>
      <w:szCs w:val="15"/>
    </w:rPr>
  </w:style>
  <w:style w:type="character" w:customStyle="1" w:styleId="selected">
    <w:name w:val="selected"/>
    <w:autoRedefine/>
    <w:qFormat/>
    <w:rsid w:val="007E7C4F"/>
    <w:rPr>
      <w:shd w:val="clear" w:color="auto" w:fill="B00006"/>
    </w:rPr>
  </w:style>
  <w:style w:type="paragraph" w:customStyle="1" w:styleId="DefaultParagraphFontParaChar">
    <w:name w:val="Default Paragraph Font Para Char"/>
    <w:basedOn w:val="af5"/>
    <w:autoRedefine/>
    <w:qFormat/>
    <w:rsid w:val="007E7C4F"/>
    <w:pPr>
      <w:widowControl/>
      <w:spacing w:after="160" w:line="240" w:lineRule="exact"/>
      <w:jc w:val="left"/>
    </w:pPr>
  </w:style>
  <w:style w:type="paragraph" w:customStyle="1" w:styleId="Normal1">
    <w:name w:val="Normal_1"/>
    <w:autoRedefine/>
    <w:qFormat/>
    <w:rsid w:val="007E7C4F"/>
    <w:pPr>
      <w:widowControl w:val="0"/>
      <w:jc w:val="both"/>
    </w:pPr>
    <w:rPr>
      <w:rFonts w:ascii="Calibri" w:hAnsi="Calibri"/>
      <w:szCs w:val="24"/>
    </w:rPr>
  </w:style>
  <w:style w:type="paragraph" w:customStyle="1" w:styleId="02">
    <w:name w:val="正文_0"/>
    <w:autoRedefine/>
    <w:qFormat/>
    <w:rsid w:val="007E7C4F"/>
    <w:pPr>
      <w:widowControl w:val="0"/>
      <w:jc w:val="both"/>
    </w:pPr>
    <w:rPr>
      <w:rFonts w:ascii="Calibri" w:hAnsi="Calibri"/>
      <w:kern w:val="2"/>
      <w:sz w:val="21"/>
      <w:szCs w:val="22"/>
    </w:rPr>
  </w:style>
  <w:style w:type="paragraph" w:customStyle="1" w:styleId="45">
    <w:name w:val="正文4"/>
    <w:autoRedefine/>
    <w:qFormat/>
    <w:rsid w:val="007E7C4F"/>
    <w:pPr>
      <w:widowControl w:val="0"/>
      <w:jc w:val="both"/>
    </w:pPr>
    <w:rPr>
      <w:kern w:val="2"/>
      <w:sz w:val="21"/>
      <w:szCs w:val="24"/>
    </w:rPr>
  </w:style>
  <w:style w:type="paragraph" w:customStyle="1" w:styleId="Normal29">
    <w:name w:val="Normal_29"/>
    <w:basedOn w:val="af5"/>
    <w:autoRedefine/>
    <w:qFormat/>
    <w:rsid w:val="007E7C4F"/>
    <w:rPr>
      <w:kern w:val="0"/>
      <w:sz w:val="20"/>
    </w:rPr>
  </w:style>
  <w:style w:type="paragraph" w:customStyle="1" w:styleId="1000">
    <w:name w:val="正文_1_0_0"/>
    <w:autoRedefine/>
    <w:qFormat/>
    <w:rsid w:val="007E7C4F"/>
    <w:pPr>
      <w:widowControl w:val="0"/>
      <w:jc w:val="both"/>
    </w:pPr>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reditchina.gov.c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31</Pages>
  <Words>3447</Words>
  <Characters>19648</Characters>
  <Application>Microsoft Office Word</Application>
  <DocSecurity>0</DocSecurity>
  <Lines>163</Lines>
  <Paragraphs>46</Paragraphs>
  <ScaleCrop>false</ScaleCrop>
  <Company>微软中国</Company>
  <LinksUpToDate>false</LinksUpToDate>
  <CharactersWithSpaces>23049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宜兴水务集团有限公司</dc:title>
  <dc:creator>朱顺平</dc:creator>
  <cp:lastModifiedBy>admin</cp:lastModifiedBy>
  <cp:revision>16</cp:revision>
  <cp:lastPrinted>2023-12-15T00:25:00Z</cp:lastPrinted>
  <dcterms:created xsi:type="dcterms:W3CDTF">2020-11-10T03:09:00Z</dcterms:created>
  <dcterms:modified xsi:type="dcterms:W3CDTF">2024-02-07T07:06:00Z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93BB45C7896345E5B58EBC96C52CA364_13</vt:lpwstr>
  </property>
</Properties>
</file>